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A108D" w:rsidRPr="00F71A66" w:rsidRDefault="007A108D" w:rsidP="007A108D">
      <w:pPr>
        <w:ind w:firstLine="0"/>
        <w:jc w:val="center"/>
        <w:rPr>
          <w:rFonts w:ascii="Arial" w:hAnsi="Arial" w:cs="Arial"/>
          <w:b/>
          <w:sz w:val="22"/>
          <w:szCs w:val="22"/>
        </w:rPr>
      </w:pPr>
      <w:r w:rsidRPr="00F71A66">
        <w:rPr>
          <w:rFonts w:ascii="Arial" w:hAnsi="Arial" w:cs="Arial"/>
          <w:b/>
          <w:sz w:val="22"/>
          <w:szCs w:val="22"/>
        </w:rPr>
        <w:t xml:space="preserve">    </w:t>
      </w:r>
    </w:p>
    <w:p w:rsidR="007A108D" w:rsidRPr="00F71A66" w:rsidRDefault="007A108D" w:rsidP="007A108D">
      <w:pPr>
        <w:ind w:firstLine="0"/>
        <w:jc w:val="center"/>
        <w:rPr>
          <w:rFonts w:ascii="Arial" w:hAnsi="Arial" w:cs="Arial"/>
          <w:b/>
          <w:sz w:val="22"/>
          <w:szCs w:val="22"/>
        </w:rPr>
      </w:pPr>
    </w:p>
    <w:p w:rsidR="0001221F" w:rsidRPr="00F71A66" w:rsidRDefault="0001221F" w:rsidP="0099671F">
      <w:pPr>
        <w:ind w:firstLine="0"/>
        <w:jc w:val="center"/>
        <w:rPr>
          <w:rFonts w:ascii="Arial" w:hAnsi="Arial" w:cs="Arial"/>
          <w:b/>
          <w:sz w:val="22"/>
          <w:szCs w:val="22"/>
        </w:rPr>
      </w:pPr>
    </w:p>
    <w:p w:rsidR="0001221F" w:rsidRPr="00F71A66" w:rsidRDefault="0001221F" w:rsidP="0099671F">
      <w:pPr>
        <w:ind w:firstLine="0"/>
        <w:jc w:val="center"/>
        <w:rPr>
          <w:rFonts w:ascii="Arial" w:hAnsi="Arial" w:cs="Arial"/>
          <w:b/>
          <w:sz w:val="22"/>
          <w:szCs w:val="22"/>
        </w:rPr>
      </w:pPr>
    </w:p>
    <w:p w:rsidR="004615AE" w:rsidRPr="00F71A66" w:rsidRDefault="004615AE" w:rsidP="0099671F">
      <w:pPr>
        <w:ind w:firstLine="0"/>
        <w:jc w:val="center"/>
        <w:rPr>
          <w:rFonts w:ascii="Arial" w:hAnsi="Arial" w:cs="Arial"/>
          <w:b/>
          <w:sz w:val="22"/>
          <w:szCs w:val="22"/>
        </w:rPr>
      </w:pPr>
    </w:p>
    <w:p w:rsidR="004615AE" w:rsidRPr="00F71A66" w:rsidRDefault="004615AE" w:rsidP="0099671F">
      <w:pPr>
        <w:ind w:firstLine="0"/>
        <w:jc w:val="center"/>
        <w:rPr>
          <w:rFonts w:ascii="Arial" w:hAnsi="Arial" w:cs="Arial"/>
          <w:b/>
          <w:sz w:val="44"/>
          <w:szCs w:val="44"/>
        </w:rPr>
      </w:pPr>
      <w:r w:rsidRPr="00F71A66">
        <w:rPr>
          <w:rFonts w:ascii="Arial" w:hAnsi="Arial" w:cs="Arial"/>
          <w:b/>
          <w:sz w:val="44"/>
          <w:szCs w:val="44"/>
        </w:rPr>
        <w:t>DEFINICE DRUHŮ VÝSLEDKŮ</w:t>
      </w:r>
    </w:p>
    <w:p w:rsidR="004615AE" w:rsidRPr="00F71A66" w:rsidRDefault="004615AE" w:rsidP="0099671F">
      <w:pPr>
        <w:ind w:firstLine="0"/>
        <w:jc w:val="center"/>
        <w:rPr>
          <w:rFonts w:ascii="Arial" w:hAnsi="Arial" w:cs="Arial"/>
          <w:b/>
          <w:sz w:val="44"/>
          <w:szCs w:val="44"/>
        </w:rPr>
      </w:pPr>
    </w:p>
    <w:p w:rsidR="00E26EC3" w:rsidRPr="00F71A66" w:rsidRDefault="00E26EC3" w:rsidP="0099671F">
      <w:pPr>
        <w:ind w:firstLine="0"/>
        <w:jc w:val="center"/>
        <w:rPr>
          <w:rFonts w:ascii="Arial" w:hAnsi="Arial" w:cs="Arial"/>
          <w:b/>
          <w:sz w:val="44"/>
          <w:szCs w:val="44"/>
        </w:rPr>
      </w:pPr>
    </w:p>
    <w:p w:rsidR="00E26EC3" w:rsidRPr="00F71A66" w:rsidRDefault="00E26EC3" w:rsidP="0099671F">
      <w:pPr>
        <w:ind w:firstLine="0"/>
        <w:jc w:val="center"/>
        <w:rPr>
          <w:rFonts w:ascii="Arial" w:hAnsi="Arial" w:cs="Arial"/>
          <w:b/>
          <w:sz w:val="44"/>
          <w:szCs w:val="44"/>
        </w:rPr>
      </w:pPr>
    </w:p>
    <w:p w:rsidR="004615AE" w:rsidRPr="00F71A66" w:rsidRDefault="004615AE" w:rsidP="0099671F">
      <w:pPr>
        <w:ind w:firstLine="0"/>
        <w:jc w:val="center"/>
        <w:rPr>
          <w:rFonts w:ascii="Arial" w:hAnsi="Arial" w:cs="Arial"/>
          <w:b/>
          <w:sz w:val="44"/>
          <w:szCs w:val="44"/>
        </w:rPr>
      </w:pPr>
    </w:p>
    <w:p w:rsidR="004615AE" w:rsidRPr="00F71A66" w:rsidRDefault="004615AE" w:rsidP="0099671F">
      <w:pPr>
        <w:ind w:firstLine="0"/>
        <w:jc w:val="center"/>
        <w:rPr>
          <w:rFonts w:ascii="Arial" w:hAnsi="Arial" w:cs="Arial"/>
          <w:b/>
          <w:sz w:val="44"/>
          <w:szCs w:val="44"/>
        </w:rPr>
      </w:pPr>
    </w:p>
    <w:p w:rsidR="004615AE" w:rsidRPr="00F71A66" w:rsidRDefault="004615AE" w:rsidP="0099671F">
      <w:pPr>
        <w:ind w:firstLine="0"/>
        <w:jc w:val="center"/>
        <w:rPr>
          <w:rFonts w:ascii="Arial" w:hAnsi="Arial" w:cs="Arial"/>
          <w:b/>
          <w:sz w:val="44"/>
          <w:szCs w:val="44"/>
        </w:rPr>
      </w:pPr>
    </w:p>
    <w:p w:rsidR="0099671F" w:rsidRPr="00F71A66" w:rsidRDefault="0099671F" w:rsidP="0099671F">
      <w:pPr>
        <w:ind w:firstLine="0"/>
        <w:jc w:val="center"/>
        <w:rPr>
          <w:rFonts w:ascii="Arial" w:hAnsi="Arial" w:cs="Arial"/>
          <w:b/>
          <w:sz w:val="32"/>
          <w:szCs w:val="32"/>
        </w:rPr>
      </w:pPr>
      <w:r w:rsidRPr="00F71A66">
        <w:rPr>
          <w:rFonts w:ascii="Arial" w:hAnsi="Arial" w:cs="Arial"/>
          <w:b/>
          <w:sz w:val="32"/>
          <w:szCs w:val="32"/>
        </w:rPr>
        <w:t>Samostatná příloha č. 4</w:t>
      </w:r>
    </w:p>
    <w:p w:rsidR="0099671F" w:rsidRPr="00F71A66" w:rsidRDefault="0099671F" w:rsidP="0099671F">
      <w:pPr>
        <w:ind w:firstLine="0"/>
        <w:jc w:val="center"/>
        <w:rPr>
          <w:rFonts w:ascii="Arial" w:hAnsi="Arial" w:cs="Arial"/>
          <w:b/>
          <w:sz w:val="44"/>
          <w:szCs w:val="44"/>
        </w:rPr>
      </w:pPr>
    </w:p>
    <w:p w:rsidR="004615AE" w:rsidRPr="00F71A66" w:rsidRDefault="004615AE" w:rsidP="0099671F">
      <w:pPr>
        <w:ind w:firstLine="0"/>
        <w:jc w:val="center"/>
        <w:rPr>
          <w:rFonts w:ascii="Arial" w:hAnsi="Arial" w:cs="Arial"/>
          <w:b/>
          <w:sz w:val="44"/>
          <w:szCs w:val="44"/>
        </w:rPr>
      </w:pPr>
    </w:p>
    <w:p w:rsidR="004615AE" w:rsidRPr="00F71A66" w:rsidRDefault="004615AE" w:rsidP="0099671F">
      <w:pPr>
        <w:ind w:firstLine="0"/>
        <w:jc w:val="center"/>
        <w:rPr>
          <w:rFonts w:ascii="Arial" w:hAnsi="Arial" w:cs="Arial"/>
          <w:b/>
          <w:sz w:val="22"/>
          <w:szCs w:val="22"/>
        </w:rPr>
      </w:pPr>
    </w:p>
    <w:p w:rsidR="004615AE" w:rsidRPr="00F71A66" w:rsidRDefault="004615AE" w:rsidP="0099671F">
      <w:pPr>
        <w:ind w:firstLine="0"/>
        <w:jc w:val="center"/>
        <w:rPr>
          <w:rFonts w:ascii="Arial" w:hAnsi="Arial" w:cs="Arial"/>
          <w:b/>
          <w:sz w:val="22"/>
          <w:szCs w:val="22"/>
        </w:rPr>
      </w:pPr>
    </w:p>
    <w:p w:rsidR="0099671F" w:rsidRPr="00F71A66" w:rsidRDefault="0099671F" w:rsidP="005E79CF">
      <w:pPr>
        <w:spacing w:after="0"/>
        <w:ind w:firstLine="0"/>
        <w:jc w:val="center"/>
        <w:rPr>
          <w:rFonts w:ascii="Arial" w:hAnsi="Arial" w:cs="Arial"/>
          <w:b/>
          <w:sz w:val="44"/>
          <w:szCs w:val="44"/>
        </w:rPr>
      </w:pPr>
      <w:r w:rsidRPr="00F71A66">
        <w:rPr>
          <w:rFonts w:ascii="Arial" w:hAnsi="Arial" w:cs="Arial"/>
          <w:b/>
          <w:sz w:val="44"/>
          <w:szCs w:val="44"/>
        </w:rPr>
        <w:t>Metodiky</w:t>
      </w:r>
    </w:p>
    <w:p w:rsidR="0099671F" w:rsidRPr="00F71A66" w:rsidRDefault="0099671F" w:rsidP="005E79CF">
      <w:pPr>
        <w:spacing w:after="0"/>
        <w:ind w:firstLine="0"/>
        <w:jc w:val="center"/>
        <w:rPr>
          <w:rFonts w:ascii="Arial" w:hAnsi="Arial" w:cs="Arial"/>
          <w:b/>
          <w:sz w:val="44"/>
          <w:szCs w:val="44"/>
        </w:rPr>
      </w:pPr>
      <w:r w:rsidRPr="00F71A66">
        <w:rPr>
          <w:rFonts w:ascii="Arial" w:hAnsi="Arial" w:cs="Arial"/>
          <w:b/>
          <w:sz w:val="44"/>
          <w:szCs w:val="44"/>
        </w:rPr>
        <w:t>hodnocení výzkumných organizací</w:t>
      </w:r>
    </w:p>
    <w:p w:rsidR="0099671F" w:rsidRPr="00F71A66" w:rsidRDefault="0099671F" w:rsidP="005E79CF">
      <w:pPr>
        <w:spacing w:after="0"/>
        <w:ind w:firstLine="0"/>
        <w:jc w:val="center"/>
        <w:rPr>
          <w:rFonts w:ascii="Arial" w:hAnsi="Arial" w:cs="Arial"/>
          <w:b/>
          <w:sz w:val="44"/>
          <w:szCs w:val="44"/>
        </w:rPr>
      </w:pPr>
      <w:r w:rsidRPr="00F71A66">
        <w:rPr>
          <w:rFonts w:ascii="Arial" w:hAnsi="Arial" w:cs="Arial"/>
          <w:b/>
          <w:sz w:val="44"/>
          <w:szCs w:val="44"/>
        </w:rPr>
        <w:t>a</w:t>
      </w:r>
    </w:p>
    <w:p w:rsidR="0099671F" w:rsidRPr="00F71A66" w:rsidRDefault="0099671F" w:rsidP="005E79CF">
      <w:pPr>
        <w:spacing w:after="0"/>
        <w:ind w:firstLine="0"/>
        <w:jc w:val="center"/>
        <w:rPr>
          <w:rFonts w:ascii="Arial" w:hAnsi="Arial" w:cs="Arial"/>
          <w:b/>
          <w:sz w:val="44"/>
          <w:szCs w:val="44"/>
        </w:rPr>
      </w:pPr>
      <w:r w:rsidRPr="00F71A66">
        <w:rPr>
          <w:rFonts w:ascii="Arial" w:hAnsi="Arial" w:cs="Arial"/>
          <w:b/>
          <w:sz w:val="44"/>
          <w:szCs w:val="44"/>
        </w:rPr>
        <w:t>programů účelové podpory</w:t>
      </w:r>
    </w:p>
    <w:p w:rsidR="00B72969" w:rsidRPr="00F71A66" w:rsidRDefault="00B72969" w:rsidP="005E79CF">
      <w:pPr>
        <w:spacing w:after="0"/>
        <w:ind w:firstLine="0"/>
        <w:jc w:val="center"/>
        <w:rPr>
          <w:rFonts w:ascii="Arial" w:hAnsi="Arial" w:cs="Arial"/>
          <w:b/>
          <w:sz w:val="44"/>
          <w:szCs w:val="44"/>
        </w:rPr>
      </w:pPr>
    </w:p>
    <w:p w:rsidR="0099671F" w:rsidRPr="00F71A66" w:rsidRDefault="0099671F" w:rsidP="005E79CF">
      <w:pPr>
        <w:spacing w:after="0"/>
        <w:ind w:firstLine="0"/>
        <w:jc w:val="center"/>
        <w:rPr>
          <w:rFonts w:ascii="Arial" w:hAnsi="Arial" w:cs="Arial"/>
          <w:b/>
          <w:sz w:val="44"/>
          <w:szCs w:val="44"/>
        </w:rPr>
      </w:pPr>
      <w:r w:rsidRPr="00F71A66">
        <w:rPr>
          <w:rFonts w:ascii="Arial" w:hAnsi="Arial" w:cs="Arial"/>
          <w:b/>
          <w:sz w:val="44"/>
          <w:szCs w:val="44"/>
        </w:rPr>
        <w:t xml:space="preserve">schválené </w:t>
      </w:r>
      <w:r w:rsidR="008241E9">
        <w:rPr>
          <w:rFonts w:ascii="Arial" w:hAnsi="Arial" w:cs="Arial"/>
          <w:b/>
          <w:sz w:val="44"/>
          <w:szCs w:val="44"/>
        </w:rPr>
        <w:t>u</w:t>
      </w:r>
      <w:r w:rsidR="008241E9" w:rsidRPr="00F71A66">
        <w:rPr>
          <w:rFonts w:ascii="Arial" w:hAnsi="Arial" w:cs="Arial"/>
          <w:b/>
          <w:sz w:val="44"/>
          <w:szCs w:val="44"/>
        </w:rPr>
        <w:t xml:space="preserve">snesením </w:t>
      </w:r>
      <w:r w:rsidRPr="00F71A66">
        <w:rPr>
          <w:rFonts w:ascii="Arial" w:hAnsi="Arial" w:cs="Arial"/>
          <w:b/>
          <w:sz w:val="44"/>
          <w:szCs w:val="44"/>
        </w:rPr>
        <w:t xml:space="preserve">vlády </w:t>
      </w:r>
      <w:r w:rsidR="00F71A66">
        <w:rPr>
          <w:rFonts w:ascii="Arial" w:hAnsi="Arial" w:cs="Arial"/>
          <w:b/>
          <w:sz w:val="44"/>
          <w:szCs w:val="44"/>
        </w:rPr>
        <w:t xml:space="preserve">dne </w:t>
      </w:r>
      <w:r w:rsidRPr="00F71A66">
        <w:rPr>
          <w:rFonts w:ascii="Arial" w:hAnsi="Arial" w:cs="Arial"/>
          <w:b/>
          <w:sz w:val="44"/>
          <w:szCs w:val="44"/>
        </w:rPr>
        <w:t xml:space="preserve">8. </w:t>
      </w:r>
      <w:r w:rsidR="008A64A0">
        <w:rPr>
          <w:rFonts w:ascii="Arial" w:hAnsi="Arial" w:cs="Arial"/>
          <w:b/>
          <w:sz w:val="44"/>
          <w:szCs w:val="44"/>
        </w:rPr>
        <w:t>února</w:t>
      </w:r>
      <w:r w:rsidRPr="00F71A66">
        <w:rPr>
          <w:rFonts w:ascii="Arial" w:hAnsi="Arial" w:cs="Arial"/>
          <w:b/>
          <w:sz w:val="44"/>
          <w:szCs w:val="44"/>
        </w:rPr>
        <w:t xml:space="preserve"> 2017 č.</w:t>
      </w:r>
      <w:r w:rsidR="00F71A66">
        <w:rPr>
          <w:rFonts w:ascii="Arial" w:hAnsi="Arial" w:cs="Arial"/>
          <w:b/>
          <w:sz w:val="44"/>
          <w:szCs w:val="44"/>
        </w:rPr>
        <w:t> </w:t>
      </w:r>
      <w:r w:rsidRPr="00F71A66">
        <w:rPr>
          <w:rFonts w:ascii="Arial" w:hAnsi="Arial" w:cs="Arial"/>
          <w:b/>
          <w:sz w:val="44"/>
          <w:szCs w:val="44"/>
        </w:rPr>
        <w:t>107</w:t>
      </w:r>
    </w:p>
    <w:p w:rsidR="0099671F" w:rsidRPr="00F71A66" w:rsidRDefault="0099671F" w:rsidP="0099671F">
      <w:pPr>
        <w:ind w:firstLine="0"/>
        <w:jc w:val="center"/>
        <w:rPr>
          <w:rFonts w:ascii="Arial" w:hAnsi="Arial" w:cs="Arial"/>
          <w:b/>
          <w:sz w:val="44"/>
          <w:szCs w:val="44"/>
        </w:rPr>
      </w:pPr>
    </w:p>
    <w:p w:rsidR="0099671F" w:rsidRPr="00F71A66" w:rsidRDefault="0099671F" w:rsidP="0099671F">
      <w:pPr>
        <w:ind w:firstLine="0"/>
        <w:jc w:val="center"/>
        <w:rPr>
          <w:rFonts w:ascii="Arial" w:hAnsi="Arial" w:cs="Arial"/>
          <w:b/>
          <w:sz w:val="22"/>
          <w:szCs w:val="22"/>
        </w:rPr>
      </w:pPr>
    </w:p>
    <w:p w:rsidR="007A108D" w:rsidRPr="00F71A66" w:rsidRDefault="007A108D" w:rsidP="007A108D">
      <w:pPr>
        <w:ind w:firstLine="0"/>
        <w:jc w:val="center"/>
        <w:rPr>
          <w:rFonts w:ascii="Arial" w:hAnsi="Arial" w:cs="Arial"/>
          <w:b/>
          <w:sz w:val="22"/>
          <w:szCs w:val="22"/>
        </w:rPr>
      </w:pPr>
    </w:p>
    <w:p w:rsidR="007A108D" w:rsidRPr="00F71A66" w:rsidRDefault="007A108D">
      <w:pPr>
        <w:suppressAutoHyphens w:val="0"/>
        <w:spacing w:after="200" w:line="276" w:lineRule="auto"/>
        <w:ind w:firstLine="0"/>
        <w:jc w:val="left"/>
        <w:rPr>
          <w:rFonts w:ascii="Arial" w:hAnsi="Arial" w:cs="Arial"/>
          <w:b/>
          <w:sz w:val="22"/>
          <w:szCs w:val="22"/>
        </w:rPr>
      </w:pPr>
    </w:p>
    <w:p w:rsidR="00302469" w:rsidRPr="00F71A66" w:rsidRDefault="00302469" w:rsidP="00302469">
      <w:pPr>
        <w:pageBreakBefore/>
        <w:ind w:firstLine="0"/>
        <w:jc w:val="right"/>
        <w:rPr>
          <w:rFonts w:ascii="Arial" w:hAnsi="Arial" w:cs="Arial"/>
          <w:b/>
          <w:sz w:val="22"/>
          <w:szCs w:val="22"/>
        </w:rPr>
      </w:pPr>
    </w:p>
    <w:p w:rsidR="00F67208" w:rsidRPr="00F71A66" w:rsidRDefault="00F67208" w:rsidP="00E26EC3">
      <w:pPr>
        <w:tabs>
          <w:tab w:val="center" w:pos="5102"/>
        </w:tabs>
        <w:spacing w:before="60"/>
        <w:ind w:firstLine="0"/>
        <w:rPr>
          <w:rFonts w:ascii="Arial" w:hAnsi="Arial" w:cs="Arial"/>
          <w:b/>
          <w:smallCaps/>
          <w:spacing w:val="-2"/>
          <w:sz w:val="28"/>
          <w:szCs w:val="28"/>
        </w:rPr>
      </w:pPr>
      <w:r w:rsidRPr="00F71A66">
        <w:rPr>
          <w:rFonts w:ascii="Arial" w:hAnsi="Arial" w:cs="Arial"/>
          <w:b/>
          <w:smallCaps/>
          <w:spacing w:val="-2"/>
          <w:sz w:val="28"/>
          <w:szCs w:val="28"/>
        </w:rPr>
        <w:t>Definice druhů výsledků</w:t>
      </w:r>
    </w:p>
    <w:p w:rsidR="00B23796" w:rsidRPr="00B23796" w:rsidRDefault="008A64A0" w:rsidP="00B23796">
      <w:pPr>
        <w:pStyle w:val="Default"/>
      </w:pPr>
      <w:r>
        <w:rPr>
          <w:sz w:val="22"/>
          <w:szCs w:val="22"/>
        </w:rPr>
        <w:t xml:space="preserve">Usnesením vlády ze dne 8. </w:t>
      </w:r>
      <w:r w:rsidR="00B23796">
        <w:rPr>
          <w:sz w:val="22"/>
          <w:szCs w:val="22"/>
        </w:rPr>
        <w:t>ú</w:t>
      </w:r>
      <w:r>
        <w:rPr>
          <w:sz w:val="22"/>
          <w:szCs w:val="22"/>
        </w:rPr>
        <w:t xml:space="preserve">nora 2017 č. 107 uložila vláda </w:t>
      </w:r>
      <w:r w:rsidR="00B23796">
        <w:rPr>
          <w:sz w:val="22"/>
          <w:szCs w:val="22"/>
        </w:rPr>
        <w:t>v bodě II/4 místopředsedovi vl</w:t>
      </w:r>
      <w:r w:rsidR="00B23796">
        <w:rPr>
          <w:sz w:val="22"/>
          <w:szCs w:val="22"/>
        </w:rPr>
        <w:t>á</w:t>
      </w:r>
      <w:r w:rsidR="00B23796">
        <w:rPr>
          <w:sz w:val="22"/>
          <w:szCs w:val="22"/>
        </w:rPr>
        <w:t>dy pro vědu, výzkum a inovace ve spolupráci s poskytovateli aktualizovat do 31. října 2017 definice druhů výsledků výzkumu, vývoje a inovací uvedených v bodě I/2 tohoto usn</w:t>
      </w:r>
      <w:r w:rsidR="00B23796">
        <w:rPr>
          <w:sz w:val="22"/>
          <w:szCs w:val="22"/>
        </w:rPr>
        <w:t>e</w:t>
      </w:r>
      <w:r w:rsidR="00B23796">
        <w:rPr>
          <w:sz w:val="22"/>
          <w:szCs w:val="22"/>
        </w:rPr>
        <w:t>sení a předložit je vládě jako samostatnou přílohu Metodiky s platností od 1. le</w:t>
      </w:r>
      <w:r w:rsidR="00B23796">
        <w:rPr>
          <w:sz w:val="22"/>
          <w:szCs w:val="22"/>
        </w:rPr>
        <w:t>d</w:t>
      </w:r>
      <w:r w:rsidR="00B23796">
        <w:rPr>
          <w:sz w:val="22"/>
          <w:szCs w:val="22"/>
        </w:rPr>
        <w:t xml:space="preserve">na 2018. </w:t>
      </w:r>
    </w:p>
    <w:p w:rsidR="00F67208" w:rsidRPr="00F71A66" w:rsidRDefault="00F67208" w:rsidP="00E26EC3">
      <w:pPr>
        <w:spacing w:before="120"/>
        <w:ind w:firstLine="0"/>
        <w:rPr>
          <w:rFonts w:ascii="Arial" w:hAnsi="Arial" w:cs="Arial"/>
          <w:sz w:val="22"/>
          <w:szCs w:val="22"/>
        </w:rPr>
      </w:pPr>
      <w:r w:rsidRPr="00F71A66">
        <w:rPr>
          <w:rFonts w:ascii="Arial" w:hAnsi="Arial" w:cs="Arial"/>
          <w:sz w:val="22"/>
          <w:szCs w:val="22"/>
        </w:rPr>
        <w:t>Dále uvedené definice</w:t>
      </w:r>
      <w:r w:rsidR="00BB26F6" w:rsidRPr="00F71A66">
        <w:rPr>
          <w:rFonts w:ascii="Arial" w:hAnsi="Arial" w:cs="Arial"/>
          <w:sz w:val="22"/>
          <w:szCs w:val="22"/>
        </w:rPr>
        <w:t xml:space="preserve"> nabývají platnosti 1. 1. 2018</w:t>
      </w:r>
      <w:r w:rsidRPr="00F71A66">
        <w:rPr>
          <w:rFonts w:ascii="Arial" w:hAnsi="Arial" w:cs="Arial"/>
          <w:sz w:val="22"/>
          <w:szCs w:val="22"/>
        </w:rPr>
        <w:t xml:space="preserve">. </w:t>
      </w:r>
    </w:p>
    <w:p w:rsidR="00F67208" w:rsidRPr="00F71A66" w:rsidRDefault="00F67208" w:rsidP="00E26EC3">
      <w:pPr>
        <w:spacing w:before="120"/>
        <w:ind w:firstLine="0"/>
        <w:rPr>
          <w:rFonts w:ascii="Arial" w:hAnsi="Arial" w:cs="Arial"/>
          <w:sz w:val="22"/>
          <w:szCs w:val="22"/>
        </w:rPr>
      </w:pPr>
      <w:r w:rsidRPr="00F71A66">
        <w:rPr>
          <w:rFonts w:ascii="Arial" w:hAnsi="Arial" w:cs="Arial"/>
          <w:sz w:val="22"/>
          <w:szCs w:val="22"/>
        </w:rPr>
        <w:t xml:space="preserve">Jednotlivé druhy jsou uvedeny tak, jak jsou stanoveny pro IS </w:t>
      </w:r>
      <w:proofErr w:type="spellStart"/>
      <w:r w:rsidRPr="00F71A66">
        <w:rPr>
          <w:rFonts w:ascii="Arial" w:hAnsi="Arial" w:cs="Arial"/>
          <w:sz w:val="22"/>
          <w:szCs w:val="22"/>
        </w:rPr>
        <w:t>VaVaI</w:t>
      </w:r>
      <w:proofErr w:type="spellEnd"/>
      <w:r w:rsidRPr="00F71A66">
        <w:rPr>
          <w:rStyle w:val="Znakapoznpodarou2"/>
          <w:rFonts w:ascii="Arial" w:hAnsi="Arial" w:cs="Arial"/>
          <w:sz w:val="22"/>
          <w:szCs w:val="22"/>
        </w:rPr>
        <w:footnoteReference w:id="1"/>
      </w:r>
      <w:r w:rsidRPr="00F71A66">
        <w:rPr>
          <w:rFonts w:ascii="Arial" w:hAnsi="Arial" w:cs="Arial"/>
          <w:sz w:val="22"/>
          <w:szCs w:val="22"/>
          <w:vertAlign w:val="superscript"/>
        </w:rPr>
        <w:t>)</w:t>
      </w:r>
      <w:r w:rsidRPr="00F71A66">
        <w:rPr>
          <w:rFonts w:ascii="Arial" w:hAnsi="Arial" w:cs="Arial"/>
          <w:sz w:val="22"/>
          <w:szCs w:val="22"/>
        </w:rPr>
        <w:t xml:space="preserve"> – databáze RIV. </w:t>
      </w:r>
    </w:p>
    <w:p w:rsidR="009471F6" w:rsidRPr="00F71A66" w:rsidRDefault="00F67208" w:rsidP="005E79CF">
      <w:pPr>
        <w:ind w:firstLine="0"/>
        <w:rPr>
          <w:rFonts w:ascii="Arial" w:hAnsi="Arial" w:cs="Arial"/>
          <w:sz w:val="22"/>
          <w:szCs w:val="22"/>
        </w:rPr>
      </w:pPr>
      <w:r w:rsidRPr="00F71A66">
        <w:rPr>
          <w:rFonts w:ascii="Arial" w:hAnsi="Arial" w:cs="Arial"/>
          <w:sz w:val="22"/>
          <w:szCs w:val="22"/>
        </w:rPr>
        <w:t xml:space="preserve">Pro všechny druhy </w:t>
      </w:r>
      <w:proofErr w:type="gramStart"/>
      <w:r w:rsidRPr="00F71A66">
        <w:rPr>
          <w:rFonts w:ascii="Arial" w:hAnsi="Arial" w:cs="Arial"/>
          <w:sz w:val="22"/>
          <w:szCs w:val="22"/>
        </w:rPr>
        <w:t>výsledků</w:t>
      </w:r>
      <w:r w:rsidR="00F71A66">
        <w:rPr>
          <w:rFonts w:ascii="Arial" w:hAnsi="Arial" w:cs="Arial"/>
          <w:sz w:val="22"/>
          <w:szCs w:val="22"/>
        </w:rPr>
        <w:t>,</w:t>
      </w:r>
      <w:r w:rsidR="0099671F" w:rsidRPr="00F71A66">
        <w:rPr>
          <w:rStyle w:val="Znakapoznpodarou2"/>
          <w:rFonts w:ascii="Arial" w:hAnsi="Arial" w:cs="Arial"/>
          <w:sz w:val="22"/>
          <w:szCs w:val="22"/>
        </w:rPr>
        <w:footnoteReference w:id="2"/>
      </w:r>
      <w:r w:rsidR="0099671F" w:rsidRPr="00F71A66">
        <w:rPr>
          <w:rFonts w:ascii="Arial" w:hAnsi="Arial" w:cs="Arial"/>
          <w:sz w:val="22"/>
          <w:szCs w:val="22"/>
          <w:vertAlign w:val="superscript"/>
        </w:rPr>
        <w:t>)</w:t>
      </w:r>
      <w:r w:rsidRPr="00F71A66">
        <w:rPr>
          <w:rFonts w:ascii="Arial" w:hAnsi="Arial" w:cs="Arial"/>
          <w:sz w:val="22"/>
          <w:szCs w:val="22"/>
        </w:rPr>
        <w:t>kterých</w:t>
      </w:r>
      <w:proofErr w:type="gramEnd"/>
      <w:r w:rsidRPr="00F71A66">
        <w:rPr>
          <w:rFonts w:ascii="Arial" w:hAnsi="Arial" w:cs="Arial"/>
          <w:sz w:val="22"/>
          <w:szCs w:val="22"/>
        </w:rPr>
        <w:t xml:space="preserve"> bylo dosaženo řešením výzkumných aktivit s poskytnutou podporou podle zákona</w:t>
      </w:r>
      <w:r w:rsidR="00DD6423" w:rsidRPr="00F71A66">
        <w:rPr>
          <w:rFonts w:ascii="Arial" w:hAnsi="Arial" w:cs="Arial"/>
          <w:sz w:val="22"/>
          <w:szCs w:val="22"/>
        </w:rPr>
        <w:t xml:space="preserve"> č. 130/2002 Sb. </w:t>
      </w:r>
      <w:r w:rsidR="004F477A" w:rsidRPr="00F71A66">
        <w:rPr>
          <w:rStyle w:val="h1a7"/>
          <w:i w:val="0"/>
          <w:color w:val="070707"/>
          <w:kern w:val="36"/>
          <w:sz w:val="22"/>
          <w:szCs w:val="22"/>
          <w:u w:val="single"/>
        </w:rPr>
        <w:t>o podpoře výzkumu</w:t>
      </w:r>
      <w:r w:rsidR="00DD6423" w:rsidRPr="00F71A66">
        <w:rPr>
          <w:rStyle w:val="h1a7"/>
          <w:i w:val="0"/>
          <w:color w:val="070707"/>
          <w:kern w:val="36"/>
          <w:sz w:val="22"/>
          <w:szCs w:val="22"/>
          <w:u w:val="single"/>
        </w:rPr>
        <w:t>, experimentálního vývoje a inovací z veřejných prostředků a o změně některých souvisejících zákonů (zákon o podpoře výzkumu, experimentálního vývoje a inovací), ve znění pozdějších předpisů (dále jen „zákona“)</w:t>
      </w:r>
      <w:r w:rsidRPr="00F71A66">
        <w:rPr>
          <w:rFonts w:ascii="Arial" w:hAnsi="Arial" w:cs="Arial"/>
          <w:sz w:val="22"/>
          <w:szCs w:val="22"/>
        </w:rPr>
        <w:t xml:space="preserve">, platí, že je k dané výzkumné aktivitě lze přiřadit pouze v případě, že jich bylo prokazatelně a nezpochybnitelně dosaženo řešením této výzkumné aktivity. Rovněž nelze k dané výzkumné aktivitě přiřadit výsledek, jehož tvůrce se na řešení nepodílel. </w:t>
      </w:r>
    </w:p>
    <w:p w:rsidR="00F67208" w:rsidRPr="00F71A66" w:rsidRDefault="00AB0934" w:rsidP="005E79CF">
      <w:pPr>
        <w:ind w:firstLine="0"/>
        <w:rPr>
          <w:rFonts w:ascii="Arial" w:hAnsi="Arial" w:cs="Arial"/>
          <w:sz w:val="22"/>
          <w:szCs w:val="22"/>
        </w:rPr>
      </w:pPr>
      <w:r w:rsidRPr="00F71A66">
        <w:rPr>
          <w:rFonts w:ascii="Arial" w:hAnsi="Arial" w:cs="Arial"/>
          <w:sz w:val="22"/>
          <w:szCs w:val="22"/>
        </w:rPr>
        <w:t xml:space="preserve">Do RIV lze zařadit a hodnotit pouze výsledek, který </w:t>
      </w:r>
      <w:r w:rsidRPr="00F71A66">
        <w:rPr>
          <w:rFonts w:ascii="Arial" w:hAnsi="Arial" w:cs="Arial"/>
          <w:b/>
          <w:sz w:val="22"/>
          <w:szCs w:val="22"/>
        </w:rPr>
        <w:t>existuje</w:t>
      </w:r>
      <w:r w:rsidRPr="00F71A66">
        <w:rPr>
          <w:rFonts w:ascii="Arial" w:hAnsi="Arial" w:cs="Arial"/>
          <w:sz w:val="22"/>
          <w:szCs w:val="22"/>
        </w:rPr>
        <w:t>, tj. je poskytovatelem fyzicky nebo jiným kontrolovatelným způsobem ověřeno, že výsledek skutečně existuje</w:t>
      </w:r>
      <w:r w:rsidR="006514CA" w:rsidRPr="00F71A66">
        <w:rPr>
          <w:rFonts w:ascii="Arial" w:hAnsi="Arial" w:cs="Arial"/>
          <w:sz w:val="22"/>
          <w:szCs w:val="22"/>
        </w:rPr>
        <w:t xml:space="preserve">. </w:t>
      </w:r>
      <w:r w:rsidR="00F67208" w:rsidRPr="00F71A66">
        <w:rPr>
          <w:rFonts w:ascii="Arial" w:hAnsi="Arial" w:cs="Arial"/>
          <w:sz w:val="22"/>
          <w:szCs w:val="22"/>
        </w:rPr>
        <w:t xml:space="preserve">Dále platí zásada, že jeden výsledek dané výzkumné aktivity </w:t>
      </w:r>
      <w:r w:rsidR="00991601">
        <w:rPr>
          <w:rFonts w:ascii="Arial" w:hAnsi="Arial" w:cs="Arial"/>
          <w:sz w:val="22"/>
          <w:szCs w:val="22"/>
        </w:rPr>
        <w:t>může být</w:t>
      </w:r>
      <w:r w:rsidR="00991601" w:rsidRPr="00F71A66">
        <w:rPr>
          <w:rFonts w:ascii="Arial" w:hAnsi="Arial" w:cs="Arial"/>
          <w:sz w:val="22"/>
          <w:szCs w:val="22"/>
        </w:rPr>
        <w:t xml:space="preserve"> </w:t>
      </w:r>
      <w:r w:rsidR="00F67208" w:rsidRPr="00F71A66">
        <w:rPr>
          <w:rFonts w:ascii="Arial" w:hAnsi="Arial" w:cs="Arial"/>
          <w:sz w:val="22"/>
          <w:szCs w:val="22"/>
        </w:rPr>
        <w:t xml:space="preserve">do RIV </w:t>
      </w:r>
      <w:r w:rsidR="00991601" w:rsidRPr="00F71A66">
        <w:rPr>
          <w:rFonts w:ascii="Arial" w:hAnsi="Arial" w:cs="Arial"/>
          <w:sz w:val="22"/>
          <w:szCs w:val="22"/>
        </w:rPr>
        <w:t>zařa</w:t>
      </w:r>
      <w:r w:rsidR="00991601">
        <w:rPr>
          <w:rFonts w:ascii="Arial" w:hAnsi="Arial" w:cs="Arial"/>
          <w:sz w:val="22"/>
          <w:szCs w:val="22"/>
        </w:rPr>
        <w:t>zen</w:t>
      </w:r>
      <w:r w:rsidR="00991601" w:rsidRPr="00F71A66">
        <w:rPr>
          <w:rFonts w:ascii="Arial" w:hAnsi="Arial" w:cs="Arial"/>
          <w:sz w:val="22"/>
          <w:szCs w:val="22"/>
        </w:rPr>
        <w:t xml:space="preserve"> </w:t>
      </w:r>
      <w:r w:rsidR="00F67208" w:rsidRPr="00F71A66">
        <w:rPr>
          <w:rFonts w:ascii="Arial" w:hAnsi="Arial" w:cs="Arial"/>
          <w:sz w:val="22"/>
          <w:szCs w:val="22"/>
        </w:rPr>
        <w:t xml:space="preserve">každým předkladatelem pouze jednou a </w:t>
      </w:r>
      <w:r w:rsidR="00991601">
        <w:rPr>
          <w:rFonts w:ascii="Arial" w:hAnsi="Arial" w:cs="Arial"/>
          <w:sz w:val="22"/>
          <w:szCs w:val="22"/>
        </w:rPr>
        <w:t>musí být označen</w:t>
      </w:r>
      <w:r w:rsidR="00991601" w:rsidRPr="00F71A66">
        <w:rPr>
          <w:rFonts w:ascii="Arial" w:hAnsi="Arial" w:cs="Arial"/>
          <w:sz w:val="22"/>
          <w:szCs w:val="22"/>
        </w:rPr>
        <w:t xml:space="preserve"> </w:t>
      </w:r>
      <w:r w:rsidR="00F67208" w:rsidRPr="00F71A66">
        <w:rPr>
          <w:rFonts w:ascii="Arial" w:hAnsi="Arial" w:cs="Arial"/>
          <w:sz w:val="22"/>
          <w:szCs w:val="22"/>
        </w:rPr>
        <w:t xml:space="preserve">jako ten druh výsledku, který dosažený výsledek nejvíce charakterizuje. </w:t>
      </w:r>
    </w:p>
    <w:p w:rsidR="00F67208" w:rsidRPr="00F71A66" w:rsidRDefault="00F67208" w:rsidP="009471F6">
      <w:pPr>
        <w:ind w:firstLine="0"/>
        <w:rPr>
          <w:rFonts w:ascii="Arial" w:hAnsi="Arial" w:cs="Arial"/>
          <w:sz w:val="22"/>
          <w:szCs w:val="22"/>
        </w:rPr>
      </w:pPr>
      <w:r w:rsidRPr="00F71A66">
        <w:rPr>
          <w:rFonts w:ascii="Arial" w:hAnsi="Arial" w:cs="Arial"/>
          <w:sz w:val="22"/>
          <w:szCs w:val="22"/>
        </w:rPr>
        <w:t>Poznámka: Recenze (recenzování) je posuzovací řízení, jímž vědecká práce (nebo obecně dílo) prochází před jeho vydáním, přičemž do konečné zveřejněné verze jsou připomínky recenzentů (posuzovatelů) zapracovány. Požadavek na recenzování se vztahuje k druhům výsledků J, B, C a D. Recenzovaná publikace (kniha, sborník, článek, časopis) znamená, že k předloženému článku (knize, kapitole) byl vypracován po jeho přijetí do redakce (nakladatelství) posudek, na jehož základě autor své dílo případně upraví a následně dojde k</w:t>
      </w:r>
      <w:r w:rsidR="00F71A66">
        <w:rPr>
          <w:rFonts w:ascii="Arial" w:hAnsi="Arial" w:cs="Arial"/>
          <w:sz w:val="22"/>
          <w:szCs w:val="22"/>
        </w:rPr>
        <w:t> </w:t>
      </w:r>
      <w:r w:rsidRPr="00F71A66">
        <w:rPr>
          <w:rFonts w:ascii="Arial" w:hAnsi="Arial" w:cs="Arial"/>
          <w:sz w:val="22"/>
          <w:szCs w:val="22"/>
        </w:rPr>
        <w:t xml:space="preserve">jeho vydání. </w:t>
      </w:r>
    </w:p>
    <w:p w:rsidR="008A64A0" w:rsidRDefault="008A64A0" w:rsidP="00F67208">
      <w:pPr>
        <w:rPr>
          <w:rFonts w:ascii="Arial" w:hAnsi="Arial" w:cs="Arial"/>
          <w:sz w:val="22"/>
          <w:szCs w:val="22"/>
        </w:rPr>
        <w:sectPr w:rsidR="008A64A0" w:rsidSect="00E26EC3">
          <w:footerReference w:type="default" r:id="rId9"/>
          <w:pgSz w:w="11906" w:h="16838"/>
          <w:pgMar w:top="1417" w:right="1417" w:bottom="1417" w:left="1417" w:header="708" w:footer="708" w:gutter="0"/>
          <w:cols w:space="708"/>
          <w:titlePg/>
          <w:docGrid w:linePitch="360"/>
        </w:sectPr>
      </w:pPr>
    </w:p>
    <w:p w:rsidR="00F67208" w:rsidRPr="00F71A66" w:rsidRDefault="00F67208" w:rsidP="00F67208">
      <w:pPr>
        <w:rPr>
          <w:rFonts w:ascii="Arial" w:hAnsi="Arial" w:cs="Arial"/>
          <w:sz w:val="22"/>
          <w:szCs w:val="22"/>
        </w:rPr>
      </w:pPr>
    </w:p>
    <w:tbl>
      <w:tblPr>
        <w:tblW w:w="0" w:type="auto"/>
        <w:tblInd w:w="10" w:type="dxa"/>
        <w:tblLayout w:type="fixed"/>
        <w:tblLook w:val="0000" w:firstRow="0" w:lastRow="0" w:firstColumn="0" w:lastColumn="0" w:noHBand="0" w:noVBand="0"/>
      </w:tblPr>
      <w:tblGrid>
        <w:gridCol w:w="1090"/>
        <w:gridCol w:w="1559"/>
        <w:gridCol w:w="6948"/>
      </w:tblGrid>
      <w:tr w:rsidR="00F67208" w:rsidRPr="00F71A66" w:rsidTr="00544185">
        <w:tc>
          <w:tcPr>
            <w:tcW w:w="1090" w:type="dxa"/>
            <w:tcBorders>
              <w:top w:val="double" w:sz="1" w:space="0" w:color="808080"/>
              <w:left w:val="double" w:sz="1" w:space="0" w:color="808080"/>
              <w:bottom w:val="double" w:sz="1" w:space="0" w:color="808080"/>
            </w:tcBorders>
            <w:vAlign w:val="center"/>
          </w:tcPr>
          <w:p w:rsidR="00F67208" w:rsidRPr="00F71A66" w:rsidRDefault="00F67208" w:rsidP="00544185">
            <w:pPr>
              <w:snapToGrid w:val="0"/>
              <w:spacing w:before="100" w:after="100"/>
              <w:ind w:firstLine="0"/>
              <w:jc w:val="center"/>
              <w:rPr>
                <w:rFonts w:ascii="Arial" w:hAnsi="Arial" w:cs="Arial"/>
                <w:b/>
                <w:bCs/>
                <w:sz w:val="22"/>
                <w:szCs w:val="22"/>
              </w:rPr>
            </w:pPr>
            <w:r w:rsidRPr="00F71A66">
              <w:rPr>
                <w:rFonts w:ascii="Arial" w:hAnsi="Arial" w:cs="Arial"/>
                <w:b/>
                <w:bCs/>
                <w:sz w:val="22"/>
                <w:szCs w:val="22"/>
              </w:rPr>
              <w:t>Kód výsledku</w:t>
            </w:r>
          </w:p>
        </w:tc>
        <w:tc>
          <w:tcPr>
            <w:tcW w:w="1559" w:type="dxa"/>
            <w:tcBorders>
              <w:top w:val="double" w:sz="1" w:space="0" w:color="808080"/>
              <w:left w:val="double" w:sz="1" w:space="0" w:color="808080"/>
              <w:bottom w:val="double" w:sz="1" w:space="0" w:color="808080"/>
            </w:tcBorders>
            <w:vAlign w:val="center"/>
          </w:tcPr>
          <w:p w:rsidR="00F67208" w:rsidRPr="00F71A66" w:rsidRDefault="00F67208" w:rsidP="00544185">
            <w:pPr>
              <w:snapToGrid w:val="0"/>
              <w:spacing w:before="100" w:after="100"/>
              <w:ind w:left="33" w:firstLine="0"/>
              <w:jc w:val="center"/>
              <w:rPr>
                <w:rFonts w:ascii="Arial" w:hAnsi="Arial" w:cs="Arial"/>
                <w:b/>
                <w:bCs/>
                <w:sz w:val="22"/>
                <w:szCs w:val="22"/>
              </w:rPr>
            </w:pPr>
            <w:r w:rsidRPr="00F71A66">
              <w:rPr>
                <w:rFonts w:ascii="Arial" w:hAnsi="Arial" w:cs="Arial"/>
                <w:b/>
                <w:bCs/>
                <w:sz w:val="22"/>
                <w:szCs w:val="22"/>
              </w:rPr>
              <w:t>Název výsledku</w:t>
            </w:r>
          </w:p>
        </w:tc>
        <w:tc>
          <w:tcPr>
            <w:tcW w:w="6948" w:type="dxa"/>
            <w:tcBorders>
              <w:top w:val="double" w:sz="1" w:space="0" w:color="808080"/>
              <w:left w:val="double" w:sz="1" w:space="0" w:color="808080"/>
              <w:bottom w:val="double" w:sz="1" w:space="0" w:color="808080"/>
              <w:right w:val="double" w:sz="1" w:space="0" w:color="808080"/>
            </w:tcBorders>
            <w:vAlign w:val="center"/>
          </w:tcPr>
          <w:p w:rsidR="00F67208" w:rsidRPr="00F71A66" w:rsidRDefault="00F67208" w:rsidP="00544185">
            <w:pPr>
              <w:snapToGrid w:val="0"/>
              <w:spacing w:before="100" w:after="100"/>
              <w:ind w:left="34" w:right="34" w:firstLine="0"/>
              <w:jc w:val="center"/>
              <w:rPr>
                <w:rFonts w:ascii="Arial" w:hAnsi="Arial" w:cs="Arial"/>
                <w:b/>
                <w:bCs/>
                <w:sz w:val="22"/>
                <w:szCs w:val="22"/>
              </w:rPr>
            </w:pPr>
            <w:r w:rsidRPr="00F71A66">
              <w:rPr>
                <w:rFonts w:ascii="Arial" w:hAnsi="Arial" w:cs="Arial"/>
                <w:b/>
                <w:bCs/>
                <w:sz w:val="22"/>
                <w:szCs w:val="22"/>
              </w:rPr>
              <w:t>Popis</w:t>
            </w:r>
          </w:p>
        </w:tc>
      </w:tr>
      <w:tr w:rsidR="00F67208" w:rsidRPr="00F71A66" w:rsidTr="00F71A66">
        <w:tblPrEx>
          <w:tblCellMar>
            <w:top w:w="15" w:type="dxa"/>
            <w:left w:w="15" w:type="dxa"/>
            <w:bottom w:w="15" w:type="dxa"/>
            <w:right w:w="15" w:type="dxa"/>
          </w:tblCellMar>
        </w:tblPrEx>
        <w:tc>
          <w:tcPr>
            <w:tcW w:w="9597" w:type="dxa"/>
            <w:gridSpan w:val="3"/>
            <w:tcBorders>
              <w:top w:val="double" w:sz="1" w:space="0" w:color="808080"/>
              <w:left w:val="double" w:sz="1" w:space="0" w:color="808080"/>
              <w:bottom w:val="double" w:sz="1" w:space="0" w:color="808080"/>
              <w:right w:val="double" w:sz="1" w:space="0" w:color="808080"/>
            </w:tcBorders>
            <w:shd w:val="clear" w:color="auto" w:fill="E6E6E6"/>
            <w:vAlign w:val="bottom"/>
          </w:tcPr>
          <w:p w:rsidR="00F67208" w:rsidRPr="00F71A66" w:rsidRDefault="00F67208" w:rsidP="00544185">
            <w:pPr>
              <w:snapToGrid w:val="0"/>
              <w:ind w:left="34" w:right="34" w:firstLine="0"/>
              <w:rPr>
                <w:rFonts w:ascii="Arial" w:hAnsi="Arial" w:cs="Arial"/>
                <w:b/>
                <w:bCs/>
                <w:sz w:val="22"/>
                <w:szCs w:val="22"/>
              </w:rPr>
            </w:pPr>
            <w:r w:rsidRPr="00F71A66">
              <w:rPr>
                <w:rFonts w:ascii="Arial" w:hAnsi="Arial" w:cs="Arial"/>
                <w:b/>
                <w:bCs/>
                <w:sz w:val="22"/>
                <w:szCs w:val="22"/>
              </w:rPr>
              <w:t>I. kategorie – Publikační výsledky</w:t>
            </w:r>
          </w:p>
        </w:tc>
      </w:tr>
      <w:tr w:rsidR="00F67208" w:rsidRPr="00F71A66" w:rsidTr="00544185">
        <w:tc>
          <w:tcPr>
            <w:tcW w:w="1090" w:type="dxa"/>
            <w:tcBorders>
              <w:top w:val="double" w:sz="1" w:space="0" w:color="808080"/>
              <w:left w:val="double" w:sz="1" w:space="0" w:color="808080"/>
              <w:bottom w:val="double" w:sz="1" w:space="0" w:color="808080"/>
            </w:tcBorders>
            <w:vAlign w:val="center"/>
          </w:tcPr>
          <w:p w:rsidR="00F67208" w:rsidRDefault="00CE473D" w:rsidP="00544185">
            <w:pPr>
              <w:snapToGrid w:val="0"/>
              <w:spacing w:before="100" w:after="100"/>
              <w:ind w:firstLine="0"/>
              <w:jc w:val="center"/>
              <w:rPr>
                <w:rFonts w:ascii="Arial" w:hAnsi="Arial" w:cs="Arial"/>
                <w:b/>
                <w:sz w:val="22"/>
                <w:szCs w:val="22"/>
                <w:vertAlign w:val="subscript"/>
              </w:rPr>
            </w:pPr>
            <w:proofErr w:type="spellStart"/>
            <w:r w:rsidRPr="00F71A66">
              <w:rPr>
                <w:rFonts w:ascii="Arial" w:hAnsi="Arial" w:cs="Arial"/>
                <w:b/>
                <w:sz w:val="22"/>
                <w:szCs w:val="22"/>
              </w:rPr>
              <w:t>J</w:t>
            </w:r>
            <w:r w:rsidRPr="00F71A66">
              <w:rPr>
                <w:rFonts w:ascii="Arial" w:hAnsi="Arial" w:cs="Arial"/>
                <w:b/>
                <w:sz w:val="22"/>
                <w:szCs w:val="22"/>
                <w:vertAlign w:val="subscript"/>
              </w:rPr>
              <w:t>imp</w:t>
            </w:r>
            <w:proofErr w:type="spellEnd"/>
          </w:p>
          <w:p w:rsidR="00CE473D" w:rsidRDefault="00CE473D" w:rsidP="00544185">
            <w:pPr>
              <w:snapToGrid w:val="0"/>
              <w:spacing w:before="100" w:after="100"/>
              <w:ind w:firstLine="0"/>
              <w:jc w:val="center"/>
              <w:rPr>
                <w:rFonts w:ascii="Arial" w:hAnsi="Arial" w:cs="Arial"/>
                <w:b/>
                <w:sz w:val="22"/>
                <w:szCs w:val="22"/>
                <w:vertAlign w:val="subscript"/>
              </w:rPr>
            </w:pPr>
            <w:r w:rsidRPr="00F71A66">
              <w:rPr>
                <w:rFonts w:ascii="Arial" w:hAnsi="Arial" w:cs="Arial"/>
                <w:b/>
                <w:sz w:val="22"/>
                <w:szCs w:val="22"/>
              </w:rPr>
              <w:t>J</w:t>
            </w:r>
            <w:r w:rsidRPr="00F71A66">
              <w:rPr>
                <w:rFonts w:ascii="Arial" w:hAnsi="Arial" w:cs="Arial"/>
                <w:b/>
                <w:sz w:val="22"/>
                <w:szCs w:val="22"/>
                <w:vertAlign w:val="subscript"/>
              </w:rPr>
              <w:t>SC</w:t>
            </w:r>
          </w:p>
          <w:p w:rsidR="00CE473D" w:rsidRPr="00F71A66" w:rsidRDefault="00CE473D" w:rsidP="00544185">
            <w:pPr>
              <w:snapToGrid w:val="0"/>
              <w:spacing w:before="100" w:after="100"/>
              <w:ind w:firstLine="0"/>
              <w:jc w:val="center"/>
              <w:rPr>
                <w:rFonts w:ascii="Arial" w:hAnsi="Arial" w:cs="Arial"/>
                <w:b/>
                <w:bCs/>
                <w:sz w:val="22"/>
                <w:szCs w:val="22"/>
              </w:rPr>
            </w:pPr>
            <w:proofErr w:type="spellStart"/>
            <w:r w:rsidRPr="00F71A66">
              <w:rPr>
                <w:rFonts w:ascii="Arial" w:hAnsi="Arial" w:cs="Arial"/>
                <w:b/>
                <w:sz w:val="22"/>
                <w:szCs w:val="22"/>
              </w:rPr>
              <w:t>J</w:t>
            </w:r>
            <w:r w:rsidRPr="00F71A66">
              <w:rPr>
                <w:rFonts w:ascii="Arial" w:hAnsi="Arial" w:cs="Arial"/>
                <w:b/>
                <w:sz w:val="22"/>
                <w:szCs w:val="22"/>
                <w:vertAlign w:val="subscript"/>
              </w:rPr>
              <w:t>ost</w:t>
            </w:r>
            <w:proofErr w:type="spellEnd"/>
          </w:p>
        </w:tc>
        <w:tc>
          <w:tcPr>
            <w:tcW w:w="1559" w:type="dxa"/>
            <w:tcBorders>
              <w:top w:val="double" w:sz="1" w:space="0" w:color="808080"/>
              <w:left w:val="double" w:sz="1" w:space="0" w:color="808080"/>
              <w:bottom w:val="double" w:sz="1" w:space="0" w:color="808080"/>
            </w:tcBorders>
            <w:vAlign w:val="center"/>
          </w:tcPr>
          <w:p w:rsidR="00F67208" w:rsidRPr="00F71A66" w:rsidRDefault="00F67208" w:rsidP="00544185">
            <w:pPr>
              <w:snapToGrid w:val="0"/>
              <w:ind w:left="33" w:firstLine="0"/>
              <w:jc w:val="center"/>
              <w:rPr>
                <w:rFonts w:ascii="Arial" w:hAnsi="Arial" w:cs="Arial"/>
                <w:sz w:val="22"/>
                <w:szCs w:val="22"/>
              </w:rPr>
            </w:pPr>
            <w:r w:rsidRPr="00F71A66">
              <w:rPr>
                <w:rFonts w:ascii="Arial" w:hAnsi="Arial" w:cs="Arial"/>
                <w:sz w:val="22"/>
                <w:szCs w:val="22"/>
              </w:rPr>
              <w:t xml:space="preserve">recenzovaný odborný článek </w:t>
            </w:r>
          </w:p>
        </w:tc>
        <w:tc>
          <w:tcPr>
            <w:tcW w:w="6948" w:type="dxa"/>
            <w:tcBorders>
              <w:top w:val="double" w:sz="1" w:space="0" w:color="808080"/>
              <w:left w:val="double" w:sz="1" w:space="0" w:color="808080"/>
              <w:bottom w:val="double" w:sz="1" w:space="0" w:color="808080"/>
              <w:right w:val="double" w:sz="1" w:space="0" w:color="808080"/>
            </w:tcBorders>
            <w:vAlign w:val="center"/>
          </w:tcPr>
          <w:p w:rsidR="00F67208" w:rsidRPr="00F71A66" w:rsidRDefault="0098015E" w:rsidP="00544185">
            <w:pPr>
              <w:snapToGrid w:val="0"/>
              <w:ind w:left="34" w:right="34" w:firstLine="0"/>
              <w:rPr>
                <w:rFonts w:ascii="Arial" w:hAnsi="Arial" w:cs="Arial"/>
                <w:b/>
                <w:sz w:val="22"/>
                <w:szCs w:val="22"/>
              </w:rPr>
            </w:pPr>
            <w:r w:rsidRPr="00F71A66">
              <w:rPr>
                <w:rFonts w:ascii="Arial" w:hAnsi="Arial" w:cs="Arial"/>
                <w:b/>
                <w:sz w:val="22"/>
                <w:szCs w:val="22"/>
                <w:u w:val="single"/>
              </w:rPr>
              <w:t>Definice:</w:t>
            </w:r>
          </w:p>
          <w:p w:rsidR="00F67208" w:rsidRPr="00F71A66" w:rsidRDefault="00F67208" w:rsidP="00544185">
            <w:pPr>
              <w:snapToGrid w:val="0"/>
              <w:ind w:left="34" w:right="34" w:firstLine="0"/>
              <w:rPr>
                <w:rFonts w:ascii="Arial" w:hAnsi="Arial" w:cs="Arial"/>
                <w:sz w:val="22"/>
                <w:szCs w:val="22"/>
              </w:rPr>
            </w:pPr>
            <w:r w:rsidRPr="00F71A66">
              <w:rPr>
                <w:rFonts w:ascii="Arial" w:hAnsi="Arial" w:cs="Arial"/>
                <w:sz w:val="22"/>
                <w:szCs w:val="22"/>
              </w:rPr>
              <w:t>„Recenzovaným odborným článkem“ je původní, případně přehledový článek zveřejněný v odborném periodiku (časopise) bez ohledu na stát vydavatele, který prezentuje původní výsledky výzkumu a který byl uskutečněn autorem nebo týmem, jehož byl autor členem. Jedná se o ucelené texty prací s členěním podle požadavků vydavatelů periodika na strukturu vědecké práce (nejčastěji souhrn, úvod</w:t>
            </w:r>
            <w:r w:rsidR="0098015E" w:rsidRPr="00F71A66">
              <w:rPr>
                <w:rFonts w:ascii="Arial" w:hAnsi="Arial" w:cs="Arial"/>
                <w:sz w:val="22"/>
                <w:szCs w:val="22"/>
              </w:rPr>
              <w:t xml:space="preserve">, </w:t>
            </w:r>
            <w:r w:rsidRPr="00F71A66">
              <w:rPr>
                <w:rFonts w:ascii="Arial" w:hAnsi="Arial" w:cs="Arial"/>
                <w:sz w:val="22"/>
                <w:szCs w:val="22"/>
              </w:rPr>
              <w:t>materiál a metody, výsledky, diskuse, závěr</w:t>
            </w:r>
            <w:r w:rsidR="009C5F20" w:rsidRPr="00F71A66">
              <w:rPr>
                <w:rFonts w:ascii="Arial" w:hAnsi="Arial" w:cs="Arial"/>
                <w:sz w:val="22"/>
                <w:szCs w:val="22"/>
              </w:rPr>
              <w:t>, přehled literatury</w:t>
            </w:r>
            <w:r w:rsidRPr="00F71A66">
              <w:rPr>
                <w:rFonts w:ascii="Arial" w:hAnsi="Arial" w:cs="Arial"/>
                <w:sz w:val="22"/>
                <w:szCs w:val="22"/>
              </w:rPr>
              <w:t>) s obvyklým způsobem citování zdrojů, eventuálně s poznámkovým aparátem. V odborném periodiku bývají tyto typy článků zařazeny v obsahu do skupiny původních, případně přehledových sdělení.</w:t>
            </w:r>
          </w:p>
          <w:p w:rsidR="00F67208" w:rsidRPr="00F71A66" w:rsidRDefault="00F67208" w:rsidP="00544185">
            <w:pPr>
              <w:ind w:left="34" w:right="34" w:firstLine="0"/>
              <w:rPr>
                <w:rFonts w:ascii="Arial" w:hAnsi="Arial" w:cs="Arial"/>
                <w:sz w:val="22"/>
                <w:szCs w:val="22"/>
              </w:rPr>
            </w:pPr>
            <w:r w:rsidRPr="00F71A66">
              <w:rPr>
                <w:rFonts w:ascii="Arial" w:hAnsi="Arial" w:cs="Arial"/>
                <w:sz w:val="22"/>
                <w:szCs w:val="22"/>
              </w:rPr>
              <w:t>Odborným periodikem se rozumí vědecký recenzovaný časopis, s vědeckou redakcí, který vychází, případně vycházel periodicky, má přidělen pouze kód ISSN, případně e-ISSN a je vydáván v</w:t>
            </w:r>
            <w:r w:rsidR="00F71A66">
              <w:rPr>
                <w:rFonts w:ascii="Arial" w:hAnsi="Arial" w:cs="Arial"/>
                <w:sz w:val="22"/>
                <w:szCs w:val="22"/>
              </w:rPr>
              <w:t> </w:t>
            </w:r>
            <w:r w:rsidRPr="00F71A66">
              <w:rPr>
                <w:rFonts w:ascii="Arial" w:hAnsi="Arial" w:cs="Arial"/>
                <w:sz w:val="22"/>
                <w:szCs w:val="22"/>
              </w:rPr>
              <w:t>tištěné, v tištěné i elektronické nebo jen v elektronické podobě.</w:t>
            </w:r>
          </w:p>
          <w:p w:rsidR="00BA3833" w:rsidRPr="00F71A66" w:rsidRDefault="00BA3833" w:rsidP="00BA3833">
            <w:pPr>
              <w:spacing w:before="120"/>
              <w:ind w:left="34" w:right="34" w:firstLine="0"/>
              <w:rPr>
                <w:rFonts w:ascii="Arial" w:hAnsi="Arial" w:cs="Arial"/>
                <w:b/>
                <w:bCs/>
                <w:sz w:val="22"/>
                <w:szCs w:val="22"/>
              </w:rPr>
            </w:pPr>
            <w:r w:rsidRPr="00F71A66">
              <w:rPr>
                <w:rFonts w:ascii="Arial" w:hAnsi="Arial" w:cs="Arial"/>
                <w:b/>
                <w:bCs/>
                <w:sz w:val="22"/>
                <w:szCs w:val="22"/>
              </w:rPr>
              <w:t xml:space="preserve">Recenzované odborné články </w:t>
            </w:r>
            <w:r w:rsidRPr="00F71A66">
              <w:rPr>
                <w:rFonts w:ascii="Arial" w:hAnsi="Arial" w:cs="Arial"/>
                <w:b/>
                <w:sz w:val="22"/>
                <w:szCs w:val="22"/>
              </w:rPr>
              <w:t xml:space="preserve">v odborném periodiku (časopise) se člení </w:t>
            </w:r>
            <w:proofErr w:type="gramStart"/>
            <w:r w:rsidRPr="00F71A66">
              <w:rPr>
                <w:rFonts w:ascii="Arial" w:hAnsi="Arial" w:cs="Arial"/>
                <w:b/>
                <w:sz w:val="22"/>
                <w:szCs w:val="22"/>
              </w:rPr>
              <w:t>na</w:t>
            </w:r>
            <w:proofErr w:type="gramEnd"/>
            <w:r w:rsidRPr="00F71A66">
              <w:rPr>
                <w:rFonts w:ascii="Arial" w:hAnsi="Arial" w:cs="Arial"/>
                <w:b/>
                <w:bCs/>
                <w:sz w:val="22"/>
                <w:szCs w:val="22"/>
              </w:rPr>
              <w:t>:</w:t>
            </w:r>
          </w:p>
          <w:p w:rsidR="00BA3833" w:rsidRPr="00F71A66" w:rsidRDefault="00BA3833" w:rsidP="00BA3833">
            <w:pPr>
              <w:ind w:left="34" w:right="34" w:firstLine="0"/>
              <w:rPr>
                <w:rFonts w:ascii="Arial" w:hAnsi="Arial" w:cs="Arial"/>
                <w:sz w:val="22"/>
                <w:szCs w:val="22"/>
              </w:rPr>
            </w:pPr>
            <w:proofErr w:type="spellStart"/>
            <w:r w:rsidRPr="00F71A66">
              <w:rPr>
                <w:rFonts w:ascii="Arial" w:hAnsi="Arial" w:cs="Arial"/>
                <w:b/>
                <w:sz w:val="22"/>
                <w:szCs w:val="22"/>
              </w:rPr>
              <w:t>J</w:t>
            </w:r>
            <w:r w:rsidRPr="00F71A66">
              <w:rPr>
                <w:rFonts w:ascii="Arial" w:hAnsi="Arial" w:cs="Arial"/>
                <w:b/>
                <w:sz w:val="22"/>
                <w:szCs w:val="22"/>
                <w:vertAlign w:val="subscript"/>
              </w:rPr>
              <w:t>imp</w:t>
            </w:r>
            <w:proofErr w:type="spellEnd"/>
            <w:r w:rsidRPr="00F71A66">
              <w:rPr>
                <w:rFonts w:ascii="Arial" w:hAnsi="Arial" w:cs="Arial"/>
                <w:sz w:val="22"/>
                <w:szCs w:val="22"/>
              </w:rPr>
              <w:t xml:space="preserve"> – původní/přehledový článek v recenzovaném odborném periodiku, který je obsažen v databázi Web </w:t>
            </w:r>
            <w:proofErr w:type="spellStart"/>
            <w:r w:rsidRPr="00F71A66">
              <w:rPr>
                <w:rFonts w:ascii="Arial" w:hAnsi="Arial" w:cs="Arial"/>
                <w:sz w:val="22"/>
                <w:szCs w:val="22"/>
              </w:rPr>
              <w:t>of</w:t>
            </w:r>
            <w:proofErr w:type="spellEnd"/>
            <w:r w:rsidRPr="00F71A66">
              <w:rPr>
                <w:rFonts w:ascii="Arial" w:hAnsi="Arial" w:cs="Arial"/>
                <w:sz w:val="22"/>
                <w:szCs w:val="22"/>
              </w:rPr>
              <w:t xml:space="preserve"> Science společností Thomson Reuters s příznakem „</w:t>
            </w:r>
            <w:proofErr w:type="spellStart"/>
            <w:r w:rsidRPr="00F71A66">
              <w:rPr>
                <w:rFonts w:ascii="Arial" w:hAnsi="Arial" w:cs="Arial"/>
                <w:sz w:val="22"/>
                <w:szCs w:val="22"/>
              </w:rPr>
              <w:t>Article</w:t>
            </w:r>
            <w:proofErr w:type="spellEnd"/>
            <w:r w:rsidRPr="00F71A66">
              <w:rPr>
                <w:rFonts w:ascii="Arial" w:hAnsi="Arial" w:cs="Arial"/>
                <w:sz w:val="22"/>
                <w:szCs w:val="22"/>
              </w:rPr>
              <w:t>“, „</w:t>
            </w:r>
            <w:proofErr w:type="spellStart"/>
            <w:r w:rsidRPr="00F71A66">
              <w:rPr>
                <w:rFonts w:ascii="Arial" w:hAnsi="Arial" w:cs="Arial"/>
                <w:sz w:val="22"/>
                <w:szCs w:val="22"/>
              </w:rPr>
              <w:t>Review</w:t>
            </w:r>
            <w:proofErr w:type="spellEnd"/>
            <w:r w:rsidRPr="00F71A66">
              <w:rPr>
                <w:rFonts w:ascii="Arial" w:hAnsi="Arial" w:cs="Arial"/>
                <w:sz w:val="22"/>
                <w:szCs w:val="22"/>
              </w:rPr>
              <w:t>“, nebo „</w:t>
            </w:r>
            <w:proofErr w:type="spellStart"/>
            <w:r w:rsidRPr="00F71A66">
              <w:rPr>
                <w:rFonts w:ascii="Arial" w:hAnsi="Arial" w:cs="Arial"/>
                <w:sz w:val="22"/>
                <w:szCs w:val="22"/>
              </w:rPr>
              <w:t>Letter</w:t>
            </w:r>
            <w:proofErr w:type="spellEnd"/>
            <w:r w:rsidRPr="00F71A66">
              <w:rPr>
                <w:rFonts w:ascii="Arial" w:hAnsi="Arial" w:cs="Arial"/>
                <w:sz w:val="22"/>
                <w:szCs w:val="22"/>
              </w:rPr>
              <w:t>“;</w:t>
            </w:r>
          </w:p>
          <w:p w:rsidR="00BA3833" w:rsidRPr="00F71A66" w:rsidRDefault="00BA3833" w:rsidP="00BA3833">
            <w:pPr>
              <w:ind w:left="34" w:right="34" w:firstLine="0"/>
              <w:rPr>
                <w:rFonts w:ascii="Arial" w:hAnsi="Arial" w:cs="Arial"/>
                <w:sz w:val="22"/>
                <w:szCs w:val="22"/>
              </w:rPr>
            </w:pPr>
            <w:r w:rsidRPr="00F71A66">
              <w:rPr>
                <w:rFonts w:ascii="Arial" w:hAnsi="Arial" w:cs="Arial"/>
                <w:b/>
                <w:sz w:val="22"/>
                <w:szCs w:val="22"/>
              </w:rPr>
              <w:t>J</w:t>
            </w:r>
            <w:r w:rsidRPr="00F71A66">
              <w:rPr>
                <w:rFonts w:ascii="Arial" w:hAnsi="Arial" w:cs="Arial"/>
                <w:b/>
                <w:sz w:val="22"/>
                <w:szCs w:val="22"/>
                <w:vertAlign w:val="subscript"/>
              </w:rPr>
              <w:t>SC</w:t>
            </w:r>
            <w:r w:rsidRPr="00F71A66">
              <w:rPr>
                <w:rFonts w:ascii="Arial" w:hAnsi="Arial" w:cs="Arial"/>
                <w:sz w:val="22"/>
                <w:szCs w:val="22"/>
              </w:rPr>
              <w:t xml:space="preserve"> – původní/přehledový článek v recenzovaném odborném periodiku, který je obsažen v databázi SCOPUS společnosti </w:t>
            </w:r>
            <w:proofErr w:type="spellStart"/>
            <w:r w:rsidRPr="00F71A66">
              <w:rPr>
                <w:rFonts w:ascii="Arial" w:hAnsi="Arial" w:cs="Arial"/>
                <w:sz w:val="22"/>
                <w:szCs w:val="22"/>
              </w:rPr>
              <w:t>Elsevier</w:t>
            </w:r>
            <w:proofErr w:type="spellEnd"/>
            <w:r w:rsidRPr="00F71A66">
              <w:rPr>
                <w:rFonts w:ascii="Arial" w:hAnsi="Arial" w:cs="Arial"/>
                <w:sz w:val="22"/>
                <w:szCs w:val="22"/>
              </w:rPr>
              <w:t xml:space="preserve"> s příznakem „</w:t>
            </w:r>
            <w:proofErr w:type="spellStart"/>
            <w:r w:rsidRPr="00F71A66">
              <w:rPr>
                <w:rFonts w:ascii="Arial" w:hAnsi="Arial" w:cs="Arial"/>
                <w:sz w:val="22"/>
                <w:szCs w:val="22"/>
              </w:rPr>
              <w:t>Article</w:t>
            </w:r>
            <w:proofErr w:type="spellEnd"/>
            <w:r w:rsidRPr="00F71A66">
              <w:rPr>
                <w:rFonts w:ascii="Arial" w:hAnsi="Arial" w:cs="Arial"/>
                <w:sz w:val="22"/>
                <w:szCs w:val="22"/>
              </w:rPr>
              <w:t>“, „</w:t>
            </w:r>
            <w:proofErr w:type="spellStart"/>
            <w:r w:rsidRPr="00F71A66">
              <w:rPr>
                <w:rFonts w:ascii="Arial" w:hAnsi="Arial" w:cs="Arial"/>
                <w:sz w:val="22"/>
                <w:szCs w:val="22"/>
              </w:rPr>
              <w:t>Review</w:t>
            </w:r>
            <w:proofErr w:type="spellEnd"/>
            <w:r w:rsidRPr="00F71A66">
              <w:rPr>
                <w:rFonts w:ascii="Arial" w:hAnsi="Arial" w:cs="Arial"/>
                <w:sz w:val="22"/>
                <w:szCs w:val="22"/>
              </w:rPr>
              <w:t>“, nebo „</w:t>
            </w:r>
            <w:proofErr w:type="spellStart"/>
            <w:r w:rsidRPr="00F71A66">
              <w:rPr>
                <w:rFonts w:ascii="Arial" w:hAnsi="Arial" w:cs="Arial"/>
                <w:sz w:val="22"/>
                <w:szCs w:val="22"/>
              </w:rPr>
              <w:t>Letter</w:t>
            </w:r>
            <w:proofErr w:type="spellEnd"/>
            <w:r w:rsidRPr="00F71A66">
              <w:rPr>
                <w:rFonts w:ascii="Arial" w:hAnsi="Arial" w:cs="Arial"/>
                <w:sz w:val="22"/>
                <w:szCs w:val="22"/>
              </w:rPr>
              <w:t>;</w:t>
            </w:r>
          </w:p>
          <w:p w:rsidR="00BA3833" w:rsidRPr="00F71A66" w:rsidRDefault="00BA3833" w:rsidP="00BA3833">
            <w:pPr>
              <w:ind w:left="34" w:right="34" w:firstLine="0"/>
              <w:rPr>
                <w:rFonts w:ascii="Arial" w:hAnsi="Arial" w:cs="Arial"/>
                <w:sz w:val="22"/>
                <w:szCs w:val="22"/>
              </w:rPr>
            </w:pPr>
            <w:proofErr w:type="spellStart"/>
            <w:r w:rsidRPr="00F71A66">
              <w:rPr>
                <w:rFonts w:ascii="Arial" w:hAnsi="Arial" w:cs="Arial"/>
                <w:b/>
                <w:sz w:val="22"/>
                <w:szCs w:val="22"/>
              </w:rPr>
              <w:t>J</w:t>
            </w:r>
            <w:r w:rsidRPr="00F71A66">
              <w:rPr>
                <w:rFonts w:ascii="Arial" w:hAnsi="Arial" w:cs="Arial"/>
                <w:b/>
                <w:sz w:val="22"/>
                <w:szCs w:val="22"/>
                <w:vertAlign w:val="subscript"/>
              </w:rPr>
              <w:t>ost</w:t>
            </w:r>
            <w:proofErr w:type="spellEnd"/>
            <w:r w:rsidRPr="00F71A66">
              <w:rPr>
                <w:rFonts w:ascii="Arial" w:hAnsi="Arial" w:cs="Arial"/>
                <w:sz w:val="22"/>
                <w:szCs w:val="22"/>
              </w:rPr>
              <w:t xml:space="preserve"> – původní / přehledový článek v recenzovaném odborném periodiku, které nespadá do žádné z výše uvedených skupin.</w:t>
            </w:r>
          </w:p>
          <w:p w:rsidR="00F67208" w:rsidRPr="00F71A66" w:rsidRDefault="00F67208" w:rsidP="00544185">
            <w:pPr>
              <w:spacing w:before="120"/>
              <w:ind w:left="34" w:right="34" w:firstLine="0"/>
              <w:rPr>
                <w:rFonts w:ascii="Arial" w:hAnsi="Arial" w:cs="Arial"/>
                <w:b/>
                <w:bCs/>
                <w:sz w:val="22"/>
                <w:szCs w:val="22"/>
              </w:rPr>
            </w:pPr>
            <w:r w:rsidRPr="00F71A66">
              <w:rPr>
                <w:rFonts w:ascii="Arial" w:hAnsi="Arial" w:cs="Arial"/>
                <w:b/>
                <w:bCs/>
                <w:sz w:val="22"/>
                <w:szCs w:val="22"/>
              </w:rPr>
              <w:t>Odborným periodikem (časopisem) nejsou:</w:t>
            </w:r>
          </w:p>
          <w:p w:rsidR="00F67208" w:rsidRPr="00F71A66" w:rsidRDefault="00F67208" w:rsidP="00544185">
            <w:pPr>
              <w:numPr>
                <w:ilvl w:val="0"/>
                <w:numId w:val="17"/>
              </w:numPr>
              <w:spacing w:after="0"/>
              <w:ind w:left="34" w:right="34" w:firstLine="0"/>
              <w:rPr>
                <w:rFonts w:ascii="Arial" w:hAnsi="Arial" w:cs="Arial"/>
                <w:bCs/>
                <w:sz w:val="22"/>
                <w:szCs w:val="22"/>
              </w:rPr>
            </w:pPr>
            <w:r w:rsidRPr="00F71A66">
              <w:rPr>
                <w:rFonts w:ascii="Arial" w:hAnsi="Arial" w:cs="Arial"/>
                <w:bCs/>
                <w:sz w:val="22"/>
                <w:szCs w:val="22"/>
              </w:rPr>
              <w:t>periodika, která nemají ISSN, případně ani e-ISSN;</w:t>
            </w:r>
          </w:p>
          <w:p w:rsidR="00F67208" w:rsidRPr="00F71A66" w:rsidRDefault="00F67208" w:rsidP="00544185">
            <w:pPr>
              <w:numPr>
                <w:ilvl w:val="0"/>
                <w:numId w:val="17"/>
              </w:numPr>
              <w:spacing w:after="0"/>
              <w:ind w:left="34" w:right="34" w:firstLine="0"/>
              <w:rPr>
                <w:rFonts w:ascii="Arial" w:hAnsi="Arial" w:cs="Arial"/>
                <w:bCs/>
                <w:sz w:val="22"/>
                <w:szCs w:val="22"/>
              </w:rPr>
            </w:pPr>
            <w:r w:rsidRPr="00F71A66">
              <w:rPr>
                <w:rFonts w:ascii="Arial" w:hAnsi="Arial" w:cs="Arial"/>
                <w:bCs/>
                <w:sz w:val="22"/>
                <w:szCs w:val="22"/>
              </w:rPr>
              <w:t xml:space="preserve">periodika, nebo mimořádná periodika vydávaná s ISSN a též souběžně i s ISBN v knižní podobě, (tyto případy se často vyskytují u konferenčních příspěvků, které jsou evidovány v databázích </w:t>
            </w:r>
            <w:proofErr w:type="spellStart"/>
            <w:r w:rsidRPr="00F71A66">
              <w:rPr>
                <w:rFonts w:ascii="Arial" w:hAnsi="Arial" w:cs="Arial"/>
                <w:bCs/>
                <w:sz w:val="22"/>
                <w:szCs w:val="22"/>
              </w:rPr>
              <w:t>WoS</w:t>
            </w:r>
            <w:proofErr w:type="spellEnd"/>
            <w:r w:rsidRPr="00F71A66">
              <w:rPr>
                <w:rFonts w:ascii="Arial" w:hAnsi="Arial" w:cs="Arial"/>
                <w:bCs/>
                <w:sz w:val="22"/>
                <w:szCs w:val="22"/>
              </w:rPr>
              <w:t xml:space="preserve"> a SCOPUS. Výsledky publikované v tomto typu zdroje patří do výsledků druhu D);</w:t>
            </w:r>
          </w:p>
          <w:p w:rsidR="00F67208" w:rsidRPr="00F71A66" w:rsidRDefault="00F67208" w:rsidP="00544185">
            <w:pPr>
              <w:numPr>
                <w:ilvl w:val="0"/>
                <w:numId w:val="17"/>
              </w:numPr>
              <w:spacing w:after="0"/>
              <w:ind w:left="34" w:right="34" w:firstLine="0"/>
              <w:rPr>
                <w:rFonts w:ascii="Arial" w:hAnsi="Arial" w:cs="Arial"/>
                <w:bCs/>
                <w:sz w:val="22"/>
                <w:szCs w:val="22"/>
              </w:rPr>
            </w:pPr>
            <w:r w:rsidRPr="00F71A66">
              <w:rPr>
                <w:rFonts w:ascii="Arial" w:hAnsi="Arial" w:cs="Arial"/>
                <w:bCs/>
                <w:sz w:val="22"/>
                <w:szCs w:val="22"/>
              </w:rPr>
              <w:t>periodika, u kterých neprobíhá nebo není zveřejněn způsob recenzního řízení příspěvků;</w:t>
            </w:r>
          </w:p>
          <w:p w:rsidR="00F67208" w:rsidRPr="00F71A66" w:rsidRDefault="00F67208" w:rsidP="00544185">
            <w:pPr>
              <w:numPr>
                <w:ilvl w:val="0"/>
                <w:numId w:val="17"/>
              </w:numPr>
              <w:spacing w:after="0"/>
              <w:ind w:left="34" w:right="34" w:firstLine="0"/>
              <w:rPr>
                <w:rFonts w:ascii="Arial" w:hAnsi="Arial" w:cs="Arial"/>
                <w:bCs/>
                <w:sz w:val="22"/>
                <w:szCs w:val="22"/>
              </w:rPr>
            </w:pPr>
            <w:r w:rsidRPr="00F71A66">
              <w:rPr>
                <w:rFonts w:ascii="Arial" w:hAnsi="Arial" w:cs="Arial"/>
                <w:bCs/>
                <w:sz w:val="22"/>
                <w:szCs w:val="22"/>
              </w:rPr>
              <w:t>periodika charakteru denního nebo novinového tisku, tj. běžný denní tisk, tematické „populárně - odborné“ přílohy k dennímu tisku, týdeníky, odborně zaměřené noviny (např. Zdravotnické noviny, Hospodářské noviny, Učitelské noviny apod.);</w:t>
            </w:r>
          </w:p>
          <w:p w:rsidR="00F67208" w:rsidRPr="00F71A66" w:rsidRDefault="00F67208" w:rsidP="00544185">
            <w:pPr>
              <w:numPr>
                <w:ilvl w:val="0"/>
                <w:numId w:val="17"/>
              </w:numPr>
              <w:spacing w:after="0"/>
              <w:ind w:left="34" w:right="34" w:firstLine="0"/>
              <w:rPr>
                <w:rFonts w:ascii="Arial" w:hAnsi="Arial" w:cs="Arial"/>
                <w:bCs/>
                <w:sz w:val="22"/>
                <w:szCs w:val="22"/>
              </w:rPr>
            </w:pPr>
            <w:r w:rsidRPr="00F71A66">
              <w:rPr>
                <w:rFonts w:ascii="Arial" w:hAnsi="Arial" w:cs="Arial"/>
                <w:bCs/>
                <w:sz w:val="22"/>
                <w:szCs w:val="22"/>
              </w:rPr>
              <w:t>populárně naučná periodika určená pro laickou veřejnost, vydávané komerčními nakladateli, veřejnými a jinými institucemi;</w:t>
            </w:r>
          </w:p>
          <w:p w:rsidR="00F67208" w:rsidRPr="00F71A66" w:rsidRDefault="00F67208" w:rsidP="00544185">
            <w:pPr>
              <w:numPr>
                <w:ilvl w:val="0"/>
                <w:numId w:val="17"/>
              </w:numPr>
              <w:spacing w:after="0"/>
              <w:ind w:left="34" w:right="34" w:firstLine="0"/>
              <w:rPr>
                <w:rFonts w:ascii="Arial" w:hAnsi="Arial" w:cs="Arial"/>
                <w:bCs/>
                <w:sz w:val="22"/>
                <w:szCs w:val="22"/>
              </w:rPr>
            </w:pPr>
            <w:r w:rsidRPr="00F71A66">
              <w:rPr>
                <w:rFonts w:ascii="Arial" w:hAnsi="Arial" w:cs="Arial"/>
                <w:bCs/>
                <w:sz w:val="22"/>
                <w:szCs w:val="22"/>
              </w:rPr>
              <w:t>popularizující odborná periodika, určen</w:t>
            </w:r>
            <w:r w:rsidR="00124F7F" w:rsidRPr="00F71A66">
              <w:rPr>
                <w:rFonts w:ascii="Arial" w:hAnsi="Arial" w:cs="Arial"/>
                <w:bCs/>
                <w:sz w:val="22"/>
                <w:szCs w:val="22"/>
              </w:rPr>
              <w:t>á</w:t>
            </w:r>
            <w:r w:rsidRPr="00F71A66">
              <w:rPr>
                <w:rFonts w:ascii="Arial" w:hAnsi="Arial" w:cs="Arial"/>
                <w:bCs/>
                <w:sz w:val="22"/>
                <w:szCs w:val="22"/>
              </w:rPr>
              <w:t xml:space="preserve"> pro širší odbornou veřejnost, např. vydávan</w:t>
            </w:r>
            <w:r w:rsidR="00124F7F" w:rsidRPr="00F71A66">
              <w:rPr>
                <w:rFonts w:ascii="Arial" w:hAnsi="Arial" w:cs="Arial"/>
                <w:bCs/>
                <w:sz w:val="22"/>
                <w:szCs w:val="22"/>
              </w:rPr>
              <w:t>á</w:t>
            </w:r>
            <w:r w:rsidRPr="00F71A66">
              <w:rPr>
                <w:rFonts w:ascii="Arial" w:hAnsi="Arial" w:cs="Arial"/>
                <w:bCs/>
                <w:sz w:val="22"/>
                <w:szCs w:val="22"/>
              </w:rPr>
              <w:t xml:space="preserve"> odbornými společnostmi, vědeckými institucemi apod. za účelem propagace a popularizace vědy;</w:t>
            </w:r>
          </w:p>
          <w:p w:rsidR="00F67208" w:rsidRPr="00F71A66" w:rsidRDefault="00F67208" w:rsidP="00544185">
            <w:pPr>
              <w:numPr>
                <w:ilvl w:val="0"/>
                <w:numId w:val="17"/>
              </w:numPr>
              <w:spacing w:after="0"/>
              <w:ind w:left="34" w:right="34" w:firstLine="0"/>
              <w:rPr>
                <w:rFonts w:ascii="Arial" w:hAnsi="Arial" w:cs="Arial"/>
                <w:bCs/>
                <w:sz w:val="22"/>
                <w:szCs w:val="22"/>
              </w:rPr>
            </w:pPr>
            <w:r w:rsidRPr="00F71A66">
              <w:rPr>
                <w:rFonts w:ascii="Arial" w:hAnsi="Arial" w:cs="Arial"/>
                <w:bCs/>
                <w:sz w:val="22"/>
                <w:szCs w:val="22"/>
              </w:rPr>
              <w:lastRenderedPageBreak/>
              <w:t>periodika odborů, politických stran, spolků apod.;</w:t>
            </w:r>
          </w:p>
          <w:p w:rsidR="00F67208" w:rsidRPr="00F71A66" w:rsidRDefault="00F67208" w:rsidP="00544185">
            <w:pPr>
              <w:numPr>
                <w:ilvl w:val="0"/>
                <w:numId w:val="17"/>
              </w:numPr>
              <w:spacing w:after="0"/>
              <w:ind w:left="34" w:right="34" w:firstLine="0"/>
              <w:rPr>
                <w:rFonts w:ascii="Arial" w:hAnsi="Arial" w:cs="Arial"/>
                <w:bCs/>
                <w:sz w:val="22"/>
                <w:szCs w:val="22"/>
              </w:rPr>
            </w:pPr>
            <w:r w:rsidRPr="00F71A66">
              <w:rPr>
                <w:rFonts w:ascii="Arial" w:hAnsi="Arial" w:cs="Arial"/>
                <w:bCs/>
                <w:sz w:val="22"/>
                <w:szCs w:val="22"/>
              </w:rPr>
              <w:t>podniková a pojišťovací periodika;</w:t>
            </w:r>
          </w:p>
          <w:p w:rsidR="0098015E" w:rsidRPr="00F71A66" w:rsidRDefault="00F67208" w:rsidP="0098015E">
            <w:pPr>
              <w:numPr>
                <w:ilvl w:val="0"/>
                <w:numId w:val="17"/>
              </w:numPr>
              <w:spacing w:after="0"/>
              <w:ind w:left="34" w:right="34" w:firstLine="0"/>
              <w:rPr>
                <w:rFonts w:ascii="Arial" w:hAnsi="Arial" w:cs="Arial"/>
                <w:bCs/>
                <w:sz w:val="22"/>
                <w:szCs w:val="22"/>
              </w:rPr>
            </w:pPr>
            <w:r w:rsidRPr="00F71A66">
              <w:rPr>
                <w:rFonts w:ascii="Arial" w:hAnsi="Arial" w:cs="Arial"/>
                <w:bCs/>
                <w:sz w:val="22"/>
                <w:szCs w:val="22"/>
              </w:rPr>
              <w:t>tiskopisy a zpravodaje;</w:t>
            </w:r>
          </w:p>
          <w:p w:rsidR="00F67208" w:rsidRPr="00F71A66" w:rsidRDefault="00F67208" w:rsidP="0098015E">
            <w:pPr>
              <w:numPr>
                <w:ilvl w:val="0"/>
                <w:numId w:val="17"/>
              </w:numPr>
              <w:spacing w:after="0"/>
              <w:ind w:left="34" w:right="34" w:firstLine="0"/>
              <w:rPr>
                <w:rFonts w:ascii="Arial" w:hAnsi="Arial" w:cs="Arial"/>
                <w:bCs/>
                <w:sz w:val="22"/>
                <w:szCs w:val="22"/>
              </w:rPr>
            </w:pPr>
            <w:r w:rsidRPr="00F71A66">
              <w:rPr>
                <w:rFonts w:ascii="Arial" w:hAnsi="Arial" w:cs="Arial"/>
                <w:bCs/>
                <w:sz w:val="22"/>
                <w:szCs w:val="22"/>
              </w:rPr>
              <w:t>zvláštní čísla časopisů, ve</w:t>
            </w:r>
            <w:r w:rsidR="00F71A66">
              <w:rPr>
                <w:rFonts w:ascii="Arial" w:hAnsi="Arial" w:cs="Arial"/>
                <w:bCs/>
                <w:sz w:val="22"/>
                <w:szCs w:val="22"/>
              </w:rPr>
              <w:t> </w:t>
            </w:r>
            <w:r w:rsidRPr="00F71A66">
              <w:rPr>
                <w:rFonts w:ascii="Arial" w:hAnsi="Arial" w:cs="Arial"/>
                <w:bCs/>
                <w:sz w:val="22"/>
                <w:szCs w:val="22"/>
              </w:rPr>
              <w:t xml:space="preserve">kterých jsou uveřejněny texty konferenčních příspěvků. </w:t>
            </w:r>
          </w:p>
          <w:p w:rsidR="00F67208" w:rsidRPr="00F71A66" w:rsidRDefault="00F67208" w:rsidP="00544185">
            <w:pPr>
              <w:spacing w:before="120"/>
              <w:ind w:left="34" w:right="34" w:firstLine="0"/>
              <w:rPr>
                <w:rFonts w:ascii="Arial" w:hAnsi="Arial" w:cs="Arial"/>
                <w:b/>
                <w:bCs/>
                <w:sz w:val="22"/>
                <w:szCs w:val="22"/>
              </w:rPr>
            </w:pPr>
            <w:r w:rsidRPr="00F71A66">
              <w:rPr>
                <w:rFonts w:ascii="Arial" w:hAnsi="Arial" w:cs="Arial"/>
                <w:b/>
                <w:bCs/>
                <w:sz w:val="22"/>
                <w:szCs w:val="22"/>
              </w:rPr>
              <w:t xml:space="preserve">Recenzovaným odborným článkem </w:t>
            </w:r>
            <w:r w:rsidRPr="00F71A66">
              <w:rPr>
                <w:rFonts w:ascii="Arial" w:hAnsi="Arial" w:cs="Arial"/>
                <w:b/>
                <w:sz w:val="22"/>
                <w:szCs w:val="22"/>
              </w:rPr>
              <w:t>nejsou</w:t>
            </w:r>
            <w:r w:rsidRPr="00F71A66">
              <w:rPr>
                <w:rFonts w:ascii="Arial" w:hAnsi="Arial" w:cs="Arial"/>
                <w:b/>
                <w:bCs/>
                <w:sz w:val="22"/>
                <w:szCs w:val="22"/>
              </w:rPr>
              <w:t>:</w:t>
            </w:r>
          </w:p>
          <w:p w:rsidR="00F67208" w:rsidRPr="00F71A66" w:rsidRDefault="00F67208" w:rsidP="00544185">
            <w:pPr>
              <w:numPr>
                <w:ilvl w:val="0"/>
                <w:numId w:val="21"/>
              </w:numPr>
              <w:spacing w:after="0"/>
              <w:ind w:left="34" w:right="34" w:firstLine="0"/>
              <w:rPr>
                <w:rFonts w:ascii="Arial" w:hAnsi="Arial" w:cs="Arial"/>
                <w:sz w:val="22"/>
                <w:szCs w:val="22"/>
              </w:rPr>
            </w:pPr>
            <w:r w:rsidRPr="00F71A66">
              <w:rPr>
                <w:rFonts w:ascii="Arial" w:hAnsi="Arial" w:cs="Arial"/>
                <w:sz w:val="22"/>
                <w:szCs w:val="22"/>
              </w:rPr>
              <w:t>reprinty, abstrakta, rozšířená abstrakta (např. na konferenci) apod., byť publikovaná v odborném periodiku, články informativního nebo popularizačního charakteru o výsledcích výzkumu;</w:t>
            </w:r>
          </w:p>
          <w:p w:rsidR="00F67208" w:rsidRPr="00F71A66" w:rsidRDefault="00F67208" w:rsidP="00544185">
            <w:pPr>
              <w:numPr>
                <w:ilvl w:val="0"/>
                <w:numId w:val="21"/>
              </w:numPr>
              <w:spacing w:after="0"/>
              <w:ind w:left="34" w:right="34" w:firstLine="0"/>
              <w:rPr>
                <w:rFonts w:ascii="Arial" w:hAnsi="Arial" w:cs="Arial"/>
                <w:sz w:val="22"/>
                <w:szCs w:val="22"/>
              </w:rPr>
            </w:pPr>
            <w:r w:rsidRPr="00F71A66">
              <w:rPr>
                <w:rFonts w:ascii="Arial" w:hAnsi="Arial" w:cs="Arial"/>
                <w:sz w:val="22"/>
                <w:szCs w:val="22"/>
              </w:rPr>
              <w:t>ediční materiály</w:t>
            </w:r>
            <w:r w:rsidR="00124F7F" w:rsidRPr="00F71A66">
              <w:rPr>
                <w:rFonts w:ascii="Arial" w:hAnsi="Arial" w:cs="Arial"/>
                <w:sz w:val="22"/>
                <w:szCs w:val="22"/>
              </w:rPr>
              <w:t xml:space="preserve"> a</w:t>
            </w:r>
            <w:r w:rsidR="0098015E" w:rsidRPr="00F71A66">
              <w:rPr>
                <w:rFonts w:ascii="Arial" w:hAnsi="Arial" w:cs="Arial"/>
                <w:sz w:val="22"/>
                <w:szCs w:val="22"/>
              </w:rPr>
              <w:t xml:space="preserve"> opravy;</w:t>
            </w:r>
          </w:p>
          <w:p w:rsidR="00F67208" w:rsidRPr="00F71A66" w:rsidRDefault="00F67208" w:rsidP="00544185">
            <w:pPr>
              <w:pStyle w:val="Odstavecseseznamem"/>
              <w:numPr>
                <w:ilvl w:val="0"/>
                <w:numId w:val="21"/>
              </w:numPr>
              <w:suppressAutoHyphens/>
              <w:snapToGrid w:val="0"/>
              <w:ind w:left="34" w:right="34" w:firstLine="0"/>
              <w:rPr>
                <w:rFonts w:ascii="Arial" w:hAnsi="Arial" w:cs="Arial"/>
              </w:rPr>
            </w:pPr>
            <w:r w:rsidRPr="00F71A66">
              <w:rPr>
                <w:rFonts w:ascii="Arial" w:hAnsi="Arial" w:cs="Arial"/>
              </w:rPr>
              <w:t>článek</w:t>
            </w:r>
            <w:r w:rsidRPr="00F71A66">
              <w:rPr>
                <w:rFonts w:ascii="Arial" w:eastAsia="Times New Roman" w:hAnsi="Arial" w:cs="Arial"/>
              </w:rPr>
              <w:t xml:space="preserve"> </w:t>
            </w:r>
            <w:r w:rsidRPr="00F71A66">
              <w:rPr>
                <w:rFonts w:ascii="Arial" w:hAnsi="Arial" w:cs="Arial"/>
              </w:rPr>
              <w:t>typu</w:t>
            </w:r>
            <w:r w:rsidRPr="00F71A66">
              <w:rPr>
                <w:rFonts w:ascii="Arial" w:eastAsia="Times New Roman" w:hAnsi="Arial" w:cs="Arial"/>
              </w:rPr>
              <w:t xml:space="preserve"> „</w:t>
            </w:r>
            <w:r w:rsidRPr="00F71A66">
              <w:rPr>
                <w:rFonts w:ascii="Arial" w:hAnsi="Arial" w:cs="Arial"/>
              </w:rPr>
              <w:t>preprint</w:t>
            </w:r>
            <w:r w:rsidRPr="00F71A66">
              <w:rPr>
                <w:rFonts w:ascii="Arial" w:eastAsia="Times New Roman" w:hAnsi="Arial" w:cs="Arial"/>
              </w:rPr>
              <w:t>“</w:t>
            </w:r>
            <w:r w:rsidRPr="00F71A66">
              <w:rPr>
                <w:rFonts w:ascii="Arial" w:hAnsi="Arial" w:cs="Arial"/>
              </w:rPr>
              <w:t>,</w:t>
            </w:r>
            <w:r w:rsidR="0098015E" w:rsidRPr="00F71A66">
              <w:rPr>
                <w:rFonts w:ascii="Arial" w:eastAsia="Times New Roman" w:hAnsi="Arial" w:cs="Arial"/>
              </w:rPr>
              <w:t xml:space="preserve"> </w:t>
            </w:r>
            <w:r w:rsidRPr="00F71A66">
              <w:rPr>
                <w:rFonts w:ascii="Arial" w:hAnsi="Arial" w:cs="Arial"/>
              </w:rPr>
              <w:t>tj.</w:t>
            </w:r>
            <w:r w:rsidRPr="00F71A66">
              <w:rPr>
                <w:rFonts w:ascii="Arial" w:eastAsia="Times New Roman" w:hAnsi="Arial" w:cs="Arial"/>
              </w:rPr>
              <w:t xml:space="preserve"> </w:t>
            </w:r>
            <w:r w:rsidRPr="00F71A66">
              <w:rPr>
                <w:rFonts w:ascii="Arial" w:hAnsi="Arial" w:cs="Arial"/>
              </w:rPr>
              <w:t>verze</w:t>
            </w:r>
            <w:r w:rsidRPr="00F71A66">
              <w:rPr>
                <w:rFonts w:ascii="Arial" w:eastAsia="Times New Roman" w:hAnsi="Arial" w:cs="Arial"/>
              </w:rPr>
              <w:t xml:space="preserve"> </w:t>
            </w:r>
            <w:r w:rsidRPr="00F71A66">
              <w:rPr>
                <w:rFonts w:ascii="Arial" w:hAnsi="Arial" w:cs="Arial"/>
              </w:rPr>
              <w:t>článku</w:t>
            </w:r>
            <w:r w:rsidRPr="00F71A66">
              <w:rPr>
                <w:rFonts w:ascii="Arial" w:eastAsia="Times New Roman" w:hAnsi="Arial" w:cs="Arial"/>
              </w:rPr>
              <w:t xml:space="preserve"> </w:t>
            </w:r>
            <w:r w:rsidRPr="00F71A66">
              <w:rPr>
                <w:rFonts w:ascii="Arial" w:hAnsi="Arial" w:cs="Arial"/>
              </w:rPr>
              <w:t>uveřejněná</w:t>
            </w:r>
            <w:r w:rsidRPr="00F71A66">
              <w:rPr>
                <w:rFonts w:ascii="Arial" w:eastAsia="Times New Roman" w:hAnsi="Arial" w:cs="Arial"/>
              </w:rPr>
              <w:t xml:space="preserve"> </w:t>
            </w:r>
            <w:r w:rsidRPr="00F71A66">
              <w:rPr>
                <w:rFonts w:ascii="Arial" w:hAnsi="Arial" w:cs="Arial"/>
              </w:rPr>
              <w:t>před</w:t>
            </w:r>
            <w:r w:rsidRPr="00F71A66">
              <w:rPr>
                <w:rFonts w:ascii="Arial" w:eastAsia="Times New Roman" w:hAnsi="Arial" w:cs="Arial"/>
              </w:rPr>
              <w:t xml:space="preserve"> </w:t>
            </w:r>
            <w:r w:rsidRPr="00F71A66">
              <w:rPr>
                <w:rFonts w:ascii="Arial" w:hAnsi="Arial" w:cs="Arial"/>
              </w:rPr>
              <w:t>recenzním</w:t>
            </w:r>
            <w:r w:rsidRPr="00F71A66">
              <w:rPr>
                <w:rFonts w:ascii="Arial" w:eastAsia="Times New Roman" w:hAnsi="Arial" w:cs="Arial"/>
              </w:rPr>
              <w:t xml:space="preserve"> </w:t>
            </w:r>
            <w:r w:rsidRPr="00F71A66">
              <w:rPr>
                <w:rFonts w:ascii="Arial" w:hAnsi="Arial" w:cs="Arial"/>
              </w:rPr>
              <w:t>řízením;</w:t>
            </w:r>
          </w:p>
          <w:p w:rsidR="00F67208" w:rsidRDefault="00F67208" w:rsidP="00732168">
            <w:pPr>
              <w:numPr>
                <w:ilvl w:val="0"/>
                <w:numId w:val="21"/>
              </w:numPr>
              <w:spacing w:after="0"/>
              <w:ind w:left="34" w:right="34" w:firstLine="0"/>
              <w:rPr>
                <w:rFonts w:ascii="Arial" w:hAnsi="Arial" w:cs="Arial"/>
                <w:sz w:val="22"/>
                <w:szCs w:val="22"/>
              </w:rPr>
            </w:pPr>
            <w:r w:rsidRPr="00F71A66">
              <w:rPr>
                <w:rFonts w:ascii="Arial" w:hAnsi="Arial" w:cs="Arial"/>
                <w:sz w:val="22"/>
                <w:szCs w:val="22"/>
              </w:rPr>
              <w:t xml:space="preserve">pro </w:t>
            </w:r>
            <w:proofErr w:type="spellStart"/>
            <w:r w:rsidR="003B2845" w:rsidRPr="00F71A66">
              <w:rPr>
                <w:rFonts w:ascii="Arial" w:hAnsi="Arial" w:cs="Arial"/>
                <w:b/>
                <w:sz w:val="22"/>
                <w:szCs w:val="22"/>
              </w:rPr>
              <w:t>J</w:t>
            </w:r>
            <w:r w:rsidR="004F477A" w:rsidRPr="00F71A66">
              <w:rPr>
                <w:rFonts w:ascii="Arial" w:hAnsi="Arial" w:cs="Arial"/>
                <w:b/>
                <w:sz w:val="22"/>
                <w:szCs w:val="22"/>
                <w:vertAlign w:val="subscript"/>
              </w:rPr>
              <w:t>ost</w:t>
            </w:r>
            <w:proofErr w:type="spellEnd"/>
            <w:r w:rsidR="003B2845" w:rsidRPr="00F71A66">
              <w:rPr>
                <w:rFonts w:ascii="Arial" w:hAnsi="Arial" w:cs="Arial"/>
                <w:b/>
                <w:sz w:val="22"/>
                <w:szCs w:val="22"/>
              </w:rPr>
              <w:t xml:space="preserve"> </w:t>
            </w:r>
            <w:r w:rsidRPr="00F71A66">
              <w:rPr>
                <w:rFonts w:ascii="Arial" w:hAnsi="Arial" w:cs="Arial"/>
                <w:sz w:val="22"/>
                <w:szCs w:val="22"/>
              </w:rPr>
              <w:t>články s nižším rozsahem než jsou 2 strany textu, přičemž platí, že do rozsahu stran se nezapočítávají fotografie, grafy, mapové přílohy, obrázky, tabulky a reklamy.</w:t>
            </w:r>
          </w:p>
          <w:p w:rsidR="00EC6533" w:rsidRPr="00F71A66" w:rsidRDefault="00EC6533" w:rsidP="00BA3833">
            <w:pPr>
              <w:ind w:right="34" w:firstLine="0"/>
              <w:rPr>
                <w:rFonts w:ascii="Arial" w:hAnsi="Arial" w:cs="Arial"/>
                <w:sz w:val="22"/>
                <w:szCs w:val="22"/>
              </w:rPr>
            </w:pPr>
          </w:p>
        </w:tc>
      </w:tr>
      <w:tr w:rsidR="00F67208" w:rsidRPr="00F71A66" w:rsidTr="00544185">
        <w:tc>
          <w:tcPr>
            <w:tcW w:w="1090" w:type="dxa"/>
            <w:tcBorders>
              <w:top w:val="double" w:sz="1" w:space="0" w:color="808080"/>
              <w:left w:val="double" w:sz="1" w:space="0" w:color="808080"/>
              <w:bottom w:val="double" w:sz="1" w:space="0" w:color="808080"/>
            </w:tcBorders>
            <w:vAlign w:val="center"/>
          </w:tcPr>
          <w:p w:rsidR="00F67208" w:rsidRPr="00F71A66" w:rsidRDefault="00F67208" w:rsidP="00544185">
            <w:pPr>
              <w:snapToGrid w:val="0"/>
              <w:spacing w:before="100" w:after="100"/>
              <w:ind w:firstLine="0"/>
              <w:jc w:val="center"/>
              <w:rPr>
                <w:rFonts w:ascii="Arial" w:hAnsi="Arial" w:cs="Arial"/>
                <w:b/>
                <w:bCs/>
                <w:sz w:val="22"/>
                <w:szCs w:val="22"/>
              </w:rPr>
            </w:pPr>
            <w:r w:rsidRPr="00F71A66">
              <w:rPr>
                <w:rFonts w:ascii="Arial" w:hAnsi="Arial" w:cs="Arial"/>
                <w:b/>
                <w:bCs/>
                <w:sz w:val="22"/>
                <w:szCs w:val="22"/>
              </w:rPr>
              <w:lastRenderedPageBreak/>
              <w:t>B</w:t>
            </w:r>
          </w:p>
        </w:tc>
        <w:tc>
          <w:tcPr>
            <w:tcW w:w="1559" w:type="dxa"/>
            <w:tcBorders>
              <w:top w:val="double" w:sz="1" w:space="0" w:color="808080"/>
              <w:left w:val="double" w:sz="1" w:space="0" w:color="808080"/>
              <w:bottom w:val="double" w:sz="1" w:space="0" w:color="808080"/>
            </w:tcBorders>
            <w:vAlign w:val="center"/>
          </w:tcPr>
          <w:p w:rsidR="00F67208" w:rsidRPr="00F71A66" w:rsidRDefault="00F67208" w:rsidP="00544185">
            <w:pPr>
              <w:snapToGrid w:val="0"/>
              <w:ind w:left="33" w:firstLine="0"/>
              <w:jc w:val="center"/>
              <w:rPr>
                <w:rFonts w:ascii="Arial" w:hAnsi="Arial" w:cs="Arial"/>
                <w:sz w:val="22"/>
                <w:szCs w:val="22"/>
              </w:rPr>
            </w:pPr>
            <w:r w:rsidRPr="00F71A66">
              <w:rPr>
                <w:rFonts w:ascii="Arial" w:hAnsi="Arial" w:cs="Arial"/>
                <w:sz w:val="22"/>
                <w:szCs w:val="22"/>
              </w:rPr>
              <w:t>odborná kniha</w:t>
            </w:r>
          </w:p>
        </w:tc>
        <w:tc>
          <w:tcPr>
            <w:tcW w:w="6948" w:type="dxa"/>
            <w:tcBorders>
              <w:top w:val="double" w:sz="1" w:space="0" w:color="808080"/>
              <w:left w:val="double" w:sz="1" w:space="0" w:color="808080"/>
              <w:bottom w:val="double" w:sz="1" w:space="0" w:color="808080"/>
              <w:right w:val="double" w:sz="1" w:space="0" w:color="808080"/>
            </w:tcBorders>
            <w:vAlign w:val="center"/>
          </w:tcPr>
          <w:p w:rsidR="00F67208" w:rsidRPr="00F71A66" w:rsidRDefault="00F67208" w:rsidP="00544185">
            <w:pPr>
              <w:keepNext/>
              <w:keepLines/>
              <w:snapToGrid w:val="0"/>
              <w:ind w:left="34" w:right="34" w:firstLine="0"/>
              <w:rPr>
                <w:rFonts w:ascii="Arial" w:hAnsi="Arial" w:cs="Arial"/>
                <w:b/>
                <w:sz w:val="22"/>
                <w:szCs w:val="22"/>
                <w:u w:val="single"/>
              </w:rPr>
            </w:pPr>
            <w:r w:rsidRPr="00F71A66">
              <w:rPr>
                <w:rFonts w:ascii="Arial" w:hAnsi="Arial" w:cs="Arial"/>
                <w:b/>
                <w:sz w:val="22"/>
                <w:szCs w:val="22"/>
                <w:u w:val="single"/>
              </w:rPr>
              <w:t>Definice:</w:t>
            </w:r>
          </w:p>
          <w:p w:rsidR="00F67208" w:rsidRPr="00F71A66" w:rsidRDefault="00F67208" w:rsidP="00544185">
            <w:pPr>
              <w:ind w:left="34" w:right="34" w:firstLine="0"/>
              <w:rPr>
                <w:rFonts w:ascii="Arial" w:hAnsi="Arial" w:cs="Arial"/>
                <w:sz w:val="22"/>
                <w:szCs w:val="22"/>
              </w:rPr>
            </w:pPr>
            <w:r w:rsidRPr="00F71A66">
              <w:rPr>
                <w:rFonts w:ascii="Arial" w:hAnsi="Arial" w:cs="Arial"/>
                <w:sz w:val="22"/>
                <w:szCs w:val="22"/>
              </w:rPr>
              <w:t xml:space="preserve">„Odborná kniha“ prezentuje původní výsledky výzkumu, </w:t>
            </w:r>
            <w:r w:rsidR="00DA0F2C" w:rsidRPr="00F71A66">
              <w:rPr>
                <w:rFonts w:ascii="Arial" w:hAnsi="Arial" w:cs="Arial"/>
                <w:sz w:val="22"/>
                <w:szCs w:val="22"/>
              </w:rPr>
              <w:t>kter</w:t>
            </w:r>
            <w:r w:rsidR="00DA0F2C">
              <w:rPr>
                <w:rFonts w:ascii="Arial" w:hAnsi="Arial" w:cs="Arial"/>
                <w:sz w:val="22"/>
                <w:szCs w:val="22"/>
              </w:rPr>
              <w:t>é</w:t>
            </w:r>
            <w:r w:rsidR="00DA0F2C" w:rsidRPr="00F71A66">
              <w:rPr>
                <w:rFonts w:ascii="Arial" w:hAnsi="Arial" w:cs="Arial"/>
                <w:sz w:val="22"/>
                <w:szCs w:val="22"/>
              </w:rPr>
              <w:t xml:space="preserve"> </w:t>
            </w:r>
            <w:r w:rsidRPr="00F71A66">
              <w:rPr>
                <w:rFonts w:ascii="Arial" w:hAnsi="Arial" w:cs="Arial"/>
                <w:sz w:val="22"/>
                <w:szCs w:val="22"/>
              </w:rPr>
              <w:t>byl</w:t>
            </w:r>
            <w:r w:rsidR="00DA0F2C">
              <w:rPr>
                <w:rFonts w:ascii="Arial" w:hAnsi="Arial" w:cs="Arial"/>
                <w:sz w:val="22"/>
                <w:szCs w:val="22"/>
              </w:rPr>
              <w:t>y</w:t>
            </w:r>
            <w:r w:rsidRPr="00F71A66">
              <w:rPr>
                <w:rFonts w:ascii="Arial" w:hAnsi="Arial" w:cs="Arial"/>
                <w:sz w:val="22"/>
                <w:szCs w:val="22"/>
              </w:rPr>
              <w:t xml:space="preserve"> uskutečněn</w:t>
            </w:r>
            <w:r w:rsidR="00DA0F2C">
              <w:rPr>
                <w:rFonts w:ascii="Arial" w:hAnsi="Arial" w:cs="Arial"/>
                <w:sz w:val="22"/>
                <w:szCs w:val="22"/>
              </w:rPr>
              <w:t>y</w:t>
            </w:r>
            <w:r w:rsidRPr="00F71A66">
              <w:rPr>
                <w:rFonts w:ascii="Arial" w:hAnsi="Arial" w:cs="Arial"/>
                <w:sz w:val="22"/>
                <w:szCs w:val="22"/>
              </w:rPr>
              <w:t xml:space="preserve"> autorem knihy nebo autorským týmem, jehož byl autor členem. Kniha je neperiodická odborná publikace o rozsahu alespoň 50 tištěných stran vlastního textu bez fotografických, obrazových, mapových apod. příloh vydaná tiskem nebo elektronicky a</w:t>
            </w:r>
            <w:r w:rsidR="00F71A66">
              <w:rPr>
                <w:rFonts w:ascii="Arial" w:hAnsi="Arial" w:cs="Arial"/>
                <w:sz w:val="22"/>
                <w:szCs w:val="22"/>
              </w:rPr>
              <w:t> </w:t>
            </w:r>
            <w:r w:rsidRPr="00F71A66">
              <w:rPr>
                <w:rFonts w:ascii="Arial" w:hAnsi="Arial" w:cs="Arial"/>
                <w:sz w:val="22"/>
                <w:szCs w:val="22"/>
              </w:rPr>
              <w:t>posouzená (recenzovaná) alespoň jedním obecně uznávaným odborníkem z příslušného oboru formou lektorského posudku (ne však z pracoviště autorů knihy). Týká se přesně vymezeného problému určitého vědního oboru, obsahuje formulaci identifikovatelné a vědecky uznávané metodologie (explicitně formulovaná metodologická východiska i v monografiích směřujících k aplikacím a / nebo formulace nové metodologie opírající se o</w:t>
            </w:r>
            <w:r w:rsidR="00F71A66">
              <w:rPr>
                <w:rFonts w:ascii="Arial" w:hAnsi="Arial" w:cs="Arial"/>
                <w:sz w:val="22"/>
                <w:szCs w:val="22"/>
              </w:rPr>
              <w:t> </w:t>
            </w:r>
            <w:r w:rsidRPr="00F71A66">
              <w:rPr>
                <w:rFonts w:ascii="Arial" w:hAnsi="Arial" w:cs="Arial"/>
                <w:sz w:val="22"/>
                <w:szCs w:val="22"/>
              </w:rPr>
              <w:t>dosavadní teoretická bádání v dané oblasti. Formálními atributy odborné knihy jsou odkazy na literaturu v textu, seznam použité literatury</w:t>
            </w:r>
            <w:r w:rsidR="00613313" w:rsidRPr="00F71A66">
              <w:rPr>
                <w:rFonts w:ascii="Arial" w:hAnsi="Arial" w:cs="Arial"/>
                <w:sz w:val="22"/>
                <w:szCs w:val="22"/>
              </w:rPr>
              <w:t xml:space="preserve"> </w:t>
            </w:r>
            <w:r w:rsidR="0098472C" w:rsidRPr="00F71A66">
              <w:rPr>
                <w:rFonts w:ascii="Arial" w:hAnsi="Arial" w:cs="Arial"/>
                <w:sz w:val="22"/>
                <w:szCs w:val="22"/>
              </w:rPr>
              <w:t>(</w:t>
            </w:r>
            <w:r w:rsidR="00613313" w:rsidRPr="00F71A66">
              <w:rPr>
                <w:rFonts w:ascii="Arial" w:hAnsi="Arial" w:cs="Arial"/>
                <w:sz w:val="22"/>
                <w:szCs w:val="22"/>
              </w:rPr>
              <w:t>eventuálně poznámkový aparát a bibliografie pramen</w:t>
            </w:r>
            <w:r w:rsidR="0098472C" w:rsidRPr="00F71A66">
              <w:rPr>
                <w:rFonts w:ascii="Arial" w:hAnsi="Arial" w:cs="Arial"/>
                <w:sz w:val="22"/>
                <w:szCs w:val="22"/>
              </w:rPr>
              <w:t>ů) a</w:t>
            </w:r>
            <w:r w:rsidR="00F71A66">
              <w:rPr>
                <w:rFonts w:ascii="Arial" w:hAnsi="Arial" w:cs="Arial"/>
                <w:sz w:val="22"/>
                <w:szCs w:val="22"/>
              </w:rPr>
              <w:t> </w:t>
            </w:r>
            <w:r w:rsidRPr="00F71A66">
              <w:rPr>
                <w:rFonts w:ascii="Arial" w:hAnsi="Arial" w:cs="Arial"/>
                <w:sz w:val="22"/>
                <w:szCs w:val="22"/>
              </w:rPr>
              <w:t xml:space="preserve">souhrn </w:t>
            </w:r>
            <w:r w:rsidR="0098015E" w:rsidRPr="00F71A66">
              <w:rPr>
                <w:rFonts w:ascii="Arial" w:hAnsi="Arial" w:cs="Arial"/>
                <w:sz w:val="22"/>
                <w:szCs w:val="22"/>
              </w:rPr>
              <w:t xml:space="preserve">v aspoň jednom světovém jazyce. </w:t>
            </w:r>
            <w:r w:rsidRPr="00F71A66">
              <w:rPr>
                <w:rFonts w:ascii="Arial" w:hAnsi="Arial" w:cs="Arial"/>
                <w:sz w:val="22"/>
                <w:szCs w:val="22"/>
              </w:rPr>
              <w:t>Kniha má přidělen kód ISBN nebo ISMN. Celou knihu vytváří jednotný autorský kolektiv (bez ohledu na to, jaký mají jednotliví členové autorského kolektivu na obsahu podíl), a to i v případě, kdy mají jednotlivé kapitoly knihy samostatné autorství. Odbornou knihou je např. monografie, vědecky zpracovaná encyklopedie a lexikon, kritická edice pramenů, kritická edice uměleckých (hudebních, výtvarných apod.) materiálů doprovázená studií,</w:t>
            </w:r>
            <w:r w:rsidR="0098472C" w:rsidRPr="00F71A66">
              <w:rPr>
                <w:rFonts w:ascii="Arial" w:hAnsi="Arial" w:cs="Arial"/>
                <w:sz w:val="22"/>
                <w:szCs w:val="22"/>
              </w:rPr>
              <w:t xml:space="preserve"> </w:t>
            </w:r>
            <w:r w:rsidR="0098472C" w:rsidRPr="00F71A66">
              <w:rPr>
                <w:rFonts w:ascii="Arial" w:hAnsi="Arial" w:cs="Arial"/>
                <w:bCs/>
                <w:sz w:val="22"/>
                <w:szCs w:val="22"/>
              </w:rPr>
              <w:t>publikované diplomové, doktorské, habilitační a disertační práce</w:t>
            </w:r>
            <w:r w:rsidR="003B2845" w:rsidRPr="00F71A66">
              <w:rPr>
                <w:rFonts w:ascii="Arial" w:hAnsi="Arial" w:cs="Arial"/>
                <w:bCs/>
                <w:sz w:val="22"/>
                <w:szCs w:val="22"/>
              </w:rPr>
              <w:t xml:space="preserve"> </w:t>
            </w:r>
            <w:r w:rsidR="003B2845" w:rsidRPr="00F71A66">
              <w:rPr>
                <w:rFonts w:ascii="Arial" w:hAnsi="Arial" w:cs="Arial"/>
                <w:sz w:val="22"/>
                <w:szCs w:val="22"/>
              </w:rPr>
              <w:t>splňující parametry odborné knihy</w:t>
            </w:r>
            <w:r w:rsidR="0098472C" w:rsidRPr="00F71A66">
              <w:rPr>
                <w:rFonts w:ascii="Arial" w:hAnsi="Arial" w:cs="Arial"/>
                <w:bCs/>
                <w:sz w:val="22"/>
                <w:szCs w:val="22"/>
              </w:rPr>
              <w:t xml:space="preserve">, </w:t>
            </w:r>
            <w:r w:rsidR="003B2845" w:rsidRPr="00F71A66">
              <w:rPr>
                <w:rFonts w:ascii="Arial" w:hAnsi="Arial" w:cs="Arial"/>
                <w:bCs/>
                <w:sz w:val="22"/>
                <w:szCs w:val="22"/>
              </w:rPr>
              <w:t>které nejsou založeny</w:t>
            </w:r>
            <w:r w:rsidR="0098472C" w:rsidRPr="00F71A66">
              <w:rPr>
                <w:rFonts w:ascii="Arial" w:hAnsi="Arial" w:cs="Arial"/>
                <w:bCs/>
                <w:sz w:val="22"/>
                <w:szCs w:val="22"/>
              </w:rPr>
              <w:t xml:space="preserve"> na primárních pracích druhu </w:t>
            </w:r>
            <w:proofErr w:type="spellStart"/>
            <w:r w:rsidR="0098472C" w:rsidRPr="00F71A66">
              <w:rPr>
                <w:rFonts w:ascii="Arial" w:hAnsi="Arial" w:cs="Arial"/>
                <w:bCs/>
                <w:sz w:val="22"/>
                <w:szCs w:val="22"/>
              </w:rPr>
              <w:t>J</w:t>
            </w:r>
            <w:r w:rsidR="00445A8D" w:rsidRPr="00F71A66">
              <w:rPr>
                <w:rFonts w:ascii="Arial" w:hAnsi="Arial" w:cs="Arial"/>
                <w:bCs/>
                <w:sz w:val="22"/>
                <w:szCs w:val="22"/>
                <w:vertAlign w:val="subscript"/>
              </w:rPr>
              <w:t>imp</w:t>
            </w:r>
            <w:proofErr w:type="spellEnd"/>
            <w:r w:rsidR="00732168" w:rsidRPr="00F71A66">
              <w:rPr>
                <w:rFonts w:ascii="Arial" w:hAnsi="Arial" w:cs="Arial"/>
                <w:sz w:val="22"/>
                <w:szCs w:val="22"/>
              </w:rPr>
              <w:t xml:space="preserve">, </w:t>
            </w:r>
            <w:r w:rsidRPr="00F71A66">
              <w:rPr>
                <w:rFonts w:ascii="Arial" w:hAnsi="Arial" w:cs="Arial"/>
                <w:sz w:val="22"/>
                <w:szCs w:val="22"/>
              </w:rPr>
              <w:t>kritický komentovaný překlad náročných filosofických,</w:t>
            </w:r>
            <w:r w:rsidR="0098015E" w:rsidRPr="00F71A66">
              <w:rPr>
                <w:rFonts w:ascii="Arial" w:hAnsi="Arial" w:cs="Arial"/>
                <w:sz w:val="22"/>
                <w:szCs w:val="22"/>
              </w:rPr>
              <w:t xml:space="preserve"> </w:t>
            </w:r>
            <w:r w:rsidRPr="00F71A66">
              <w:rPr>
                <w:rFonts w:ascii="Arial" w:hAnsi="Arial" w:cs="Arial"/>
                <w:sz w:val="22"/>
                <w:szCs w:val="22"/>
              </w:rPr>
              <w:t xml:space="preserve">historických či filologických </w:t>
            </w:r>
            <w:r w:rsidR="00732168" w:rsidRPr="00F71A66">
              <w:rPr>
                <w:rFonts w:ascii="Arial" w:hAnsi="Arial" w:cs="Arial"/>
                <w:sz w:val="22"/>
                <w:szCs w:val="22"/>
              </w:rPr>
              <w:t xml:space="preserve">a obdobných </w:t>
            </w:r>
            <w:r w:rsidRPr="00F71A66">
              <w:rPr>
                <w:rFonts w:ascii="Arial" w:hAnsi="Arial" w:cs="Arial"/>
                <w:sz w:val="22"/>
                <w:szCs w:val="22"/>
              </w:rPr>
              <w:t>textů, vědecky koncipovaný jazykový slovník a odborný výkladový slovník, kritický katalog výstavy apod., pokud splňují uvedená formální kritéria.</w:t>
            </w:r>
          </w:p>
          <w:p w:rsidR="00F67208" w:rsidRPr="00F71A66" w:rsidRDefault="00F67208" w:rsidP="00544185">
            <w:pPr>
              <w:pStyle w:val="Textvbloku"/>
              <w:rPr>
                <w:rFonts w:ascii="Arial" w:hAnsi="Arial" w:cs="Arial"/>
              </w:rPr>
            </w:pPr>
            <w:r w:rsidRPr="00F71A66">
              <w:rPr>
                <w:rFonts w:ascii="Arial" w:hAnsi="Arial" w:cs="Arial"/>
              </w:rPr>
              <w:t xml:space="preserve">U vícesvazkové vědecké monografie je možné do RIV zařadit každý svazek, pokud každý jednotlivě splňuje požadovaná kritéria a byl vydán jako samostatná publikace s vlastním ISBN. Pokud je odborná kniha zařazena v </w:t>
            </w:r>
            <w:proofErr w:type="gramStart"/>
            <w:r w:rsidRPr="00F71A66">
              <w:rPr>
                <w:rFonts w:ascii="Arial" w:hAnsi="Arial" w:cs="Arial"/>
              </w:rPr>
              <w:t>RIV</w:t>
            </w:r>
            <w:proofErr w:type="gramEnd"/>
            <w:r w:rsidRPr="00F71A66">
              <w:rPr>
                <w:rFonts w:ascii="Arial" w:hAnsi="Arial" w:cs="Arial"/>
              </w:rPr>
              <w:t xml:space="preserve"> jako výsledek druhu B, nemohou být její kapitoly zařazeny jako výsledek druhu C v případě téhož předkladatele výsledku.</w:t>
            </w:r>
          </w:p>
          <w:p w:rsidR="00F67208" w:rsidRPr="00F71A66" w:rsidRDefault="00F67208" w:rsidP="00544185">
            <w:pPr>
              <w:spacing w:before="120"/>
              <w:ind w:left="34" w:right="34" w:firstLine="0"/>
              <w:rPr>
                <w:rFonts w:ascii="Arial" w:hAnsi="Arial" w:cs="Arial"/>
                <w:b/>
                <w:bCs/>
                <w:sz w:val="22"/>
                <w:szCs w:val="22"/>
              </w:rPr>
            </w:pPr>
            <w:r w:rsidRPr="00F71A66">
              <w:rPr>
                <w:rFonts w:ascii="Arial" w:hAnsi="Arial" w:cs="Arial"/>
                <w:b/>
                <w:sz w:val="22"/>
                <w:szCs w:val="22"/>
              </w:rPr>
              <w:lastRenderedPageBreak/>
              <w:t>Odbornou knihou nejsou</w:t>
            </w:r>
            <w:r w:rsidRPr="00F71A66">
              <w:rPr>
                <w:rFonts w:ascii="Arial" w:hAnsi="Arial" w:cs="Arial"/>
                <w:b/>
                <w:bCs/>
                <w:sz w:val="22"/>
                <w:szCs w:val="22"/>
              </w:rPr>
              <w:t>:</w:t>
            </w:r>
          </w:p>
          <w:p w:rsidR="00F67208" w:rsidRPr="00F71A66" w:rsidRDefault="00F67208" w:rsidP="00544185">
            <w:pPr>
              <w:numPr>
                <w:ilvl w:val="0"/>
                <w:numId w:val="22"/>
              </w:numPr>
              <w:spacing w:after="0"/>
              <w:ind w:left="34" w:right="34" w:firstLine="0"/>
              <w:rPr>
                <w:rFonts w:ascii="Arial" w:hAnsi="Arial" w:cs="Arial"/>
                <w:bCs/>
                <w:sz w:val="22"/>
                <w:szCs w:val="22"/>
              </w:rPr>
            </w:pPr>
            <w:r w:rsidRPr="00F71A66">
              <w:rPr>
                <w:rFonts w:ascii="Arial" w:hAnsi="Arial" w:cs="Arial"/>
                <w:bCs/>
                <w:sz w:val="22"/>
                <w:szCs w:val="22"/>
              </w:rPr>
              <w:t>knihy, které nemají ISBN, případně ani ISMN;</w:t>
            </w:r>
          </w:p>
          <w:p w:rsidR="00F67208" w:rsidRPr="00F71A66" w:rsidRDefault="00F67208" w:rsidP="00544185">
            <w:pPr>
              <w:pStyle w:val="Odstavecseseznamem"/>
              <w:numPr>
                <w:ilvl w:val="0"/>
                <w:numId w:val="22"/>
              </w:numPr>
              <w:suppressAutoHyphens/>
              <w:snapToGrid w:val="0"/>
              <w:ind w:left="34" w:right="34" w:firstLine="0"/>
              <w:rPr>
                <w:rFonts w:ascii="Arial" w:hAnsi="Arial" w:cs="Arial"/>
              </w:rPr>
            </w:pPr>
            <w:r w:rsidRPr="00F71A66">
              <w:rPr>
                <w:rFonts w:ascii="Arial" w:hAnsi="Arial" w:cs="Arial"/>
              </w:rPr>
              <w:t>učební</w:t>
            </w:r>
            <w:r w:rsidRPr="00F71A66">
              <w:rPr>
                <w:rFonts w:ascii="Arial" w:eastAsia="Times New Roman" w:hAnsi="Arial" w:cs="Arial"/>
              </w:rPr>
              <w:t xml:space="preserve"> </w:t>
            </w:r>
            <w:r w:rsidRPr="00F71A66">
              <w:rPr>
                <w:rFonts w:ascii="Arial" w:hAnsi="Arial" w:cs="Arial"/>
              </w:rPr>
              <w:t>texty</w:t>
            </w:r>
            <w:r w:rsidRPr="00F71A66">
              <w:rPr>
                <w:rFonts w:ascii="Arial" w:eastAsia="Times New Roman" w:hAnsi="Arial" w:cs="Arial"/>
              </w:rPr>
              <w:t xml:space="preserve"> </w:t>
            </w:r>
            <w:r w:rsidRPr="00F71A66">
              <w:rPr>
                <w:rFonts w:ascii="Arial" w:hAnsi="Arial" w:cs="Arial"/>
              </w:rPr>
              <w:t>(tj.</w:t>
            </w:r>
            <w:r w:rsidRPr="00F71A66">
              <w:rPr>
                <w:rFonts w:ascii="Arial" w:eastAsia="Times New Roman" w:hAnsi="Arial" w:cs="Arial"/>
              </w:rPr>
              <w:t xml:space="preserve"> </w:t>
            </w:r>
            <w:r w:rsidRPr="00F71A66">
              <w:rPr>
                <w:rFonts w:ascii="Arial" w:hAnsi="Arial" w:cs="Arial"/>
              </w:rPr>
              <w:t>učebnice,</w:t>
            </w:r>
            <w:r w:rsidRPr="00F71A66">
              <w:rPr>
                <w:rFonts w:ascii="Arial" w:eastAsia="Times New Roman" w:hAnsi="Arial" w:cs="Arial"/>
              </w:rPr>
              <w:t xml:space="preserve"> </w:t>
            </w:r>
            <w:r w:rsidRPr="00F71A66">
              <w:rPr>
                <w:rFonts w:ascii="Arial" w:hAnsi="Arial" w:cs="Arial"/>
              </w:rPr>
              <w:t>skripta)</w:t>
            </w:r>
            <w:r w:rsidR="00AA793F" w:rsidRPr="00F71A66">
              <w:rPr>
                <w:rFonts w:ascii="Arial" w:hAnsi="Arial" w:cs="Arial"/>
              </w:rPr>
              <w:t xml:space="preserve">, pokud nejsou výsledkem </w:t>
            </w:r>
            <w:r w:rsidR="00732168" w:rsidRPr="00F71A66">
              <w:rPr>
                <w:rFonts w:ascii="Arial" w:hAnsi="Arial" w:cs="Arial"/>
              </w:rPr>
              <w:t xml:space="preserve">původního </w:t>
            </w:r>
            <w:r w:rsidR="00AA793F" w:rsidRPr="00F71A66">
              <w:rPr>
                <w:rFonts w:ascii="Arial" w:hAnsi="Arial" w:cs="Arial"/>
              </w:rPr>
              <w:t>pedagogického výzkumu</w:t>
            </w:r>
            <w:r w:rsidRPr="00F71A66">
              <w:rPr>
                <w:rFonts w:ascii="Arial" w:hAnsi="Arial" w:cs="Arial"/>
              </w:rPr>
              <w:t>;</w:t>
            </w:r>
          </w:p>
          <w:p w:rsidR="00F67208" w:rsidRPr="00F71A66" w:rsidRDefault="00F67208" w:rsidP="00544185">
            <w:pPr>
              <w:pStyle w:val="Odstavecseseznamem"/>
              <w:numPr>
                <w:ilvl w:val="0"/>
                <w:numId w:val="22"/>
              </w:numPr>
              <w:suppressAutoHyphens/>
              <w:snapToGrid w:val="0"/>
              <w:ind w:left="34" w:right="34" w:firstLine="0"/>
              <w:rPr>
                <w:rFonts w:ascii="Arial" w:hAnsi="Arial" w:cs="Arial"/>
              </w:rPr>
            </w:pPr>
            <w:r w:rsidRPr="00F71A66">
              <w:rPr>
                <w:rFonts w:ascii="Arial" w:hAnsi="Arial" w:cs="Arial"/>
              </w:rPr>
              <w:t>odborné</w:t>
            </w:r>
            <w:r w:rsidRPr="00F71A66">
              <w:rPr>
                <w:rFonts w:ascii="Arial" w:eastAsia="Times New Roman" w:hAnsi="Arial" w:cs="Arial"/>
              </w:rPr>
              <w:t xml:space="preserve"> </w:t>
            </w:r>
            <w:r w:rsidRPr="00F71A66">
              <w:rPr>
                <w:rFonts w:ascii="Arial" w:hAnsi="Arial" w:cs="Arial"/>
              </w:rPr>
              <w:t>posudky</w:t>
            </w:r>
            <w:r w:rsidRPr="00F71A66">
              <w:rPr>
                <w:rFonts w:ascii="Arial" w:eastAsia="Times New Roman" w:hAnsi="Arial" w:cs="Arial"/>
              </w:rPr>
              <w:t xml:space="preserve"> </w:t>
            </w:r>
            <w:r w:rsidRPr="00F71A66">
              <w:rPr>
                <w:rFonts w:ascii="Arial" w:hAnsi="Arial" w:cs="Arial"/>
              </w:rPr>
              <w:t>a stanoviska,</w:t>
            </w:r>
            <w:r w:rsidRPr="00F71A66">
              <w:rPr>
                <w:rFonts w:ascii="Arial" w:eastAsia="Times New Roman" w:hAnsi="Arial" w:cs="Arial"/>
              </w:rPr>
              <w:t xml:space="preserve"> </w:t>
            </w:r>
            <w:r w:rsidRPr="00F71A66">
              <w:rPr>
                <w:rFonts w:ascii="Arial" w:hAnsi="Arial" w:cs="Arial"/>
              </w:rPr>
              <w:t>studie,</w:t>
            </w:r>
            <w:r w:rsidRPr="00F71A66">
              <w:rPr>
                <w:rFonts w:ascii="Arial" w:eastAsia="Times New Roman" w:hAnsi="Arial" w:cs="Arial"/>
              </w:rPr>
              <w:t xml:space="preserve"> </w:t>
            </w:r>
            <w:r w:rsidRPr="00F71A66">
              <w:rPr>
                <w:rFonts w:ascii="Arial" w:hAnsi="Arial" w:cs="Arial"/>
              </w:rPr>
              <w:t>překlady,</w:t>
            </w:r>
            <w:r w:rsidRPr="00F71A66">
              <w:rPr>
                <w:rFonts w:ascii="Arial" w:eastAsia="Times New Roman" w:hAnsi="Arial" w:cs="Arial"/>
              </w:rPr>
              <w:t xml:space="preserve"> </w:t>
            </w:r>
            <w:r w:rsidRPr="00F71A66">
              <w:rPr>
                <w:rFonts w:ascii="Arial" w:hAnsi="Arial" w:cs="Arial"/>
              </w:rPr>
              <w:t>příručky,</w:t>
            </w:r>
            <w:r w:rsidRPr="00F71A66">
              <w:rPr>
                <w:rFonts w:ascii="Arial" w:eastAsia="Times New Roman" w:hAnsi="Arial" w:cs="Arial"/>
              </w:rPr>
              <w:t xml:space="preserve"> </w:t>
            </w:r>
            <w:r w:rsidRPr="00F71A66">
              <w:rPr>
                <w:rFonts w:ascii="Arial" w:hAnsi="Arial" w:cs="Arial"/>
              </w:rPr>
              <w:t>informační a propagační</w:t>
            </w:r>
            <w:r w:rsidRPr="00F71A66">
              <w:rPr>
                <w:rFonts w:ascii="Arial" w:eastAsia="Times New Roman" w:hAnsi="Arial" w:cs="Arial"/>
              </w:rPr>
              <w:t xml:space="preserve"> </w:t>
            </w:r>
            <w:r w:rsidRPr="00F71A66">
              <w:rPr>
                <w:rFonts w:ascii="Arial" w:hAnsi="Arial" w:cs="Arial"/>
              </w:rPr>
              <w:t>publikace,</w:t>
            </w:r>
            <w:r w:rsidRPr="00F71A66">
              <w:rPr>
                <w:rFonts w:ascii="Arial" w:eastAsia="Times New Roman" w:hAnsi="Arial" w:cs="Arial"/>
              </w:rPr>
              <w:t xml:space="preserve"> </w:t>
            </w:r>
            <w:r w:rsidRPr="00F71A66">
              <w:rPr>
                <w:rFonts w:ascii="Arial" w:hAnsi="Arial" w:cs="Arial"/>
              </w:rPr>
              <w:t>ročenky (s výjimkou těch, které splňují požadavky na odbornou knihu),</w:t>
            </w:r>
            <w:r w:rsidRPr="00F71A66">
              <w:rPr>
                <w:rFonts w:ascii="Arial" w:eastAsia="Times New Roman" w:hAnsi="Arial" w:cs="Arial"/>
              </w:rPr>
              <w:t xml:space="preserve"> </w:t>
            </w:r>
            <w:r w:rsidRPr="00F71A66">
              <w:rPr>
                <w:rFonts w:ascii="Arial" w:hAnsi="Arial" w:cs="Arial"/>
              </w:rPr>
              <w:t>výroční</w:t>
            </w:r>
            <w:r w:rsidRPr="00F71A66">
              <w:rPr>
                <w:rFonts w:ascii="Arial" w:eastAsia="Times New Roman" w:hAnsi="Arial" w:cs="Arial"/>
              </w:rPr>
              <w:t xml:space="preserve"> </w:t>
            </w:r>
            <w:r w:rsidRPr="00F71A66">
              <w:rPr>
                <w:rFonts w:ascii="Arial" w:hAnsi="Arial" w:cs="Arial"/>
              </w:rPr>
              <w:t>nebo</w:t>
            </w:r>
            <w:r w:rsidRPr="00F71A66">
              <w:rPr>
                <w:rFonts w:ascii="Arial" w:eastAsia="Times New Roman" w:hAnsi="Arial" w:cs="Arial"/>
              </w:rPr>
              <w:t xml:space="preserve"> </w:t>
            </w:r>
            <w:r w:rsidRPr="00F71A66">
              <w:rPr>
                <w:rFonts w:ascii="Arial" w:hAnsi="Arial" w:cs="Arial"/>
              </w:rPr>
              <w:t>obdobné</w:t>
            </w:r>
            <w:r w:rsidRPr="00F71A66">
              <w:rPr>
                <w:rFonts w:ascii="Arial" w:eastAsia="Times New Roman" w:hAnsi="Arial" w:cs="Arial"/>
              </w:rPr>
              <w:t xml:space="preserve"> </w:t>
            </w:r>
            <w:r w:rsidRPr="00F71A66">
              <w:rPr>
                <w:rFonts w:ascii="Arial" w:hAnsi="Arial" w:cs="Arial"/>
              </w:rPr>
              <w:t>periodické</w:t>
            </w:r>
            <w:r w:rsidRPr="00F71A66">
              <w:rPr>
                <w:rFonts w:ascii="Arial" w:eastAsia="Times New Roman" w:hAnsi="Arial" w:cs="Arial"/>
              </w:rPr>
              <w:t xml:space="preserve"> </w:t>
            </w:r>
            <w:r w:rsidRPr="00F71A66">
              <w:rPr>
                <w:rFonts w:ascii="Arial" w:hAnsi="Arial" w:cs="Arial"/>
              </w:rPr>
              <w:t>zprávy;</w:t>
            </w:r>
          </w:p>
          <w:p w:rsidR="00F67208" w:rsidRPr="00F71A66" w:rsidRDefault="00F67208" w:rsidP="00544185">
            <w:pPr>
              <w:pStyle w:val="Odstavecseseznamem"/>
              <w:numPr>
                <w:ilvl w:val="0"/>
                <w:numId w:val="22"/>
              </w:numPr>
              <w:suppressAutoHyphens/>
              <w:snapToGrid w:val="0"/>
              <w:ind w:left="34" w:right="34" w:firstLine="0"/>
              <w:rPr>
                <w:rFonts w:ascii="Arial" w:hAnsi="Arial" w:cs="Arial"/>
              </w:rPr>
            </w:pPr>
            <w:r w:rsidRPr="00F71A66">
              <w:rPr>
                <w:rFonts w:ascii="Arial" w:hAnsi="Arial" w:cs="Arial"/>
              </w:rPr>
              <w:t>publikované</w:t>
            </w:r>
            <w:r w:rsidRPr="00F71A66">
              <w:rPr>
                <w:rFonts w:ascii="Arial" w:eastAsia="Times New Roman" w:hAnsi="Arial" w:cs="Arial"/>
              </w:rPr>
              <w:t xml:space="preserve"> </w:t>
            </w:r>
            <w:r w:rsidRPr="00F71A66">
              <w:rPr>
                <w:rFonts w:ascii="Arial" w:hAnsi="Arial" w:cs="Arial"/>
              </w:rPr>
              <w:t>diplomové,</w:t>
            </w:r>
            <w:r w:rsidRPr="00F71A66">
              <w:rPr>
                <w:rFonts w:ascii="Arial" w:eastAsia="Times New Roman" w:hAnsi="Arial" w:cs="Arial"/>
              </w:rPr>
              <w:t xml:space="preserve"> </w:t>
            </w:r>
            <w:r w:rsidRPr="00F71A66">
              <w:rPr>
                <w:rFonts w:ascii="Arial" w:hAnsi="Arial" w:cs="Arial"/>
              </w:rPr>
              <w:t>doktorské,</w:t>
            </w:r>
            <w:r w:rsidRPr="00F71A66">
              <w:rPr>
                <w:rFonts w:ascii="Arial" w:eastAsia="Times New Roman" w:hAnsi="Arial" w:cs="Arial"/>
              </w:rPr>
              <w:t xml:space="preserve"> </w:t>
            </w:r>
            <w:r w:rsidRPr="00F71A66">
              <w:rPr>
                <w:rFonts w:ascii="Arial" w:hAnsi="Arial" w:cs="Arial"/>
              </w:rPr>
              <w:t>habilitační</w:t>
            </w:r>
            <w:r w:rsidRPr="00F71A66">
              <w:rPr>
                <w:rFonts w:ascii="Arial" w:eastAsia="Times New Roman" w:hAnsi="Arial" w:cs="Arial"/>
              </w:rPr>
              <w:t xml:space="preserve"> </w:t>
            </w:r>
            <w:r w:rsidRPr="00F71A66">
              <w:rPr>
                <w:rFonts w:ascii="Arial" w:hAnsi="Arial" w:cs="Arial"/>
              </w:rPr>
              <w:t>a</w:t>
            </w:r>
            <w:r w:rsidRPr="00F71A66">
              <w:rPr>
                <w:rFonts w:ascii="Arial" w:eastAsia="Times New Roman" w:hAnsi="Arial" w:cs="Arial"/>
              </w:rPr>
              <w:t xml:space="preserve"> </w:t>
            </w:r>
            <w:r w:rsidRPr="00F71A66">
              <w:rPr>
                <w:rFonts w:ascii="Arial" w:hAnsi="Arial" w:cs="Arial"/>
              </w:rPr>
              <w:t>disertační</w:t>
            </w:r>
            <w:r w:rsidRPr="00F71A66">
              <w:rPr>
                <w:rFonts w:ascii="Arial" w:eastAsia="Times New Roman" w:hAnsi="Arial" w:cs="Arial"/>
              </w:rPr>
              <w:t xml:space="preserve"> </w:t>
            </w:r>
            <w:r w:rsidRPr="00F71A66">
              <w:rPr>
                <w:rFonts w:ascii="Arial" w:hAnsi="Arial" w:cs="Arial"/>
              </w:rPr>
              <w:t>práce,</w:t>
            </w:r>
            <w:r w:rsidRPr="00F71A66">
              <w:rPr>
                <w:rFonts w:ascii="Arial" w:eastAsia="Times New Roman" w:hAnsi="Arial" w:cs="Arial"/>
              </w:rPr>
              <w:t xml:space="preserve"> </w:t>
            </w:r>
            <w:r w:rsidRPr="00F71A66">
              <w:rPr>
                <w:rFonts w:ascii="Arial" w:hAnsi="Arial" w:cs="Arial"/>
              </w:rPr>
              <w:t>založené</w:t>
            </w:r>
            <w:r w:rsidRPr="00F71A66">
              <w:rPr>
                <w:rFonts w:ascii="Arial" w:eastAsia="Times New Roman" w:hAnsi="Arial" w:cs="Arial"/>
              </w:rPr>
              <w:t xml:space="preserve"> </w:t>
            </w:r>
            <w:r w:rsidRPr="00F71A66">
              <w:rPr>
                <w:rFonts w:ascii="Arial" w:hAnsi="Arial" w:cs="Arial"/>
              </w:rPr>
              <w:t>na</w:t>
            </w:r>
            <w:r w:rsidRPr="00F71A66">
              <w:rPr>
                <w:rFonts w:ascii="Arial" w:eastAsia="Times New Roman" w:hAnsi="Arial" w:cs="Arial"/>
              </w:rPr>
              <w:t xml:space="preserve"> </w:t>
            </w:r>
            <w:r w:rsidRPr="00F71A66">
              <w:rPr>
                <w:rFonts w:ascii="Arial" w:hAnsi="Arial" w:cs="Arial"/>
              </w:rPr>
              <w:t>primárních</w:t>
            </w:r>
            <w:r w:rsidRPr="00F71A66">
              <w:rPr>
                <w:rFonts w:ascii="Arial" w:eastAsia="Times New Roman" w:hAnsi="Arial" w:cs="Arial"/>
              </w:rPr>
              <w:t xml:space="preserve"> </w:t>
            </w:r>
            <w:r w:rsidRPr="00F71A66">
              <w:rPr>
                <w:rFonts w:ascii="Arial" w:hAnsi="Arial" w:cs="Arial"/>
              </w:rPr>
              <w:t>pracích</w:t>
            </w:r>
            <w:r w:rsidRPr="00F71A66">
              <w:rPr>
                <w:rFonts w:ascii="Arial" w:eastAsia="Times New Roman" w:hAnsi="Arial" w:cs="Arial"/>
              </w:rPr>
              <w:t xml:space="preserve"> </w:t>
            </w:r>
            <w:r w:rsidRPr="00F71A66">
              <w:rPr>
                <w:rFonts w:ascii="Arial" w:hAnsi="Arial" w:cs="Arial"/>
              </w:rPr>
              <w:t>druhu</w:t>
            </w:r>
            <w:r w:rsidRPr="00F71A66">
              <w:rPr>
                <w:rFonts w:ascii="Arial" w:eastAsia="Times New Roman" w:hAnsi="Arial" w:cs="Arial"/>
              </w:rPr>
              <w:t xml:space="preserve"> </w:t>
            </w:r>
            <w:proofErr w:type="spellStart"/>
            <w:r w:rsidRPr="00F71A66">
              <w:rPr>
                <w:rFonts w:ascii="Arial" w:hAnsi="Arial" w:cs="Arial"/>
              </w:rPr>
              <w:t>J</w:t>
            </w:r>
            <w:r w:rsidRPr="00F71A66">
              <w:rPr>
                <w:rFonts w:ascii="Arial" w:hAnsi="Arial" w:cs="Arial"/>
                <w:vertAlign w:val="subscript"/>
              </w:rPr>
              <w:t>imp</w:t>
            </w:r>
            <w:proofErr w:type="spellEnd"/>
            <w:r w:rsidRPr="00F71A66">
              <w:rPr>
                <w:rFonts w:ascii="Arial" w:hAnsi="Arial" w:cs="Arial"/>
              </w:rPr>
              <w:t>,</w:t>
            </w:r>
            <w:r w:rsidRPr="00F71A66">
              <w:rPr>
                <w:rFonts w:ascii="Arial" w:eastAsia="Times New Roman" w:hAnsi="Arial" w:cs="Arial"/>
              </w:rPr>
              <w:t xml:space="preserve"> </w:t>
            </w:r>
            <w:r w:rsidRPr="00F71A66">
              <w:rPr>
                <w:rFonts w:ascii="Arial" w:hAnsi="Arial" w:cs="Arial"/>
              </w:rPr>
              <w:t>opatřené</w:t>
            </w:r>
            <w:r w:rsidRPr="00F71A66">
              <w:rPr>
                <w:rFonts w:ascii="Arial" w:eastAsia="Times New Roman" w:hAnsi="Arial" w:cs="Arial"/>
              </w:rPr>
              <w:t xml:space="preserve"> </w:t>
            </w:r>
            <w:r w:rsidRPr="00F71A66">
              <w:rPr>
                <w:rFonts w:ascii="Arial" w:hAnsi="Arial" w:cs="Arial"/>
              </w:rPr>
              <w:t>komentářem</w:t>
            </w:r>
            <w:r w:rsidRPr="00F71A66">
              <w:rPr>
                <w:rFonts w:ascii="Arial" w:eastAsia="Times New Roman" w:hAnsi="Arial" w:cs="Arial"/>
              </w:rPr>
              <w:t xml:space="preserve"> </w:t>
            </w:r>
            <w:r w:rsidRPr="00F71A66">
              <w:rPr>
                <w:rFonts w:ascii="Arial" w:hAnsi="Arial" w:cs="Arial"/>
              </w:rPr>
              <w:t>a</w:t>
            </w:r>
            <w:r w:rsidRPr="00F71A66">
              <w:rPr>
                <w:rFonts w:ascii="Arial" w:eastAsia="Times New Roman" w:hAnsi="Arial" w:cs="Arial"/>
              </w:rPr>
              <w:t xml:space="preserve"> </w:t>
            </w:r>
            <w:r w:rsidRPr="00F71A66">
              <w:rPr>
                <w:rFonts w:ascii="Arial" w:hAnsi="Arial" w:cs="Arial"/>
              </w:rPr>
              <w:t>kódem</w:t>
            </w:r>
            <w:r w:rsidRPr="00F71A66">
              <w:rPr>
                <w:rFonts w:ascii="Arial" w:eastAsia="Times New Roman" w:hAnsi="Arial" w:cs="Arial"/>
              </w:rPr>
              <w:t xml:space="preserve"> </w:t>
            </w:r>
            <w:r w:rsidRPr="00F71A66">
              <w:rPr>
                <w:rFonts w:ascii="Arial" w:hAnsi="Arial" w:cs="Arial"/>
              </w:rPr>
              <w:t>ISBN;</w:t>
            </w:r>
          </w:p>
          <w:p w:rsidR="00F67208" w:rsidRPr="00F71A66" w:rsidRDefault="00F67208" w:rsidP="00544185">
            <w:pPr>
              <w:pStyle w:val="Odstavecseseznamem"/>
              <w:numPr>
                <w:ilvl w:val="0"/>
                <w:numId w:val="22"/>
              </w:numPr>
              <w:suppressAutoHyphens/>
              <w:snapToGrid w:val="0"/>
              <w:ind w:left="34" w:right="34" w:firstLine="0"/>
              <w:rPr>
                <w:rFonts w:ascii="Arial" w:hAnsi="Arial" w:cs="Arial"/>
              </w:rPr>
            </w:pPr>
            <w:r w:rsidRPr="00F71A66">
              <w:rPr>
                <w:rFonts w:ascii="Arial" w:hAnsi="Arial" w:cs="Arial"/>
              </w:rPr>
              <w:t>běžné</w:t>
            </w:r>
            <w:r w:rsidRPr="00F71A66">
              <w:rPr>
                <w:rFonts w:ascii="Arial" w:eastAsia="Times New Roman" w:hAnsi="Arial" w:cs="Arial"/>
              </w:rPr>
              <w:t xml:space="preserve"> </w:t>
            </w:r>
            <w:r w:rsidRPr="00F71A66">
              <w:rPr>
                <w:rFonts w:ascii="Arial" w:hAnsi="Arial" w:cs="Arial"/>
              </w:rPr>
              <w:t>jazykové</w:t>
            </w:r>
            <w:r w:rsidRPr="00F71A66">
              <w:rPr>
                <w:rFonts w:ascii="Arial" w:eastAsia="Times New Roman" w:hAnsi="Arial" w:cs="Arial"/>
              </w:rPr>
              <w:t xml:space="preserve"> </w:t>
            </w:r>
            <w:r w:rsidRPr="00F71A66">
              <w:rPr>
                <w:rFonts w:ascii="Arial" w:hAnsi="Arial" w:cs="Arial"/>
              </w:rPr>
              <w:t>slovníky;</w:t>
            </w:r>
          </w:p>
          <w:p w:rsidR="00F67208" w:rsidRPr="00F71A66" w:rsidRDefault="00F67208" w:rsidP="00544185">
            <w:pPr>
              <w:pStyle w:val="Odstavecseseznamem"/>
              <w:numPr>
                <w:ilvl w:val="0"/>
                <w:numId w:val="22"/>
              </w:numPr>
              <w:suppressAutoHyphens/>
              <w:snapToGrid w:val="0"/>
              <w:ind w:left="34" w:right="34" w:firstLine="0"/>
              <w:rPr>
                <w:rFonts w:ascii="Arial" w:hAnsi="Arial" w:cs="Arial"/>
              </w:rPr>
            </w:pPr>
            <w:r w:rsidRPr="00F71A66">
              <w:rPr>
                <w:rFonts w:ascii="Arial" w:hAnsi="Arial" w:cs="Arial"/>
              </w:rPr>
              <w:t>účelově</w:t>
            </w:r>
            <w:r w:rsidRPr="00F71A66">
              <w:rPr>
                <w:rFonts w:ascii="Arial" w:eastAsia="Times New Roman" w:hAnsi="Arial" w:cs="Arial"/>
              </w:rPr>
              <w:t xml:space="preserve"> </w:t>
            </w:r>
            <w:r w:rsidRPr="00F71A66">
              <w:rPr>
                <w:rFonts w:ascii="Arial" w:hAnsi="Arial" w:cs="Arial"/>
              </w:rPr>
              <w:t>vydané</w:t>
            </w:r>
            <w:r w:rsidRPr="00F71A66">
              <w:rPr>
                <w:rFonts w:ascii="Arial" w:eastAsia="Times New Roman" w:hAnsi="Arial" w:cs="Arial"/>
              </w:rPr>
              <w:t xml:space="preserve"> </w:t>
            </w:r>
            <w:r w:rsidRPr="00F71A66">
              <w:rPr>
                <w:rFonts w:ascii="Arial" w:hAnsi="Arial" w:cs="Arial"/>
              </w:rPr>
              <w:t>souhrny</w:t>
            </w:r>
            <w:r w:rsidRPr="00F71A66">
              <w:rPr>
                <w:rFonts w:ascii="Arial" w:eastAsia="Times New Roman" w:hAnsi="Arial" w:cs="Arial"/>
              </w:rPr>
              <w:t xml:space="preserve"> </w:t>
            </w:r>
            <w:r w:rsidRPr="00F71A66">
              <w:rPr>
                <w:rFonts w:ascii="Arial" w:hAnsi="Arial" w:cs="Arial"/>
              </w:rPr>
              <w:t>odborných</w:t>
            </w:r>
            <w:r w:rsidRPr="00F71A66">
              <w:rPr>
                <w:rFonts w:ascii="Arial" w:eastAsia="Times New Roman" w:hAnsi="Arial" w:cs="Arial"/>
              </w:rPr>
              <w:t xml:space="preserve"> </w:t>
            </w:r>
            <w:r w:rsidRPr="00F71A66">
              <w:rPr>
                <w:rFonts w:ascii="Arial" w:hAnsi="Arial" w:cs="Arial"/>
              </w:rPr>
              <w:t>prací</w:t>
            </w:r>
            <w:r w:rsidRPr="00F71A66">
              <w:rPr>
                <w:rFonts w:ascii="Arial" w:eastAsia="Times New Roman" w:hAnsi="Arial" w:cs="Arial"/>
              </w:rPr>
              <w:t xml:space="preserve"> </w:t>
            </w:r>
            <w:r w:rsidRPr="00F71A66">
              <w:rPr>
                <w:rFonts w:ascii="Arial" w:hAnsi="Arial" w:cs="Arial"/>
              </w:rPr>
              <w:t>(např.</w:t>
            </w:r>
            <w:r w:rsidRPr="00F71A66">
              <w:rPr>
                <w:rFonts w:ascii="Arial" w:eastAsia="Times New Roman" w:hAnsi="Arial" w:cs="Arial"/>
              </w:rPr>
              <w:t xml:space="preserve"> </w:t>
            </w:r>
            <w:r w:rsidRPr="00F71A66">
              <w:rPr>
                <w:rFonts w:ascii="Arial" w:hAnsi="Arial" w:cs="Arial"/>
              </w:rPr>
              <w:t>v rámci</w:t>
            </w:r>
            <w:r w:rsidRPr="00F71A66">
              <w:rPr>
                <w:rFonts w:ascii="Arial" w:eastAsia="Times New Roman" w:hAnsi="Arial" w:cs="Arial"/>
              </w:rPr>
              <w:t xml:space="preserve"> </w:t>
            </w:r>
            <w:r w:rsidRPr="00F71A66">
              <w:rPr>
                <w:rFonts w:ascii="Arial" w:hAnsi="Arial" w:cs="Arial"/>
              </w:rPr>
              <w:t>jednoho</w:t>
            </w:r>
            <w:r w:rsidRPr="00F71A66">
              <w:rPr>
                <w:rFonts w:ascii="Arial" w:eastAsia="Times New Roman" w:hAnsi="Arial" w:cs="Arial"/>
              </w:rPr>
              <w:t xml:space="preserve"> </w:t>
            </w:r>
            <w:r w:rsidRPr="00F71A66">
              <w:rPr>
                <w:rFonts w:ascii="Arial" w:hAnsi="Arial" w:cs="Arial"/>
              </w:rPr>
              <w:t>pracoviště);</w:t>
            </w:r>
          </w:p>
          <w:p w:rsidR="00F67208" w:rsidRPr="00F71A66" w:rsidRDefault="00F67208" w:rsidP="00544185">
            <w:pPr>
              <w:pStyle w:val="Odstavecseseznamem"/>
              <w:numPr>
                <w:ilvl w:val="0"/>
                <w:numId w:val="22"/>
              </w:numPr>
              <w:suppressAutoHyphens/>
              <w:snapToGrid w:val="0"/>
              <w:ind w:left="34" w:right="34" w:firstLine="0"/>
              <w:rPr>
                <w:rFonts w:ascii="Arial" w:hAnsi="Arial" w:cs="Arial"/>
              </w:rPr>
            </w:pPr>
            <w:r w:rsidRPr="00F71A66">
              <w:rPr>
                <w:rFonts w:ascii="Arial" w:hAnsi="Arial" w:cs="Arial"/>
              </w:rPr>
              <w:t>tiskem</w:t>
            </w:r>
            <w:r w:rsidRPr="00F71A66">
              <w:rPr>
                <w:rFonts w:ascii="Arial" w:eastAsia="Times New Roman" w:hAnsi="Arial" w:cs="Arial"/>
              </w:rPr>
              <w:t xml:space="preserve"> </w:t>
            </w:r>
            <w:r w:rsidRPr="00F71A66">
              <w:rPr>
                <w:rFonts w:ascii="Arial" w:hAnsi="Arial" w:cs="Arial"/>
              </w:rPr>
              <w:t>nebo</w:t>
            </w:r>
            <w:r w:rsidRPr="00F71A66">
              <w:rPr>
                <w:rFonts w:ascii="Arial" w:eastAsia="Times New Roman" w:hAnsi="Arial" w:cs="Arial"/>
              </w:rPr>
              <w:t xml:space="preserve"> </w:t>
            </w:r>
            <w:r w:rsidRPr="00F71A66">
              <w:rPr>
                <w:rFonts w:ascii="Arial" w:hAnsi="Arial" w:cs="Arial"/>
              </w:rPr>
              <w:t>elektronicky</w:t>
            </w:r>
            <w:r w:rsidRPr="00F71A66">
              <w:rPr>
                <w:rFonts w:ascii="Arial" w:eastAsia="Times New Roman" w:hAnsi="Arial" w:cs="Arial"/>
              </w:rPr>
              <w:t xml:space="preserve"> </w:t>
            </w:r>
            <w:r w:rsidRPr="00F71A66">
              <w:rPr>
                <w:rFonts w:ascii="Arial" w:hAnsi="Arial" w:cs="Arial"/>
              </w:rPr>
              <w:t>vydané</w:t>
            </w:r>
            <w:r w:rsidRPr="00F71A66">
              <w:rPr>
                <w:rFonts w:ascii="Arial" w:eastAsia="Times New Roman" w:hAnsi="Arial" w:cs="Arial"/>
              </w:rPr>
              <w:t xml:space="preserve"> </w:t>
            </w:r>
            <w:r w:rsidRPr="00F71A66">
              <w:rPr>
                <w:rFonts w:ascii="Arial" w:hAnsi="Arial" w:cs="Arial"/>
              </w:rPr>
              <w:t>souhrny</w:t>
            </w:r>
            <w:r w:rsidRPr="00F71A66">
              <w:rPr>
                <w:rFonts w:ascii="Arial" w:eastAsia="Times New Roman" w:hAnsi="Arial" w:cs="Arial"/>
              </w:rPr>
              <w:t xml:space="preserve"> </w:t>
            </w:r>
            <w:r w:rsidRPr="00F71A66">
              <w:rPr>
                <w:rFonts w:ascii="Arial" w:hAnsi="Arial" w:cs="Arial"/>
              </w:rPr>
              <w:t>abstraktů,</w:t>
            </w:r>
            <w:r w:rsidRPr="00F71A66">
              <w:rPr>
                <w:rFonts w:ascii="Arial" w:eastAsia="Times New Roman" w:hAnsi="Arial" w:cs="Arial"/>
              </w:rPr>
              <w:t xml:space="preserve"> </w:t>
            </w:r>
            <w:r w:rsidRPr="00F71A66">
              <w:rPr>
                <w:rFonts w:ascii="Arial" w:hAnsi="Arial" w:cs="Arial"/>
              </w:rPr>
              <w:t>příp.</w:t>
            </w:r>
            <w:r w:rsidRPr="00F71A66">
              <w:rPr>
                <w:rFonts w:ascii="Arial" w:eastAsia="Times New Roman" w:hAnsi="Arial" w:cs="Arial"/>
              </w:rPr>
              <w:t xml:space="preserve"> </w:t>
            </w:r>
            <w:r w:rsidRPr="00F71A66">
              <w:rPr>
                <w:rFonts w:ascii="Arial" w:hAnsi="Arial" w:cs="Arial"/>
              </w:rPr>
              <w:t>rozšířených</w:t>
            </w:r>
            <w:r w:rsidRPr="00F71A66">
              <w:rPr>
                <w:rFonts w:ascii="Arial" w:eastAsia="Times New Roman" w:hAnsi="Arial" w:cs="Arial"/>
              </w:rPr>
              <w:t xml:space="preserve"> </w:t>
            </w:r>
            <w:r w:rsidRPr="00F71A66">
              <w:rPr>
                <w:rFonts w:ascii="Arial" w:hAnsi="Arial" w:cs="Arial"/>
              </w:rPr>
              <w:t>abstraktů</w:t>
            </w:r>
            <w:r w:rsidRPr="00F71A66">
              <w:rPr>
                <w:rFonts w:ascii="Arial" w:eastAsia="Times New Roman" w:hAnsi="Arial" w:cs="Arial"/>
              </w:rPr>
              <w:t xml:space="preserve"> </w:t>
            </w:r>
            <w:r w:rsidRPr="00F71A66">
              <w:rPr>
                <w:rFonts w:ascii="Arial" w:hAnsi="Arial" w:cs="Arial"/>
              </w:rPr>
              <w:t>či</w:t>
            </w:r>
            <w:r w:rsidRPr="00F71A66">
              <w:rPr>
                <w:rFonts w:ascii="Arial" w:eastAsia="Times New Roman" w:hAnsi="Arial" w:cs="Arial"/>
              </w:rPr>
              <w:t xml:space="preserve"> </w:t>
            </w:r>
            <w:r w:rsidRPr="00F71A66">
              <w:rPr>
                <w:rFonts w:ascii="Arial" w:hAnsi="Arial" w:cs="Arial"/>
              </w:rPr>
              <w:t>ústních</w:t>
            </w:r>
            <w:r w:rsidRPr="00F71A66">
              <w:rPr>
                <w:rFonts w:ascii="Arial" w:eastAsia="Times New Roman" w:hAnsi="Arial" w:cs="Arial"/>
              </w:rPr>
              <w:t xml:space="preserve"> </w:t>
            </w:r>
            <w:r w:rsidRPr="00F71A66">
              <w:rPr>
                <w:rFonts w:ascii="Arial" w:hAnsi="Arial" w:cs="Arial"/>
              </w:rPr>
              <w:t>sdělení</w:t>
            </w:r>
            <w:r w:rsidRPr="00F71A66">
              <w:rPr>
                <w:rFonts w:ascii="Arial" w:eastAsia="Times New Roman" w:hAnsi="Arial" w:cs="Arial"/>
              </w:rPr>
              <w:t xml:space="preserve"> </w:t>
            </w:r>
            <w:r w:rsidRPr="00F71A66">
              <w:rPr>
                <w:rFonts w:ascii="Arial" w:hAnsi="Arial" w:cs="Arial"/>
              </w:rPr>
              <w:t>z konferencí;</w:t>
            </w:r>
          </w:p>
          <w:p w:rsidR="00F67208" w:rsidRPr="00F71A66" w:rsidRDefault="00F67208" w:rsidP="00544185">
            <w:pPr>
              <w:pStyle w:val="Odstavecseseznamem"/>
              <w:numPr>
                <w:ilvl w:val="0"/>
                <w:numId w:val="22"/>
              </w:numPr>
              <w:suppressAutoHyphens/>
              <w:snapToGrid w:val="0"/>
              <w:ind w:left="34" w:right="34" w:firstLine="0"/>
              <w:rPr>
                <w:rFonts w:ascii="Arial" w:hAnsi="Arial" w:cs="Arial"/>
              </w:rPr>
            </w:pPr>
            <w:r w:rsidRPr="00F71A66">
              <w:rPr>
                <w:rFonts w:ascii="Arial" w:hAnsi="Arial" w:cs="Arial"/>
              </w:rPr>
              <w:t>metodické</w:t>
            </w:r>
            <w:r w:rsidRPr="00F71A66">
              <w:rPr>
                <w:rFonts w:ascii="Arial" w:eastAsia="Times New Roman" w:hAnsi="Arial" w:cs="Arial"/>
              </w:rPr>
              <w:t xml:space="preserve"> </w:t>
            </w:r>
            <w:r w:rsidRPr="00F71A66">
              <w:rPr>
                <w:rFonts w:ascii="Arial" w:hAnsi="Arial" w:cs="Arial"/>
              </w:rPr>
              <w:t>příručky,</w:t>
            </w:r>
            <w:r w:rsidRPr="00F71A66">
              <w:rPr>
                <w:rFonts w:ascii="Arial" w:eastAsia="Times New Roman" w:hAnsi="Arial" w:cs="Arial"/>
              </w:rPr>
              <w:t xml:space="preserve"> </w:t>
            </w:r>
            <w:r w:rsidRPr="00F71A66">
              <w:rPr>
                <w:rFonts w:ascii="Arial" w:hAnsi="Arial" w:cs="Arial"/>
              </w:rPr>
              <w:t>katalogy</w:t>
            </w:r>
            <w:r w:rsidRPr="00F71A66">
              <w:rPr>
                <w:rFonts w:ascii="Arial" w:eastAsia="Times New Roman" w:hAnsi="Arial" w:cs="Arial"/>
              </w:rPr>
              <w:t xml:space="preserve"> </w:t>
            </w:r>
            <w:r w:rsidRPr="00F71A66">
              <w:rPr>
                <w:rFonts w:ascii="Arial" w:hAnsi="Arial" w:cs="Arial"/>
              </w:rPr>
              <w:t>a</w:t>
            </w:r>
            <w:r w:rsidRPr="00F71A66">
              <w:rPr>
                <w:rFonts w:ascii="Arial" w:eastAsia="Times New Roman" w:hAnsi="Arial" w:cs="Arial"/>
              </w:rPr>
              <w:t xml:space="preserve"> </w:t>
            </w:r>
            <w:r w:rsidRPr="00F71A66">
              <w:rPr>
                <w:rFonts w:ascii="Arial" w:hAnsi="Arial" w:cs="Arial"/>
              </w:rPr>
              <w:t>normy;</w:t>
            </w:r>
          </w:p>
          <w:p w:rsidR="00F67208" w:rsidRPr="00F71A66" w:rsidRDefault="00F67208" w:rsidP="00544185">
            <w:pPr>
              <w:pStyle w:val="Odstavecseseznamem"/>
              <w:numPr>
                <w:ilvl w:val="0"/>
                <w:numId w:val="22"/>
              </w:numPr>
              <w:suppressAutoHyphens/>
              <w:snapToGrid w:val="0"/>
              <w:ind w:left="34" w:right="34" w:firstLine="0"/>
              <w:rPr>
                <w:rFonts w:ascii="Arial" w:hAnsi="Arial" w:cs="Arial"/>
              </w:rPr>
            </w:pPr>
            <w:r w:rsidRPr="00F71A66">
              <w:rPr>
                <w:rFonts w:ascii="Arial" w:hAnsi="Arial" w:cs="Arial"/>
              </w:rPr>
              <w:t>sborníky</w:t>
            </w:r>
            <w:r w:rsidRPr="00F71A66">
              <w:rPr>
                <w:rFonts w:ascii="Arial" w:eastAsia="Times New Roman" w:hAnsi="Arial" w:cs="Arial"/>
              </w:rPr>
              <w:t xml:space="preserve"> </w:t>
            </w:r>
            <w:r w:rsidRPr="00F71A66">
              <w:rPr>
                <w:rFonts w:ascii="Arial" w:hAnsi="Arial" w:cs="Arial"/>
              </w:rPr>
              <w:t>(jednotlivé</w:t>
            </w:r>
            <w:r w:rsidRPr="00F71A66">
              <w:rPr>
                <w:rFonts w:ascii="Arial" w:eastAsia="Times New Roman" w:hAnsi="Arial" w:cs="Arial"/>
              </w:rPr>
              <w:t xml:space="preserve"> </w:t>
            </w:r>
            <w:r w:rsidRPr="00F71A66">
              <w:rPr>
                <w:rFonts w:ascii="Arial" w:hAnsi="Arial" w:cs="Arial"/>
              </w:rPr>
              <w:t>příspěvky</w:t>
            </w:r>
            <w:r w:rsidRPr="00F71A66">
              <w:rPr>
                <w:rFonts w:ascii="Arial" w:eastAsia="Times New Roman" w:hAnsi="Arial" w:cs="Arial"/>
              </w:rPr>
              <w:t xml:space="preserve"> </w:t>
            </w:r>
            <w:r w:rsidRPr="00F71A66">
              <w:rPr>
                <w:rFonts w:ascii="Arial" w:hAnsi="Arial" w:cs="Arial"/>
              </w:rPr>
              <w:t>ve</w:t>
            </w:r>
            <w:r w:rsidRPr="00F71A66">
              <w:rPr>
                <w:rFonts w:ascii="Arial" w:eastAsia="Times New Roman" w:hAnsi="Arial" w:cs="Arial"/>
              </w:rPr>
              <w:t xml:space="preserve"> </w:t>
            </w:r>
            <w:r w:rsidRPr="00F71A66">
              <w:rPr>
                <w:rFonts w:ascii="Arial" w:hAnsi="Arial" w:cs="Arial"/>
              </w:rPr>
              <w:t>sborníku</w:t>
            </w:r>
            <w:r w:rsidRPr="00F71A66">
              <w:rPr>
                <w:rFonts w:ascii="Arial" w:eastAsia="Times New Roman" w:hAnsi="Arial" w:cs="Arial"/>
              </w:rPr>
              <w:t xml:space="preserve"> </w:t>
            </w:r>
            <w:r w:rsidRPr="00F71A66">
              <w:rPr>
                <w:rFonts w:ascii="Arial" w:hAnsi="Arial" w:cs="Arial"/>
              </w:rPr>
              <w:t>jsou</w:t>
            </w:r>
            <w:r w:rsidRPr="00F71A66">
              <w:rPr>
                <w:rFonts w:ascii="Arial" w:eastAsia="Times New Roman" w:hAnsi="Arial" w:cs="Arial"/>
              </w:rPr>
              <w:t xml:space="preserve"> </w:t>
            </w:r>
            <w:r w:rsidRPr="00F71A66">
              <w:rPr>
                <w:rFonts w:ascii="Arial" w:hAnsi="Arial" w:cs="Arial"/>
              </w:rPr>
              <w:t>výsledkem</w:t>
            </w:r>
            <w:r w:rsidRPr="00F71A66">
              <w:rPr>
                <w:rFonts w:ascii="Arial" w:eastAsia="Times New Roman" w:hAnsi="Arial" w:cs="Arial"/>
              </w:rPr>
              <w:t xml:space="preserve"> </w:t>
            </w:r>
            <w:r w:rsidRPr="00F71A66">
              <w:rPr>
                <w:rFonts w:ascii="Arial" w:hAnsi="Arial" w:cs="Arial"/>
              </w:rPr>
              <w:t>druhu</w:t>
            </w:r>
            <w:r w:rsidRPr="00F71A66">
              <w:rPr>
                <w:rFonts w:ascii="Arial" w:eastAsia="Times New Roman" w:hAnsi="Arial" w:cs="Arial"/>
              </w:rPr>
              <w:t xml:space="preserve"> </w:t>
            </w:r>
            <w:r w:rsidRPr="00F71A66">
              <w:rPr>
                <w:rFonts w:ascii="Arial" w:hAnsi="Arial" w:cs="Arial"/>
              </w:rPr>
              <w:t>D);</w:t>
            </w:r>
          </w:p>
          <w:p w:rsidR="00F67208" w:rsidRPr="00F71A66" w:rsidRDefault="00F67208" w:rsidP="00544185">
            <w:pPr>
              <w:pStyle w:val="Odstavecseseznamem"/>
              <w:numPr>
                <w:ilvl w:val="0"/>
                <w:numId w:val="22"/>
              </w:numPr>
              <w:suppressAutoHyphens/>
              <w:snapToGrid w:val="0"/>
              <w:ind w:left="34" w:right="34" w:firstLine="0"/>
              <w:rPr>
                <w:rFonts w:ascii="Arial" w:hAnsi="Arial" w:cs="Arial"/>
              </w:rPr>
            </w:pPr>
            <w:r w:rsidRPr="00F71A66">
              <w:rPr>
                <w:rFonts w:ascii="Arial" w:hAnsi="Arial" w:cs="Arial"/>
              </w:rPr>
              <w:t>beletrie,</w:t>
            </w:r>
            <w:r w:rsidRPr="00F71A66">
              <w:rPr>
                <w:rFonts w:ascii="Arial" w:eastAsia="Times New Roman" w:hAnsi="Arial" w:cs="Arial"/>
              </w:rPr>
              <w:t xml:space="preserve"> </w:t>
            </w:r>
            <w:r w:rsidRPr="00F71A66">
              <w:rPr>
                <w:rFonts w:ascii="Arial" w:hAnsi="Arial" w:cs="Arial"/>
              </w:rPr>
              <w:t>populárně naučná</w:t>
            </w:r>
            <w:r w:rsidRPr="00F71A66">
              <w:rPr>
                <w:rFonts w:ascii="Arial" w:eastAsia="Times New Roman" w:hAnsi="Arial" w:cs="Arial"/>
              </w:rPr>
              <w:t xml:space="preserve"> </w:t>
            </w:r>
            <w:r w:rsidRPr="00F71A66">
              <w:rPr>
                <w:rFonts w:ascii="Arial" w:hAnsi="Arial" w:cs="Arial"/>
              </w:rPr>
              <w:t>literatura,</w:t>
            </w:r>
            <w:r w:rsidRPr="00F71A66">
              <w:rPr>
                <w:rFonts w:ascii="Arial" w:eastAsia="Times New Roman" w:hAnsi="Arial" w:cs="Arial"/>
              </w:rPr>
              <w:t xml:space="preserve"> </w:t>
            </w:r>
            <w:r w:rsidR="00613313" w:rsidRPr="00F71A66">
              <w:rPr>
                <w:rFonts w:ascii="Arial" w:eastAsia="Times New Roman" w:hAnsi="Arial" w:cs="Arial"/>
              </w:rPr>
              <w:t>např.</w:t>
            </w:r>
            <w:r w:rsidR="00753EE8" w:rsidRPr="00F71A66">
              <w:rPr>
                <w:rFonts w:ascii="Arial" w:eastAsia="Times New Roman" w:hAnsi="Arial" w:cs="Arial"/>
              </w:rPr>
              <w:t xml:space="preserve"> </w:t>
            </w:r>
            <w:r w:rsidRPr="00F71A66">
              <w:rPr>
                <w:rFonts w:ascii="Arial" w:hAnsi="Arial" w:cs="Arial"/>
              </w:rPr>
              <w:t>cestopisy,</w:t>
            </w:r>
            <w:r w:rsidRPr="00F71A66">
              <w:rPr>
                <w:rFonts w:ascii="Arial" w:eastAsia="Times New Roman" w:hAnsi="Arial" w:cs="Arial"/>
              </w:rPr>
              <w:t xml:space="preserve"> </w:t>
            </w:r>
            <w:r w:rsidRPr="00F71A66">
              <w:rPr>
                <w:rFonts w:ascii="Arial" w:hAnsi="Arial" w:cs="Arial"/>
              </w:rPr>
              <w:t>texty</w:t>
            </w:r>
            <w:r w:rsidRPr="00F71A66">
              <w:rPr>
                <w:rFonts w:ascii="Arial" w:eastAsia="Times New Roman" w:hAnsi="Arial" w:cs="Arial"/>
              </w:rPr>
              <w:t xml:space="preserve"> </w:t>
            </w:r>
            <w:r w:rsidRPr="00F71A66">
              <w:rPr>
                <w:rFonts w:ascii="Arial" w:hAnsi="Arial" w:cs="Arial"/>
              </w:rPr>
              <w:t>divadelních</w:t>
            </w:r>
            <w:r w:rsidRPr="00F71A66">
              <w:rPr>
                <w:rFonts w:ascii="Arial" w:eastAsia="Times New Roman" w:hAnsi="Arial" w:cs="Arial"/>
              </w:rPr>
              <w:t xml:space="preserve"> </w:t>
            </w:r>
            <w:r w:rsidRPr="00F71A66">
              <w:rPr>
                <w:rFonts w:ascii="Arial" w:hAnsi="Arial" w:cs="Arial"/>
              </w:rPr>
              <w:t>her;</w:t>
            </w:r>
          </w:p>
          <w:p w:rsidR="00F67208" w:rsidRPr="00F71A66" w:rsidRDefault="00F67208" w:rsidP="00544185">
            <w:pPr>
              <w:pStyle w:val="Odstavecseseznamem"/>
              <w:numPr>
                <w:ilvl w:val="0"/>
                <w:numId w:val="22"/>
              </w:numPr>
              <w:suppressAutoHyphens/>
              <w:snapToGrid w:val="0"/>
              <w:ind w:left="34" w:right="34" w:firstLine="0"/>
              <w:rPr>
                <w:rFonts w:ascii="Arial" w:hAnsi="Arial" w:cs="Arial"/>
              </w:rPr>
            </w:pPr>
            <w:r w:rsidRPr="00F71A66">
              <w:rPr>
                <w:rFonts w:ascii="Arial" w:hAnsi="Arial" w:cs="Arial"/>
              </w:rPr>
              <w:t>výběrové</w:t>
            </w:r>
            <w:r w:rsidRPr="00F71A66">
              <w:rPr>
                <w:rFonts w:ascii="Arial" w:eastAsia="Times New Roman" w:hAnsi="Arial" w:cs="Arial"/>
              </w:rPr>
              <w:t xml:space="preserve"> </w:t>
            </w:r>
            <w:r w:rsidRPr="00F71A66">
              <w:rPr>
                <w:rFonts w:ascii="Arial" w:hAnsi="Arial" w:cs="Arial"/>
              </w:rPr>
              <w:t>bibliografie,</w:t>
            </w:r>
            <w:r w:rsidRPr="00F71A66">
              <w:rPr>
                <w:rFonts w:ascii="Arial" w:eastAsia="Times New Roman" w:hAnsi="Arial" w:cs="Arial"/>
              </w:rPr>
              <w:t xml:space="preserve"> </w:t>
            </w:r>
            <w:r w:rsidRPr="00F71A66">
              <w:rPr>
                <w:rFonts w:ascii="Arial" w:hAnsi="Arial" w:cs="Arial"/>
              </w:rPr>
              <w:t>výroční</w:t>
            </w:r>
            <w:r w:rsidRPr="00F71A66">
              <w:rPr>
                <w:rFonts w:ascii="Arial" w:eastAsia="Times New Roman" w:hAnsi="Arial" w:cs="Arial"/>
              </w:rPr>
              <w:t xml:space="preserve"> </w:t>
            </w:r>
            <w:r w:rsidRPr="00F71A66">
              <w:rPr>
                <w:rFonts w:ascii="Arial" w:hAnsi="Arial" w:cs="Arial"/>
              </w:rPr>
              <w:t>zprávy,</w:t>
            </w:r>
            <w:r w:rsidRPr="00F71A66">
              <w:rPr>
                <w:rFonts w:ascii="Arial" w:eastAsia="Times New Roman" w:hAnsi="Arial" w:cs="Arial"/>
              </w:rPr>
              <w:t xml:space="preserve"> </w:t>
            </w:r>
            <w:r w:rsidRPr="00F71A66">
              <w:rPr>
                <w:rFonts w:ascii="Arial" w:hAnsi="Arial" w:cs="Arial"/>
              </w:rPr>
              <w:t>proslovy,</w:t>
            </w:r>
            <w:r w:rsidRPr="00F71A66">
              <w:rPr>
                <w:rFonts w:ascii="Arial" w:eastAsia="Times New Roman" w:hAnsi="Arial" w:cs="Arial"/>
              </w:rPr>
              <w:t xml:space="preserve"> </w:t>
            </w:r>
            <w:r w:rsidRPr="00F71A66">
              <w:rPr>
                <w:rFonts w:ascii="Arial" w:hAnsi="Arial" w:cs="Arial"/>
              </w:rPr>
              <w:t>reportáže,</w:t>
            </w:r>
            <w:r w:rsidRPr="00F71A66">
              <w:rPr>
                <w:rFonts w:ascii="Arial" w:eastAsia="Times New Roman" w:hAnsi="Arial" w:cs="Arial"/>
              </w:rPr>
              <w:t xml:space="preserve"> </w:t>
            </w:r>
            <w:r w:rsidRPr="00F71A66">
              <w:rPr>
                <w:rFonts w:ascii="Arial" w:hAnsi="Arial" w:cs="Arial"/>
              </w:rPr>
              <w:t>soubory</w:t>
            </w:r>
            <w:r w:rsidRPr="00F71A66">
              <w:rPr>
                <w:rFonts w:ascii="Arial" w:eastAsia="Times New Roman" w:hAnsi="Arial" w:cs="Arial"/>
              </w:rPr>
              <w:t xml:space="preserve"> </w:t>
            </w:r>
            <w:r w:rsidRPr="00F71A66">
              <w:rPr>
                <w:rFonts w:ascii="Arial" w:hAnsi="Arial" w:cs="Arial"/>
              </w:rPr>
              <w:t>studentských</w:t>
            </w:r>
            <w:r w:rsidRPr="00F71A66">
              <w:rPr>
                <w:rFonts w:ascii="Arial" w:eastAsia="Times New Roman" w:hAnsi="Arial" w:cs="Arial"/>
              </w:rPr>
              <w:t xml:space="preserve"> </w:t>
            </w:r>
            <w:r w:rsidRPr="00F71A66">
              <w:rPr>
                <w:rFonts w:ascii="Arial" w:hAnsi="Arial" w:cs="Arial"/>
              </w:rPr>
              <w:t>soutěžních</w:t>
            </w:r>
            <w:r w:rsidRPr="00F71A66">
              <w:rPr>
                <w:rFonts w:ascii="Arial" w:eastAsia="Times New Roman" w:hAnsi="Arial" w:cs="Arial"/>
              </w:rPr>
              <w:t xml:space="preserve"> </w:t>
            </w:r>
            <w:r w:rsidRPr="00F71A66">
              <w:rPr>
                <w:rFonts w:ascii="Arial" w:hAnsi="Arial" w:cs="Arial"/>
              </w:rPr>
              <w:t>prací,</w:t>
            </w:r>
            <w:r w:rsidRPr="00F71A66">
              <w:rPr>
                <w:rFonts w:ascii="Arial" w:eastAsia="Times New Roman" w:hAnsi="Arial" w:cs="Arial"/>
              </w:rPr>
              <w:t xml:space="preserve"> </w:t>
            </w:r>
            <w:r w:rsidRPr="00F71A66">
              <w:rPr>
                <w:rFonts w:ascii="Arial" w:hAnsi="Arial" w:cs="Arial"/>
              </w:rPr>
              <w:t>turistické</w:t>
            </w:r>
            <w:r w:rsidRPr="00F71A66">
              <w:rPr>
                <w:rFonts w:ascii="Arial" w:eastAsia="Times New Roman" w:hAnsi="Arial" w:cs="Arial"/>
              </w:rPr>
              <w:t xml:space="preserve"> </w:t>
            </w:r>
            <w:r w:rsidRPr="00F71A66">
              <w:rPr>
                <w:rFonts w:ascii="Arial" w:hAnsi="Arial" w:cs="Arial"/>
              </w:rPr>
              <w:t>průvodce;</w:t>
            </w:r>
          </w:p>
          <w:p w:rsidR="00F67208" w:rsidRPr="00F71A66" w:rsidRDefault="00F67208" w:rsidP="00544185">
            <w:pPr>
              <w:pStyle w:val="Odstavecseseznamem"/>
              <w:numPr>
                <w:ilvl w:val="0"/>
                <w:numId w:val="22"/>
              </w:numPr>
              <w:suppressAutoHyphens/>
              <w:snapToGrid w:val="0"/>
              <w:ind w:left="34" w:right="34" w:firstLine="0"/>
              <w:rPr>
                <w:rFonts w:ascii="Arial" w:hAnsi="Arial" w:cs="Arial"/>
              </w:rPr>
            </w:pPr>
            <w:r w:rsidRPr="00F71A66">
              <w:rPr>
                <w:rFonts w:ascii="Arial" w:hAnsi="Arial" w:cs="Arial"/>
              </w:rPr>
              <w:t>komerční</w:t>
            </w:r>
            <w:r w:rsidRPr="00F71A66">
              <w:rPr>
                <w:rFonts w:ascii="Arial" w:eastAsia="Times New Roman" w:hAnsi="Arial" w:cs="Arial"/>
              </w:rPr>
              <w:t xml:space="preserve"> </w:t>
            </w:r>
            <w:r w:rsidRPr="00F71A66">
              <w:rPr>
                <w:rFonts w:ascii="Arial" w:hAnsi="Arial" w:cs="Arial"/>
              </w:rPr>
              <w:t>překlady</w:t>
            </w:r>
            <w:r w:rsidRPr="00F71A66">
              <w:rPr>
                <w:rFonts w:ascii="Arial" w:eastAsia="Times New Roman" w:hAnsi="Arial" w:cs="Arial"/>
              </w:rPr>
              <w:t xml:space="preserve"> </w:t>
            </w:r>
            <w:r w:rsidRPr="00F71A66">
              <w:rPr>
                <w:rFonts w:ascii="Arial" w:hAnsi="Arial" w:cs="Arial"/>
              </w:rPr>
              <w:t>z</w:t>
            </w:r>
            <w:r w:rsidRPr="00F71A66">
              <w:rPr>
                <w:rFonts w:ascii="Arial" w:eastAsia="Times New Roman" w:hAnsi="Arial" w:cs="Arial"/>
              </w:rPr>
              <w:t xml:space="preserve"> </w:t>
            </w:r>
            <w:r w:rsidRPr="00F71A66">
              <w:rPr>
                <w:rFonts w:ascii="Arial" w:hAnsi="Arial" w:cs="Arial"/>
              </w:rPr>
              <w:t>cizích</w:t>
            </w:r>
            <w:r w:rsidRPr="00F71A66">
              <w:rPr>
                <w:rFonts w:ascii="Arial" w:eastAsia="Times New Roman" w:hAnsi="Arial" w:cs="Arial"/>
              </w:rPr>
              <w:t xml:space="preserve"> </w:t>
            </w:r>
            <w:r w:rsidRPr="00F71A66">
              <w:rPr>
                <w:rFonts w:ascii="Arial" w:hAnsi="Arial" w:cs="Arial"/>
              </w:rPr>
              <w:t>jazyků;</w:t>
            </w:r>
          </w:p>
          <w:p w:rsidR="00F67208" w:rsidRPr="00F71A66" w:rsidRDefault="00F67208" w:rsidP="00544185">
            <w:pPr>
              <w:pStyle w:val="Odstavecseseznamem"/>
              <w:numPr>
                <w:ilvl w:val="0"/>
                <w:numId w:val="22"/>
              </w:numPr>
              <w:suppressAutoHyphens/>
              <w:snapToGrid w:val="0"/>
              <w:ind w:left="34" w:right="34" w:firstLine="0"/>
              <w:rPr>
                <w:rFonts w:ascii="Arial" w:hAnsi="Arial" w:cs="Arial"/>
              </w:rPr>
            </w:pPr>
            <w:r w:rsidRPr="00F71A66">
              <w:rPr>
                <w:rFonts w:ascii="Arial" w:hAnsi="Arial" w:cs="Arial"/>
              </w:rPr>
              <w:t>memoáry,</w:t>
            </w:r>
            <w:r w:rsidRPr="00F71A66">
              <w:rPr>
                <w:rFonts w:ascii="Arial" w:eastAsia="Times New Roman" w:hAnsi="Arial" w:cs="Arial"/>
              </w:rPr>
              <w:t xml:space="preserve"> </w:t>
            </w:r>
            <w:r w:rsidRPr="00F71A66">
              <w:rPr>
                <w:rFonts w:ascii="Arial" w:hAnsi="Arial" w:cs="Arial"/>
              </w:rPr>
              <w:t>informační</w:t>
            </w:r>
            <w:r w:rsidRPr="00F71A66">
              <w:rPr>
                <w:rFonts w:ascii="Arial" w:eastAsia="Times New Roman" w:hAnsi="Arial" w:cs="Arial"/>
              </w:rPr>
              <w:t xml:space="preserve"> </w:t>
            </w:r>
            <w:r w:rsidRPr="00F71A66">
              <w:rPr>
                <w:rFonts w:ascii="Arial" w:hAnsi="Arial" w:cs="Arial"/>
              </w:rPr>
              <w:t>materiály</w:t>
            </w:r>
            <w:r w:rsidR="0098472C" w:rsidRPr="00F71A66">
              <w:rPr>
                <w:rFonts w:ascii="Arial" w:hAnsi="Arial" w:cs="Arial"/>
              </w:rPr>
              <w:t>;</w:t>
            </w:r>
            <w:r w:rsidRPr="00F71A66">
              <w:rPr>
                <w:rFonts w:ascii="Arial" w:eastAsia="Times New Roman" w:hAnsi="Arial" w:cs="Arial"/>
              </w:rPr>
              <w:t xml:space="preserve"> </w:t>
            </w:r>
            <w:r w:rsidRPr="00F71A66">
              <w:rPr>
                <w:rFonts w:ascii="Arial" w:hAnsi="Arial" w:cs="Arial"/>
              </w:rPr>
              <w:t>popularizující</w:t>
            </w:r>
            <w:r w:rsidRPr="00F71A66">
              <w:rPr>
                <w:rFonts w:ascii="Arial" w:eastAsia="Times New Roman" w:hAnsi="Arial" w:cs="Arial"/>
              </w:rPr>
              <w:t xml:space="preserve"> </w:t>
            </w:r>
            <w:r w:rsidRPr="00F71A66">
              <w:rPr>
                <w:rFonts w:ascii="Arial" w:hAnsi="Arial" w:cs="Arial"/>
              </w:rPr>
              <w:t>monografie,</w:t>
            </w:r>
            <w:r w:rsidRPr="00F71A66">
              <w:rPr>
                <w:rFonts w:ascii="Arial" w:eastAsia="Times New Roman" w:hAnsi="Arial" w:cs="Arial"/>
              </w:rPr>
              <w:t xml:space="preserve"> </w:t>
            </w:r>
            <w:r w:rsidRPr="00F71A66">
              <w:rPr>
                <w:rFonts w:ascii="Arial" w:hAnsi="Arial" w:cs="Arial"/>
              </w:rPr>
              <w:t>biografie</w:t>
            </w:r>
            <w:r w:rsidR="0098472C" w:rsidRPr="00F71A66">
              <w:rPr>
                <w:rFonts w:ascii="Arial" w:hAnsi="Arial" w:cs="Arial"/>
              </w:rPr>
              <w:t xml:space="preserve"> a</w:t>
            </w:r>
            <w:r w:rsidRPr="00F71A66">
              <w:rPr>
                <w:rFonts w:ascii="Arial" w:eastAsia="Times New Roman" w:hAnsi="Arial" w:cs="Arial"/>
              </w:rPr>
              <w:t xml:space="preserve"> </w:t>
            </w:r>
            <w:r w:rsidRPr="00F71A66">
              <w:rPr>
                <w:rFonts w:ascii="Arial" w:hAnsi="Arial" w:cs="Arial"/>
              </w:rPr>
              <w:t>autobiografie</w:t>
            </w:r>
            <w:r w:rsidR="0098472C" w:rsidRPr="00F71A66">
              <w:rPr>
                <w:rFonts w:ascii="Arial" w:hAnsi="Arial" w:cs="Arial"/>
              </w:rPr>
              <w:t>;</w:t>
            </w:r>
            <w:r w:rsidRPr="00F71A66">
              <w:rPr>
                <w:rFonts w:ascii="Arial" w:eastAsia="Times New Roman" w:hAnsi="Arial" w:cs="Arial"/>
              </w:rPr>
              <w:t xml:space="preserve"> </w:t>
            </w:r>
            <w:r w:rsidRPr="00F71A66">
              <w:rPr>
                <w:rFonts w:ascii="Arial" w:hAnsi="Arial" w:cs="Arial"/>
              </w:rPr>
              <w:t>účelově</w:t>
            </w:r>
            <w:r w:rsidRPr="00F71A66">
              <w:rPr>
                <w:rFonts w:ascii="Arial" w:eastAsia="Times New Roman" w:hAnsi="Arial" w:cs="Arial"/>
              </w:rPr>
              <w:t xml:space="preserve"> </w:t>
            </w:r>
            <w:r w:rsidRPr="00F71A66">
              <w:rPr>
                <w:rFonts w:ascii="Arial" w:hAnsi="Arial" w:cs="Arial"/>
              </w:rPr>
              <w:t>monograficky</w:t>
            </w:r>
            <w:r w:rsidRPr="00F71A66">
              <w:rPr>
                <w:rFonts w:ascii="Arial" w:eastAsia="Times New Roman" w:hAnsi="Arial" w:cs="Arial"/>
              </w:rPr>
              <w:t xml:space="preserve"> </w:t>
            </w:r>
            <w:r w:rsidRPr="00F71A66">
              <w:rPr>
                <w:rFonts w:ascii="Arial" w:hAnsi="Arial" w:cs="Arial"/>
              </w:rPr>
              <w:t>vydané</w:t>
            </w:r>
            <w:r w:rsidRPr="00F71A66">
              <w:rPr>
                <w:rFonts w:ascii="Arial" w:eastAsia="Times New Roman" w:hAnsi="Arial" w:cs="Arial"/>
              </w:rPr>
              <w:t xml:space="preserve"> </w:t>
            </w:r>
            <w:r w:rsidRPr="00F71A66">
              <w:rPr>
                <w:rFonts w:ascii="Arial" w:hAnsi="Arial" w:cs="Arial"/>
              </w:rPr>
              <w:t>závěrečné</w:t>
            </w:r>
            <w:r w:rsidRPr="00F71A66">
              <w:rPr>
                <w:rFonts w:ascii="Arial" w:eastAsia="Times New Roman" w:hAnsi="Arial" w:cs="Arial"/>
              </w:rPr>
              <w:t xml:space="preserve"> </w:t>
            </w:r>
            <w:r w:rsidRPr="00F71A66">
              <w:rPr>
                <w:rFonts w:ascii="Arial" w:hAnsi="Arial" w:cs="Arial"/>
              </w:rPr>
              <w:t>zprávy</w:t>
            </w:r>
            <w:r w:rsidRPr="00F71A66">
              <w:rPr>
                <w:rFonts w:ascii="Arial" w:eastAsia="Times New Roman" w:hAnsi="Arial" w:cs="Arial"/>
              </w:rPr>
              <w:t xml:space="preserve"> </w:t>
            </w:r>
            <w:r w:rsidRPr="00F71A66">
              <w:rPr>
                <w:rFonts w:ascii="Arial" w:hAnsi="Arial" w:cs="Arial"/>
              </w:rPr>
              <w:t>z grantů</w:t>
            </w:r>
            <w:r w:rsidRPr="00F71A66">
              <w:rPr>
                <w:rFonts w:ascii="Arial" w:eastAsia="Times New Roman" w:hAnsi="Arial" w:cs="Arial"/>
              </w:rPr>
              <w:t xml:space="preserve"> </w:t>
            </w:r>
            <w:r w:rsidRPr="00F71A66">
              <w:rPr>
                <w:rFonts w:ascii="Arial" w:hAnsi="Arial" w:cs="Arial"/>
              </w:rPr>
              <w:t>či</w:t>
            </w:r>
            <w:r w:rsidRPr="00F71A66">
              <w:rPr>
                <w:rFonts w:ascii="Arial" w:eastAsia="Times New Roman" w:hAnsi="Arial" w:cs="Arial"/>
              </w:rPr>
              <w:t xml:space="preserve"> </w:t>
            </w:r>
            <w:r w:rsidRPr="00F71A66">
              <w:rPr>
                <w:rFonts w:ascii="Arial" w:hAnsi="Arial" w:cs="Arial"/>
              </w:rPr>
              <w:t>projektů.</w:t>
            </w:r>
          </w:p>
          <w:p w:rsidR="006A4D0A" w:rsidRPr="00F71A66" w:rsidRDefault="00F67208" w:rsidP="0088601A">
            <w:pPr>
              <w:snapToGrid w:val="0"/>
              <w:ind w:firstLine="10"/>
              <w:jc w:val="left"/>
              <w:rPr>
                <w:rFonts w:ascii="Arial" w:hAnsi="Arial" w:cs="Arial"/>
                <w:sz w:val="22"/>
                <w:szCs w:val="22"/>
              </w:rPr>
            </w:pPr>
            <w:r w:rsidRPr="00F71A66">
              <w:rPr>
                <w:rFonts w:ascii="Arial" w:hAnsi="Arial" w:cs="Arial"/>
                <w:sz w:val="22"/>
                <w:szCs w:val="22"/>
              </w:rPr>
              <w:t xml:space="preserve">Stále platí povinnost, pokud je kniha vydána v ČR, musí být povinný výtisk registrován v Národní knihovně ČR. </w:t>
            </w:r>
            <w:r w:rsidR="00BD5254" w:rsidRPr="00F71A66">
              <w:rPr>
                <w:rFonts w:ascii="Arial" w:hAnsi="Arial" w:cs="Arial"/>
                <w:sz w:val="22"/>
                <w:szCs w:val="22"/>
              </w:rPr>
              <w:t xml:space="preserve">Pro výsledky typu „Odborná kniha“ publikované v </w:t>
            </w:r>
            <w:r w:rsidR="0098015E" w:rsidRPr="00F71A66">
              <w:rPr>
                <w:rFonts w:ascii="Arial" w:hAnsi="Arial" w:cs="Arial"/>
                <w:sz w:val="22"/>
                <w:szCs w:val="22"/>
              </w:rPr>
              <w:t>zahraničí</w:t>
            </w:r>
            <w:r w:rsidR="00BD5254" w:rsidRPr="00F71A66">
              <w:rPr>
                <w:rFonts w:ascii="Arial" w:hAnsi="Arial" w:cs="Arial"/>
                <w:sz w:val="22"/>
                <w:szCs w:val="22"/>
              </w:rPr>
              <w:t xml:space="preserve"> představuje verifikaci</w:t>
            </w:r>
            <w:r w:rsidR="006A4D0A" w:rsidRPr="00F71A66">
              <w:rPr>
                <w:rFonts w:ascii="Arial" w:hAnsi="Arial" w:cs="Arial"/>
                <w:sz w:val="22"/>
                <w:szCs w:val="22"/>
              </w:rPr>
              <w:t>:</w:t>
            </w:r>
          </w:p>
          <w:p w:rsidR="00F67208" w:rsidRPr="00F71A66" w:rsidRDefault="000F5FDA" w:rsidP="000A2773">
            <w:pPr>
              <w:snapToGrid w:val="0"/>
              <w:ind w:left="34" w:right="34" w:firstLine="0"/>
              <w:rPr>
                <w:rFonts w:ascii="Arial" w:hAnsi="Arial" w:cs="Arial"/>
                <w:sz w:val="22"/>
                <w:szCs w:val="22"/>
              </w:rPr>
            </w:pPr>
            <w:r w:rsidRPr="00F71A66">
              <w:rPr>
                <w:rFonts w:ascii="Arial" w:hAnsi="Arial" w:cs="Arial"/>
              </w:rPr>
              <w:t xml:space="preserve">Odkaz na </w:t>
            </w:r>
            <w:r w:rsidR="009733DF" w:rsidRPr="00F71A66">
              <w:rPr>
                <w:rFonts w:ascii="Arial" w:hAnsi="Arial" w:cs="Arial"/>
              </w:rPr>
              <w:t xml:space="preserve">Digital </w:t>
            </w:r>
            <w:proofErr w:type="spellStart"/>
            <w:r w:rsidR="009733DF" w:rsidRPr="00F71A66">
              <w:rPr>
                <w:rFonts w:ascii="Arial" w:hAnsi="Arial" w:cs="Arial"/>
              </w:rPr>
              <w:t>Object</w:t>
            </w:r>
            <w:proofErr w:type="spellEnd"/>
            <w:r w:rsidR="009733DF" w:rsidRPr="00F71A66">
              <w:rPr>
                <w:rFonts w:ascii="Arial" w:hAnsi="Arial" w:cs="Arial"/>
              </w:rPr>
              <w:t xml:space="preserve"> </w:t>
            </w:r>
            <w:proofErr w:type="spellStart"/>
            <w:r w:rsidR="009733DF" w:rsidRPr="00F71A66">
              <w:rPr>
                <w:rFonts w:ascii="Arial" w:hAnsi="Arial" w:cs="Arial"/>
              </w:rPr>
              <w:t>I</w:t>
            </w:r>
            <w:r w:rsidRPr="00F71A66">
              <w:rPr>
                <w:rFonts w:ascii="Arial" w:hAnsi="Arial" w:cs="Arial"/>
              </w:rPr>
              <w:t>dentifier</w:t>
            </w:r>
            <w:proofErr w:type="spellEnd"/>
            <w:r w:rsidRPr="00F71A66">
              <w:rPr>
                <w:rFonts w:ascii="Arial" w:hAnsi="Arial" w:cs="Arial"/>
              </w:rPr>
              <w:t xml:space="preserve"> (DOI) nebo Open Access (OA), </w:t>
            </w:r>
            <w:proofErr w:type="spellStart"/>
            <w:r w:rsidR="00BD5254" w:rsidRPr="00F71A66">
              <w:rPr>
                <w:rFonts w:ascii="Arial" w:hAnsi="Arial" w:cs="Arial"/>
              </w:rPr>
              <w:t>dohledatelnost</w:t>
            </w:r>
            <w:proofErr w:type="spellEnd"/>
            <w:r w:rsidR="00BD5254" w:rsidRPr="00F71A66">
              <w:rPr>
                <w:rFonts w:ascii="Arial" w:hAnsi="Arial" w:cs="Arial"/>
              </w:rPr>
              <w:t xml:space="preserve"> v</w:t>
            </w:r>
            <w:r w:rsidR="005C1C46" w:rsidRPr="00F71A66">
              <w:rPr>
                <w:rFonts w:ascii="Arial" w:hAnsi="Arial" w:cs="Arial"/>
              </w:rPr>
              <w:t> mezinárodně uznávaném katalogu</w:t>
            </w:r>
            <w:r w:rsidR="00BD5254" w:rsidRPr="00F71A66">
              <w:rPr>
                <w:rFonts w:ascii="Arial" w:hAnsi="Arial" w:cs="Arial"/>
              </w:rPr>
              <w:t xml:space="preserve">, resp. </w:t>
            </w:r>
            <w:r w:rsidR="009A4906" w:rsidRPr="00F71A66">
              <w:rPr>
                <w:rFonts w:ascii="Arial" w:hAnsi="Arial" w:cs="Arial"/>
              </w:rPr>
              <w:t>ově</w:t>
            </w:r>
            <w:r w:rsidR="00BD5254" w:rsidRPr="00F71A66">
              <w:rPr>
                <w:rFonts w:ascii="Arial" w:hAnsi="Arial" w:cs="Arial"/>
              </w:rPr>
              <w:t xml:space="preserve">ření </w:t>
            </w:r>
            <w:r w:rsidR="000A2773" w:rsidRPr="00F71A66">
              <w:rPr>
                <w:rFonts w:ascii="Arial" w:hAnsi="Arial" w:cs="Arial"/>
              </w:rPr>
              <w:t xml:space="preserve">vratnou </w:t>
            </w:r>
            <w:r w:rsidR="0098015E" w:rsidRPr="00F71A66">
              <w:rPr>
                <w:rFonts w:ascii="Arial" w:hAnsi="Arial" w:cs="Arial"/>
              </w:rPr>
              <w:t>výpůjčkou</w:t>
            </w:r>
            <w:r w:rsidR="00BD5254" w:rsidRPr="00F71A66">
              <w:rPr>
                <w:rFonts w:ascii="Arial" w:hAnsi="Arial" w:cs="Arial"/>
              </w:rPr>
              <w:t xml:space="preserve"> od vykazující instituce stvrzené poskytovatelem.</w:t>
            </w:r>
          </w:p>
        </w:tc>
      </w:tr>
      <w:tr w:rsidR="00F67208" w:rsidRPr="00F71A66" w:rsidTr="00544185">
        <w:tc>
          <w:tcPr>
            <w:tcW w:w="1090" w:type="dxa"/>
            <w:tcBorders>
              <w:top w:val="double" w:sz="1" w:space="0" w:color="808080"/>
              <w:left w:val="double" w:sz="1" w:space="0" w:color="808080"/>
              <w:bottom w:val="double" w:sz="1" w:space="0" w:color="808080"/>
            </w:tcBorders>
            <w:vAlign w:val="center"/>
          </w:tcPr>
          <w:p w:rsidR="00F67208" w:rsidRPr="00F71A66" w:rsidRDefault="00F67208" w:rsidP="00544185">
            <w:pPr>
              <w:snapToGrid w:val="0"/>
              <w:spacing w:before="100" w:after="100"/>
              <w:ind w:firstLine="0"/>
              <w:jc w:val="center"/>
              <w:rPr>
                <w:rFonts w:ascii="Arial" w:hAnsi="Arial" w:cs="Arial"/>
                <w:b/>
                <w:bCs/>
                <w:sz w:val="22"/>
                <w:szCs w:val="22"/>
              </w:rPr>
            </w:pPr>
            <w:r w:rsidRPr="00F71A66">
              <w:rPr>
                <w:rFonts w:ascii="Arial" w:hAnsi="Arial" w:cs="Arial"/>
                <w:b/>
                <w:bCs/>
                <w:sz w:val="22"/>
                <w:szCs w:val="22"/>
              </w:rPr>
              <w:lastRenderedPageBreak/>
              <w:t>C</w:t>
            </w:r>
          </w:p>
        </w:tc>
        <w:tc>
          <w:tcPr>
            <w:tcW w:w="1559" w:type="dxa"/>
            <w:tcBorders>
              <w:top w:val="double" w:sz="1" w:space="0" w:color="808080"/>
              <w:left w:val="double" w:sz="1" w:space="0" w:color="808080"/>
              <w:bottom w:val="double" w:sz="1" w:space="0" w:color="808080"/>
            </w:tcBorders>
            <w:vAlign w:val="center"/>
          </w:tcPr>
          <w:p w:rsidR="00F67208" w:rsidRPr="00F71A66" w:rsidRDefault="00F67208" w:rsidP="00544185">
            <w:pPr>
              <w:snapToGrid w:val="0"/>
              <w:ind w:left="33" w:firstLine="0"/>
              <w:jc w:val="center"/>
              <w:rPr>
                <w:rFonts w:ascii="Arial" w:hAnsi="Arial" w:cs="Arial"/>
                <w:sz w:val="22"/>
                <w:szCs w:val="22"/>
              </w:rPr>
            </w:pPr>
            <w:r w:rsidRPr="00F71A66">
              <w:rPr>
                <w:rFonts w:ascii="Arial" w:hAnsi="Arial" w:cs="Arial"/>
                <w:sz w:val="22"/>
                <w:szCs w:val="22"/>
              </w:rPr>
              <w:t>kapitola v odborné knize</w:t>
            </w:r>
          </w:p>
        </w:tc>
        <w:tc>
          <w:tcPr>
            <w:tcW w:w="6948" w:type="dxa"/>
            <w:tcBorders>
              <w:top w:val="double" w:sz="1" w:space="0" w:color="808080"/>
              <w:left w:val="double" w:sz="1" w:space="0" w:color="808080"/>
              <w:bottom w:val="double" w:sz="1" w:space="0" w:color="808080"/>
              <w:right w:val="double" w:sz="1" w:space="0" w:color="808080"/>
            </w:tcBorders>
            <w:vAlign w:val="center"/>
          </w:tcPr>
          <w:p w:rsidR="00F67208" w:rsidRPr="00F71A66" w:rsidRDefault="00F67208" w:rsidP="00544185">
            <w:pPr>
              <w:snapToGrid w:val="0"/>
              <w:ind w:left="34" w:right="34" w:firstLine="0"/>
              <w:rPr>
                <w:rFonts w:ascii="Arial" w:hAnsi="Arial" w:cs="Arial"/>
                <w:b/>
                <w:sz w:val="22"/>
                <w:szCs w:val="22"/>
                <w:u w:val="single"/>
              </w:rPr>
            </w:pPr>
            <w:r w:rsidRPr="00F71A66">
              <w:rPr>
                <w:rFonts w:ascii="Arial" w:hAnsi="Arial" w:cs="Arial"/>
                <w:b/>
                <w:sz w:val="22"/>
                <w:szCs w:val="22"/>
                <w:u w:val="single"/>
              </w:rPr>
              <w:t>Definice:</w:t>
            </w:r>
          </w:p>
          <w:p w:rsidR="00F67208" w:rsidRPr="00F71A66" w:rsidRDefault="00F67208" w:rsidP="00544185">
            <w:pPr>
              <w:ind w:left="34" w:right="34" w:firstLine="0"/>
              <w:rPr>
                <w:rFonts w:ascii="Arial" w:hAnsi="Arial" w:cs="Arial"/>
                <w:sz w:val="22"/>
                <w:szCs w:val="22"/>
              </w:rPr>
            </w:pPr>
            <w:r w:rsidRPr="00F71A66">
              <w:rPr>
                <w:rFonts w:ascii="Arial" w:hAnsi="Arial" w:cs="Arial"/>
                <w:sz w:val="22"/>
                <w:szCs w:val="22"/>
              </w:rPr>
              <w:t>„Kapitola nebo kapitoly v odborné knize“ (pokud kniha splňuje definici pro výsledek druhu B) se uplatňuje v případě, kdy celá kniha má jen editora nebo v případech, kdy autor je v celé knize (na</w:t>
            </w:r>
            <w:r w:rsidR="00F71A66">
              <w:rPr>
                <w:rFonts w:ascii="Arial" w:hAnsi="Arial" w:cs="Arial"/>
                <w:sz w:val="22"/>
                <w:szCs w:val="22"/>
              </w:rPr>
              <w:t> </w:t>
            </w:r>
            <w:r w:rsidRPr="00F71A66">
              <w:rPr>
                <w:rFonts w:ascii="Arial" w:hAnsi="Arial" w:cs="Arial"/>
                <w:sz w:val="22"/>
                <w:szCs w:val="22"/>
              </w:rPr>
              <w:t>titulním listě, rubu titulní listu) uveden jako spoluautor (byť s</w:t>
            </w:r>
            <w:r w:rsidR="00F71A66">
              <w:rPr>
                <w:rFonts w:ascii="Arial" w:hAnsi="Arial" w:cs="Arial"/>
                <w:sz w:val="22"/>
                <w:szCs w:val="22"/>
              </w:rPr>
              <w:t> </w:t>
            </w:r>
            <w:r w:rsidRPr="00F71A66">
              <w:rPr>
                <w:rFonts w:ascii="Arial" w:hAnsi="Arial" w:cs="Arial"/>
                <w:sz w:val="22"/>
                <w:szCs w:val="22"/>
              </w:rPr>
              <w:t>menšinovým obsahovým podílem) a je členem autorského kolektivu se zřetelně uvedenými hlavními autory. Kapitola však musí mít uvedeného samostatného autora nebo autorský kolektiv.</w:t>
            </w:r>
          </w:p>
          <w:p w:rsidR="00F66253" w:rsidRPr="00F71A66" w:rsidRDefault="00F66253" w:rsidP="00F66253">
            <w:pPr>
              <w:pStyle w:val="Textvbloku"/>
              <w:rPr>
                <w:rFonts w:ascii="Arial" w:hAnsi="Arial" w:cs="Arial"/>
              </w:rPr>
            </w:pPr>
            <w:r w:rsidRPr="00F71A66">
              <w:rPr>
                <w:rFonts w:ascii="Arial" w:hAnsi="Arial" w:cs="Arial"/>
              </w:rPr>
              <w:t xml:space="preserve">Pokud je odborná kniha zařazena v </w:t>
            </w:r>
            <w:proofErr w:type="gramStart"/>
            <w:r w:rsidRPr="00F71A66">
              <w:rPr>
                <w:rFonts w:ascii="Arial" w:hAnsi="Arial" w:cs="Arial"/>
              </w:rPr>
              <w:t>RIV</w:t>
            </w:r>
            <w:proofErr w:type="gramEnd"/>
            <w:r w:rsidRPr="00F71A66">
              <w:rPr>
                <w:rFonts w:ascii="Arial" w:hAnsi="Arial" w:cs="Arial"/>
              </w:rPr>
              <w:t xml:space="preserve"> jako výsledek druhu B, nemohou být její kapitoly zařazeny jako výsledek druhu C v případě téhož předkladatele výsledku.</w:t>
            </w:r>
          </w:p>
        </w:tc>
      </w:tr>
      <w:tr w:rsidR="00F67208" w:rsidRPr="00F71A66" w:rsidTr="00544185">
        <w:tc>
          <w:tcPr>
            <w:tcW w:w="1090" w:type="dxa"/>
            <w:tcBorders>
              <w:top w:val="double" w:sz="1" w:space="0" w:color="808080"/>
              <w:left w:val="double" w:sz="1" w:space="0" w:color="808080"/>
              <w:bottom w:val="double" w:sz="1" w:space="0" w:color="808080"/>
            </w:tcBorders>
            <w:vAlign w:val="center"/>
          </w:tcPr>
          <w:p w:rsidR="00F67208" w:rsidRPr="00F71A66" w:rsidRDefault="00F67208" w:rsidP="00544185">
            <w:pPr>
              <w:snapToGrid w:val="0"/>
              <w:spacing w:before="100" w:after="100"/>
              <w:ind w:firstLine="0"/>
              <w:jc w:val="center"/>
              <w:rPr>
                <w:rFonts w:ascii="Arial" w:hAnsi="Arial" w:cs="Arial"/>
                <w:b/>
                <w:bCs/>
                <w:sz w:val="22"/>
                <w:szCs w:val="22"/>
              </w:rPr>
            </w:pPr>
            <w:r w:rsidRPr="00F71A66">
              <w:rPr>
                <w:rFonts w:ascii="Arial" w:hAnsi="Arial" w:cs="Arial"/>
                <w:b/>
                <w:bCs/>
                <w:sz w:val="22"/>
                <w:szCs w:val="22"/>
              </w:rPr>
              <w:t>D</w:t>
            </w:r>
          </w:p>
        </w:tc>
        <w:tc>
          <w:tcPr>
            <w:tcW w:w="1559" w:type="dxa"/>
            <w:tcBorders>
              <w:top w:val="double" w:sz="1" w:space="0" w:color="808080"/>
              <w:left w:val="double" w:sz="1" w:space="0" w:color="808080"/>
              <w:bottom w:val="double" w:sz="1" w:space="0" w:color="808080"/>
            </w:tcBorders>
            <w:vAlign w:val="center"/>
          </w:tcPr>
          <w:p w:rsidR="00F67208" w:rsidRPr="00F71A66" w:rsidRDefault="00F67208" w:rsidP="00544185">
            <w:pPr>
              <w:snapToGrid w:val="0"/>
              <w:ind w:left="33" w:firstLine="0"/>
              <w:jc w:val="center"/>
              <w:rPr>
                <w:rFonts w:ascii="Arial" w:hAnsi="Arial" w:cs="Arial"/>
                <w:sz w:val="22"/>
                <w:szCs w:val="22"/>
              </w:rPr>
            </w:pPr>
            <w:r w:rsidRPr="00F71A66">
              <w:rPr>
                <w:rFonts w:ascii="Arial" w:hAnsi="Arial" w:cs="Arial"/>
                <w:sz w:val="22"/>
                <w:szCs w:val="22"/>
              </w:rPr>
              <w:t>článek ve sborníku</w:t>
            </w:r>
          </w:p>
        </w:tc>
        <w:tc>
          <w:tcPr>
            <w:tcW w:w="6948" w:type="dxa"/>
            <w:tcBorders>
              <w:top w:val="double" w:sz="1" w:space="0" w:color="808080"/>
              <w:left w:val="double" w:sz="1" w:space="0" w:color="808080"/>
              <w:bottom w:val="double" w:sz="1" w:space="0" w:color="808080"/>
              <w:right w:val="double" w:sz="1" w:space="0" w:color="808080"/>
            </w:tcBorders>
            <w:vAlign w:val="center"/>
          </w:tcPr>
          <w:p w:rsidR="00F67208" w:rsidRPr="00F71A66" w:rsidRDefault="00F67208" w:rsidP="00544185">
            <w:pPr>
              <w:snapToGrid w:val="0"/>
              <w:ind w:left="34" w:right="34" w:firstLine="0"/>
              <w:rPr>
                <w:rFonts w:ascii="Arial" w:hAnsi="Arial" w:cs="Arial"/>
                <w:b/>
                <w:sz w:val="22"/>
                <w:szCs w:val="22"/>
                <w:u w:val="single"/>
              </w:rPr>
            </w:pPr>
            <w:r w:rsidRPr="00F71A66">
              <w:rPr>
                <w:rFonts w:ascii="Arial" w:hAnsi="Arial" w:cs="Arial"/>
                <w:b/>
                <w:sz w:val="22"/>
                <w:szCs w:val="22"/>
                <w:u w:val="single"/>
              </w:rPr>
              <w:t>Definice:</w:t>
            </w:r>
          </w:p>
          <w:p w:rsidR="00F67208" w:rsidRPr="00F71A66" w:rsidRDefault="00F67208" w:rsidP="00544185">
            <w:pPr>
              <w:snapToGrid w:val="0"/>
              <w:ind w:left="34" w:right="34" w:firstLine="0"/>
              <w:rPr>
                <w:rFonts w:ascii="Arial" w:hAnsi="Arial" w:cs="Arial"/>
                <w:sz w:val="22"/>
                <w:szCs w:val="22"/>
              </w:rPr>
            </w:pPr>
            <w:r w:rsidRPr="00F71A66">
              <w:rPr>
                <w:rFonts w:ascii="Arial" w:hAnsi="Arial" w:cs="Arial"/>
                <w:sz w:val="22"/>
                <w:szCs w:val="22"/>
              </w:rPr>
              <w:t xml:space="preserve">„Článek ve sborníku“ prezentuje původní výsledky výzkumu, který byl uskutečněn autorem nebo týmem, jehož byl autor členem. Článek má obvyklou strukturou vědecké práce a s obvyklým způsobem citování zdrojů (nikoliv abstrakt nebo rozšířený abstrakt) </w:t>
            </w:r>
            <w:r w:rsidRPr="00F71A66">
              <w:rPr>
                <w:rFonts w:ascii="Arial" w:hAnsi="Arial" w:cs="Arial"/>
                <w:sz w:val="22"/>
                <w:szCs w:val="22"/>
              </w:rPr>
              <w:lastRenderedPageBreak/>
              <w:t>a je zveřejněný ve sborníku.</w:t>
            </w:r>
          </w:p>
          <w:p w:rsidR="00F67208" w:rsidRPr="00F71A66" w:rsidRDefault="00F67208" w:rsidP="00544185">
            <w:pPr>
              <w:ind w:left="34" w:right="34" w:firstLine="0"/>
              <w:rPr>
                <w:rFonts w:ascii="Arial" w:hAnsi="Arial" w:cs="Arial"/>
                <w:sz w:val="22"/>
                <w:szCs w:val="22"/>
              </w:rPr>
            </w:pPr>
            <w:r w:rsidRPr="00F71A66">
              <w:rPr>
                <w:rFonts w:ascii="Arial" w:hAnsi="Arial" w:cs="Arial"/>
                <w:sz w:val="22"/>
                <w:szCs w:val="22"/>
              </w:rPr>
              <w:t>Sborníkem je recenzovaná neperiodická publikace, vydaná u</w:t>
            </w:r>
            <w:r w:rsidR="00F71A66">
              <w:rPr>
                <w:rFonts w:ascii="Arial" w:hAnsi="Arial" w:cs="Arial"/>
                <w:sz w:val="22"/>
                <w:szCs w:val="22"/>
              </w:rPr>
              <w:t> </w:t>
            </w:r>
            <w:r w:rsidRPr="00F71A66">
              <w:rPr>
                <w:rFonts w:ascii="Arial" w:hAnsi="Arial" w:cs="Arial"/>
                <w:sz w:val="22"/>
                <w:szCs w:val="22"/>
              </w:rPr>
              <w:t>příležitosti pořádané konference, semináře nebo sympozia, která obsahuje samostatné stati různých autorů, které mají většinou společný prvek nebo příbuzné téma a má přidělen ISSN a současně ISBN kód, nebo jen ISBN kód.</w:t>
            </w:r>
          </w:p>
          <w:p w:rsidR="00F67208" w:rsidRPr="00F71A66" w:rsidRDefault="00BC410A" w:rsidP="00544185">
            <w:pPr>
              <w:ind w:left="34" w:right="34" w:firstLine="0"/>
              <w:rPr>
                <w:rFonts w:ascii="Arial" w:hAnsi="Arial" w:cs="Arial"/>
                <w:sz w:val="22"/>
                <w:szCs w:val="22"/>
              </w:rPr>
            </w:pPr>
            <w:r>
              <w:rPr>
                <w:rFonts w:ascii="Arial" w:hAnsi="Arial" w:cs="Arial"/>
                <w:sz w:val="22"/>
                <w:szCs w:val="22"/>
              </w:rPr>
              <w:t>D</w:t>
            </w:r>
            <w:r w:rsidR="00F67208" w:rsidRPr="00F71A66">
              <w:rPr>
                <w:rFonts w:ascii="Arial" w:hAnsi="Arial" w:cs="Arial"/>
                <w:sz w:val="22"/>
                <w:szCs w:val="22"/>
              </w:rPr>
              <w:t>ruh</w:t>
            </w:r>
            <w:r>
              <w:rPr>
                <w:rFonts w:ascii="Arial" w:hAnsi="Arial" w:cs="Arial"/>
                <w:sz w:val="22"/>
                <w:szCs w:val="22"/>
              </w:rPr>
              <w:t>em</w:t>
            </w:r>
            <w:r w:rsidR="00F67208" w:rsidRPr="00F71A66">
              <w:rPr>
                <w:rFonts w:ascii="Arial" w:hAnsi="Arial" w:cs="Arial"/>
                <w:sz w:val="22"/>
                <w:szCs w:val="22"/>
              </w:rPr>
              <w:t xml:space="preserve"> výsledku „článek ve sborníku“ je článek, který je evidován </w:t>
            </w:r>
          </w:p>
          <w:p w:rsidR="00F67208" w:rsidRPr="00F71A66" w:rsidRDefault="00F67208" w:rsidP="00544185">
            <w:pPr>
              <w:numPr>
                <w:ilvl w:val="1"/>
                <w:numId w:val="18"/>
              </w:numPr>
              <w:tabs>
                <w:tab w:val="clear" w:pos="1789"/>
              </w:tabs>
              <w:ind w:left="743" w:right="34"/>
              <w:rPr>
                <w:rFonts w:ascii="Arial" w:hAnsi="Arial" w:cs="Arial"/>
                <w:sz w:val="22"/>
                <w:szCs w:val="22"/>
              </w:rPr>
            </w:pPr>
            <w:r w:rsidRPr="00F71A66">
              <w:rPr>
                <w:rFonts w:ascii="Arial" w:hAnsi="Arial" w:cs="Arial"/>
                <w:sz w:val="22"/>
                <w:szCs w:val="22"/>
              </w:rPr>
              <w:t>v databázi SCOPUS ve zdrojích („</w:t>
            </w:r>
            <w:proofErr w:type="spellStart"/>
            <w:r w:rsidRPr="00F71A66">
              <w:rPr>
                <w:rFonts w:ascii="Arial" w:hAnsi="Arial" w:cs="Arial"/>
                <w:sz w:val="22"/>
                <w:szCs w:val="22"/>
              </w:rPr>
              <w:t>Sources</w:t>
            </w:r>
            <w:proofErr w:type="spellEnd"/>
            <w:r w:rsidRPr="00F71A66">
              <w:rPr>
                <w:rFonts w:ascii="Arial" w:hAnsi="Arial" w:cs="Arial"/>
                <w:sz w:val="22"/>
                <w:szCs w:val="22"/>
              </w:rPr>
              <w:t xml:space="preserve">“) typu </w:t>
            </w:r>
            <w:proofErr w:type="spellStart"/>
            <w:r w:rsidRPr="00F71A66">
              <w:rPr>
                <w:rFonts w:ascii="Arial" w:hAnsi="Arial" w:cs="Arial"/>
                <w:sz w:val="22"/>
                <w:szCs w:val="22"/>
              </w:rPr>
              <w:t>Book</w:t>
            </w:r>
            <w:proofErr w:type="spellEnd"/>
            <w:r w:rsidRPr="00F71A66">
              <w:rPr>
                <w:rFonts w:ascii="Arial" w:hAnsi="Arial" w:cs="Arial"/>
                <w:sz w:val="22"/>
                <w:szCs w:val="22"/>
              </w:rPr>
              <w:t xml:space="preserve"> </w:t>
            </w:r>
            <w:proofErr w:type="spellStart"/>
            <w:r w:rsidRPr="00F71A66">
              <w:rPr>
                <w:rFonts w:ascii="Arial" w:hAnsi="Arial" w:cs="Arial"/>
                <w:sz w:val="22"/>
                <w:szCs w:val="22"/>
              </w:rPr>
              <w:t>Series</w:t>
            </w:r>
            <w:proofErr w:type="spellEnd"/>
            <w:r w:rsidRPr="00F71A66">
              <w:rPr>
                <w:rFonts w:ascii="Arial" w:hAnsi="Arial" w:cs="Arial"/>
                <w:sz w:val="22"/>
                <w:szCs w:val="22"/>
              </w:rPr>
              <w:t xml:space="preserve"> nebo </w:t>
            </w:r>
            <w:proofErr w:type="spellStart"/>
            <w:r w:rsidRPr="00F71A66">
              <w:rPr>
                <w:rFonts w:ascii="Arial" w:hAnsi="Arial" w:cs="Arial"/>
                <w:sz w:val="22"/>
                <w:szCs w:val="22"/>
              </w:rPr>
              <w:t>Conference</w:t>
            </w:r>
            <w:proofErr w:type="spellEnd"/>
            <w:r w:rsidRPr="00F71A66">
              <w:rPr>
                <w:rFonts w:ascii="Arial" w:hAnsi="Arial" w:cs="Arial"/>
                <w:sz w:val="22"/>
                <w:szCs w:val="22"/>
              </w:rPr>
              <w:t xml:space="preserve"> </w:t>
            </w:r>
            <w:proofErr w:type="spellStart"/>
            <w:r w:rsidRPr="00F71A66">
              <w:rPr>
                <w:rFonts w:ascii="Arial" w:hAnsi="Arial" w:cs="Arial"/>
                <w:sz w:val="22"/>
                <w:szCs w:val="22"/>
              </w:rPr>
              <w:t>Proceedings</w:t>
            </w:r>
            <w:proofErr w:type="spellEnd"/>
            <w:r w:rsidRPr="00F71A66">
              <w:rPr>
                <w:rFonts w:ascii="Arial" w:hAnsi="Arial" w:cs="Arial"/>
                <w:sz w:val="22"/>
                <w:szCs w:val="22"/>
              </w:rPr>
              <w:t xml:space="preserve"> </w:t>
            </w:r>
            <w:r w:rsidR="00AA793F" w:rsidRPr="00F71A66">
              <w:rPr>
                <w:rFonts w:ascii="Arial" w:hAnsi="Arial" w:cs="Arial"/>
                <w:bCs/>
                <w:sz w:val="22"/>
                <w:szCs w:val="22"/>
              </w:rPr>
              <w:t xml:space="preserve">a má přidělen kód ISBN nebo ISSN, případně oba tyto kódy. </w:t>
            </w:r>
          </w:p>
          <w:p w:rsidR="009733DF" w:rsidRPr="00F71A66" w:rsidRDefault="00F67208" w:rsidP="00AA793F">
            <w:pPr>
              <w:numPr>
                <w:ilvl w:val="1"/>
                <w:numId w:val="18"/>
              </w:numPr>
              <w:tabs>
                <w:tab w:val="clear" w:pos="1789"/>
              </w:tabs>
              <w:ind w:left="743" w:right="34"/>
              <w:rPr>
                <w:rFonts w:ascii="Arial" w:hAnsi="Arial" w:cs="Arial"/>
                <w:sz w:val="22"/>
                <w:szCs w:val="22"/>
              </w:rPr>
            </w:pPr>
            <w:r w:rsidRPr="00F71A66">
              <w:rPr>
                <w:rFonts w:ascii="Arial" w:hAnsi="Arial" w:cs="Arial"/>
                <w:sz w:val="22"/>
                <w:szCs w:val="22"/>
              </w:rPr>
              <w:t xml:space="preserve">v databázi </w:t>
            </w:r>
            <w:proofErr w:type="spellStart"/>
            <w:r w:rsidRPr="00F71A66">
              <w:rPr>
                <w:rFonts w:ascii="Arial" w:hAnsi="Arial" w:cs="Arial"/>
                <w:bCs/>
                <w:sz w:val="22"/>
                <w:szCs w:val="22"/>
              </w:rPr>
              <w:t>Conference</w:t>
            </w:r>
            <w:proofErr w:type="spellEnd"/>
            <w:r w:rsidRPr="00F71A66">
              <w:rPr>
                <w:rFonts w:ascii="Arial" w:hAnsi="Arial" w:cs="Arial"/>
                <w:bCs/>
                <w:sz w:val="22"/>
                <w:szCs w:val="22"/>
              </w:rPr>
              <w:t xml:space="preserve"> </w:t>
            </w:r>
            <w:proofErr w:type="spellStart"/>
            <w:r w:rsidRPr="00F71A66">
              <w:rPr>
                <w:rFonts w:ascii="Arial" w:hAnsi="Arial" w:cs="Arial"/>
                <w:bCs/>
                <w:sz w:val="22"/>
                <w:szCs w:val="22"/>
              </w:rPr>
              <w:t>Proceedings</w:t>
            </w:r>
            <w:proofErr w:type="spellEnd"/>
            <w:r w:rsidRPr="00F71A66">
              <w:rPr>
                <w:rFonts w:ascii="Arial" w:hAnsi="Arial" w:cs="Arial"/>
                <w:bCs/>
                <w:sz w:val="22"/>
                <w:szCs w:val="22"/>
              </w:rPr>
              <w:t xml:space="preserve"> </w:t>
            </w:r>
            <w:proofErr w:type="spellStart"/>
            <w:r w:rsidRPr="00F71A66">
              <w:rPr>
                <w:rFonts w:ascii="Arial" w:hAnsi="Arial" w:cs="Arial"/>
                <w:bCs/>
                <w:sz w:val="22"/>
                <w:szCs w:val="22"/>
              </w:rPr>
              <w:t>Citation</w:t>
            </w:r>
            <w:proofErr w:type="spellEnd"/>
            <w:r w:rsidRPr="00F71A66">
              <w:rPr>
                <w:rFonts w:ascii="Arial" w:hAnsi="Arial" w:cs="Arial"/>
                <w:bCs/>
                <w:sz w:val="22"/>
                <w:szCs w:val="22"/>
              </w:rPr>
              <w:t xml:space="preserve"> Index společnosti Thomson Reuters </w:t>
            </w:r>
            <w:r w:rsidR="00AA793F" w:rsidRPr="00F71A66">
              <w:rPr>
                <w:rFonts w:ascii="Arial" w:hAnsi="Arial" w:cs="Arial"/>
                <w:bCs/>
                <w:sz w:val="22"/>
                <w:szCs w:val="22"/>
              </w:rPr>
              <w:t xml:space="preserve">a má přidělen kód ISBN nebo ISSN, případně oba tyto kódy.  </w:t>
            </w:r>
          </w:p>
          <w:p w:rsidR="00F67208" w:rsidRPr="00F71A66" w:rsidRDefault="00F67208" w:rsidP="00AA793F">
            <w:pPr>
              <w:numPr>
                <w:ilvl w:val="1"/>
                <w:numId w:val="18"/>
              </w:numPr>
              <w:tabs>
                <w:tab w:val="clear" w:pos="1789"/>
              </w:tabs>
              <w:ind w:left="743" w:right="34"/>
              <w:rPr>
                <w:rFonts w:ascii="Arial" w:hAnsi="Arial" w:cs="Arial"/>
                <w:sz w:val="22"/>
                <w:szCs w:val="22"/>
              </w:rPr>
            </w:pPr>
            <w:r w:rsidRPr="00F71A66">
              <w:rPr>
                <w:rFonts w:ascii="Arial" w:hAnsi="Arial" w:cs="Arial"/>
                <w:bCs/>
                <w:sz w:val="22"/>
                <w:szCs w:val="22"/>
              </w:rPr>
              <w:t>článek ve zvláštním čísle časopisu evidovaném v některé z výše uvedených databází, které je věnováno publikaci konferenčních příspěvků</w:t>
            </w:r>
            <w:r w:rsidRPr="00F71A66">
              <w:rPr>
                <w:rFonts w:ascii="Arial" w:hAnsi="Arial" w:cs="Arial"/>
                <w:sz w:val="22"/>
                <w:szCs w:val="22"/>
              </w:rPr>
              <w:t xml:space="preserve">, </w:t>
            </w:r>
          </w:p>
          <w:p w:rsidR="00F67208" w:rsidRPr="00F71A66" w:rsidRDefault="00F67208" w:rsidP="00544185">
            <w:pPr>
              <w:ind w:left="383" w:right="34" w:firstLine="0"/>
              <w:rPr>
                <w:rFonts w:ascii="Arial" w:hAnsi="Arial" w:cs="Arial"/>
                <w:sz w:val="22"/>
                <w:szCs w:val="22"/>
              </w:rPr>
            </w:pPr>
            <w:r w:rsidRPr="00F71A66">
              <w:rPr>
                <w:rFonts w:ascii="Arial" w:hAnsi="Arial" w:cs="Arial"/>
                <w:bCs/>
                <w:sz w:val="22"/>
                <w:szCs w:val="22"/>
              </w:rPr>
              <w:t>a který má celkový rozsah minimálně 2 strany.</w:t>
            </w:r>
          </w:p>
          <w:p w:rsidR="00F67208" w:rsidRPr="00F71A66" w:rsidRDefault="00F67208" w:rsidP="00544185">
            <w:pPr>
              <w:spacing w:before="120"/>
              <w:ind w:left="34" w:right="34" w:firstLine="0"/>
              <w:rPr>
                <w:rFonts w:ascii="Arial" w:hAnsi="Arial" w:cs="Arial"/>
                <w:b/>
                <w:bCs/>
                <w:sz w:val="22"/>
                <w:szCs w:val="22"/>
              </w:rPr>
            </w:pPr>
            <w:r w:rsidRPr="00F71A66">
              <w:rPr>
                <w:rFonts w:ascii="Arial" w:hAnsi="Arial" w:cs="Arial"/>
                <w:b/>
                <w:bCs/>
                <w:sz w:val="22"/>
                <w:szCs w:val="22"/>
              </w:rPr>
              <w:t>Článkem ve sborníku</w:t>
            </w:r>
            <w:r w:rsidRPr="00F71A66">
              <w:rPr>
                <w:rFonts w:ascii="Arial" w:hAnsi="Arial" w:cs="Arial"/>
                <w:b/>
                <w:sz w:val="22"/>
                <w:szCs w:val="22"/>
              </w:rPr>
              <w:t xml:space="preserve"> nejsou</w:t>
            </w:r>
            <w:r w:rsidRPr="00F71A66">
              <w:rPr>
                <w:rFonts w:ascii="Arial" w:hAnsi="Arial" w:cs="Arial"/>
                <w:b/>
                <w:bCs/>
                <w:sz w:val="22"/>
                <w:szCs w:val="22"/>
              </w:rPr>
              <w:t>:</w:t>
            </w:r>
          </w:p>
          <w:p w:rsidR="00F67208" w:rsidRPr="00F71A66" w:rsidRDefault="00F67208" w:rsidP="00544185">
            <w:pPr>
              <w:pStyle w:val="Odstavecseseznamem"/>
              <w:numPr>
                <w:ilvl w:val="0"/>
                <w:numId w:val="22"/>
              </w:numPr>
              <w:tabs>
                <w:tab w:val="clear" w:pos="0"/>
              </w:tabs>
              <w:suppressAutoHyphens/>
              <w:ind w:left="743" w:right="34" w:hanging="425"/>
              <w:rPr>
                <w:rFonts w:ascii="Arial" w:hAnsi="Arial" w:cs="Arial"/>
              </w:rPr>
            </w:pPr>
            <w:r w:rsidRPr="00F71A66">
              <w:rPr>
                <w:rFonts w:ascii="Arial" w:hAnsi="Arial" w:cs="Arial"/>
              </w:rPr>
              <w:t>příležitostně</w:t>
            </w:r>
            <w:r w:rsidRPr="00F71A66">
              <w:rPr>
                <w:rFonts w:ascii="Arial" w:eastAsia="Times New Roman" w:hAnsi="Arial" w:cs="Arial"/>
              </w:rPr>
              <w:t xml:space="preserve"> </w:t>
            </w:r>
            <w:r w:rsidRPr="00F71A66">
              <w:rPr>
                <w:rFonts w:ascii="Arial" w:hAnsi="Arial" w:cs="Arial"/>
              </w:rPr>
              <w:t>vydané</w:t>
            </w:r>
            <w:r w:rsidRPr="00F71A66">
              <w:rPr>
                <w:rFonts w:ascii="Arial" w:eastAsia="Times New Roman" w:hAnsi="Arial" w:cs="Arial"/>
              </w:rPr>
              <w:t xml:space="preserve"> </w:t>
            </w:r>
            <w:r w:rsidRPr="00F71A66">
              <w:rPr>
                <w:rFonts w:ascii="Arial" w:hAnsi="Arial" w:cs="Arial"/>
              </w:rPr>
              <w:t>souhrny</w:t>
            </w:r>
            <w:r w:rsidRPr="00F71A66">
              <w:rPr>
                <w:rFonts w:ascii="Arial" w:eastAsia="Times New Roman" w:hAnsi="Arial" w:cs="Arial"/>
              </w:rPr>
              <w:t xml:space="preserve"> </w:t>
            </w:r>
            <w:r w:rsidRPr="00F71A66">
              <w:rPr>
                <w:rFonts w:ascii="Arial" w:hAnsi="Arial" w:cs="Arial"/>
              </w:rPr>
              <w:t>odborných</w:t>
            </w:r>
            <w:r w:rsidRPr="00F71A66">
              <w:rPr>
                <w:rFonts w:ascii="Arial" w:eastAsia="Times New Roman" w:hAnsi="Arial" w:cs="Arial"/>
              </w:rPr>
              <w:t xml:space="preserve"> </w:t>
            </w:r>
            <w:r w:rsidRPr="00F71A66">
              <w:rPr>
                <w:rFonts w:ascii="Arial" w:hAnsi="Arial" w:cs="Arial"/>
              </w:rPr>
              <w:t>prací</w:t>
            </w:r>
            <w:r w:rsidRPr="00F71A66">
              <w:rPr>
                <w:rFonts w:ascii="Arial" w:eastAsia="Times New Roman" w:hAnsi="Arial" w:cs="Arial"/>
              </w:rPr>
              <w:t xml:space="preserve"> </w:t>
            </w:r>
            <w:r w:rsidRPr="00F71A66">
              <w:rPr>
                <w:rFonts w:ascii="Arial" w:hAnsi="Arial" w:cs="Arial"/>
              </w:rPr>
              <w:t>(např.</w:t>
            </w:r>
            <w:r w:rsidRPr="00F71A66">
              <w:rPr>
                <w:rFonts w:ascii="Arial" w:eastAsia="Times New Roman" w:hAnsi="Arial" w:cs="Arial"/>
              </w:rPr>
              <w:t xml:space="preserve"> </w:t>
            </w:r>
            <w:r w:rsidRPr="00F71A66">
              <w:rPr>
                <w:rFonts w:ascii="Arial" w:hAnsi="Arial" w:cs="Arial"/>
              </w:rPr>
              <w:t>v rámci</w:t>
            </w:r>
            <w:r w:rsidRPr="00F71A66">
              <w:rPr>
                <w:rFonts w:ascii="Arial" w:eastAsia="Times New Roman" w:hAnsi="Arial" w:cs="Arial"/>
              </w:rPr>
              <w:t xml:space="preserve"> </w:t>
            </w:r>
            <w:r w:rsidRPr="00F71A66">
              <w:rPr>
                <w:rFonts w:ascii="Arial" w:hAnsi="Arial" w:cs="Arial"/>
              </w:rPr>
              <w:t>jednoho</w:t>
            </w:r>
            <w:r w:rsidRPr="00F71A66">
              <w:rPr>
                <w:rFonts w:ascii="Arial" w:eastAsia="Times New Roman" w:hAnsi="Arial" w:cs="Arial"/>
              </w:rPr>
              <w:t xml:space="preserve"> </w:t>
            </w:r>
            <w:r w:rsidRPr="00F71A66">
              <w:rPr>
                <w:rFonts w:ascii="Arial" w:hAnsi="Arial" w:cs="Arial"/>
              </w:rPr>
              <w:t>pracoviště,</w:t>
            </w:r>
            <w:r w:rsidRPr="00F71A66">
              <w:rPr>
                <w:rFonts w:ascii="Arial" w:eastAsia="Times New Roman" w:hAnsi="Arial" w:cs="Arial"/>
              </w:rPr>
              <w:t xml:space="preserve"> </w:t>
            </w:r>
            <w:r w:rsidRPr="00F71A66">
              <w:rPr>
                <w:rFonts w:ascii="Arial" w:hAnsi="Arial" w:cs="Arial"/>
              </w:rPr>
              <w:t>výročí,</w:t>
            </w:r>
            <w:r w:rsidRPr="00F71A66">
              <w:rPr>
                <w:rFonts w:ascii="Arial" w:eastAsia="Times New Roman" w:hAnsi="Arial" w:cs="Arial"/>
              </w:rPr>
              <w:t xml:space="preserve"> </w:t>
            </w:r>
            <w:r w:rsidRPr="00F71A66">
              <w:rPr>
                <w:rFonts w:ascii="Arial" w:hAnsi="Arial" w:cs="Arial"/>
              </w:rPr>
              <w:t>oslav</w:t>
            </w:r>
            <w:r w:rsidRPr="00F71A66">
              <w:rPr>
                <w:rFonts w:ascii="Arial" w:eastAsia="Times New Roman" w:hAnsi="Arial" w:cs="Arial"/>
              </w:rPr>
              <w:t xml:space="preserve"> </w:t>
            </w:r>
            <w:r w:rsidRPr="00F71A66">
              <w:rPr>
                <w:rFonts w:ascii="Arial" w:hAnsi="Arial" w:cs="Arial"/>
              </w:rPr>
              <w:t>založení</w:t>
            </w:r>
            <w:r w:rsidRPr="00F71A66">
              <w:rPr>
                <w:rFonts w:ascii="Arial" w:eastAsia="Times New Roman" w:hAnsi="Arial" w:cs="Arial"/>
              </w:rPr>
              <w:t xml:space="preserve"> </w:t>
            </w:r>
            <w:r w:rsidRPr="00F71A66">
              <w:rPr>
                <w:rFonts w:ascii="Arial" w:hAnsi="Arial" w:cs="Arial"/>
              </w:rPr>
              <w:t>a</w:t>
            </w:r>
            <w:r w:rsidRPr="00F71A66">
              <w:rPr>
                <w:rFonts w:ascii="Arial" w:eastAsia="Times New Roman" w:hAnsi="Arial" w:cs="Arial"/>
              </w:rPr>
              <w:t xml:space="preserve"> </w:t>
            </w:r>
            <w:r w:rsidRPr="00F71A66">
              <w:rPr>
                <w:rFonts w:ascii="Arial" w:hAnsi="Arial" w:cs="Arial"/>
              </w:rPr>
              <w:t>výročních</w:t>
            </w:r>
            <w:r w:rsidRPr="00F71A66">
              <w:rPr>
                <w:rFonts w:ascii="Arial" w:eastAsia="Times New Roman" w:hAnsi="Arial" w:cs="Arial"/>
              </w:rPr>
              <w:t xml:space="preserve"> </w:t>
            </w:r>
            <w:r w:rsidRPr="00F71A66">
              <w:rPr>
                <w:rFonts w:ascii="Arial" w:hAnsi="Arial" w:cs="Arial"/>
              </w:rPr>
              <w:t>konferencí);</w:t>
            </w:r>
          </w:p>
          <w:p w:rsidR="00F67208" w:rsidRPr="00F71A66" w:rsidRDefault="00F67208" w:rsidP="00544185">
            <w:pPr>
              <w:pStyle w:val="Odstavecseseznamem"/>
              <w:numPr>
                <w:ilvl w:val="0"/>
                <w:numId w:val="22"/>
              </w:numPr>
              <w:tabs>
                <w:tab w:val="clear" w:pos="0"/>
              </w:tabs>
              <w:suppressAutoHyphens/>
              <w:ind w:left="743" w:right="34" w:hanging="425"/>
              <w:rPr>
                <w:rFonts w:ascii="Arial" w:hAnsi="Arial" w:cs="Arial"/>
              </w:rPr>
            </w:pPr>
            <w:r w:rsidRPr="00F71A66">
              <w:rPr>
                <w:rFonts w:ascii="Arial" w:hAnsi="Arial" w:cs="Arial"/>
              </w:rPr>
              <w:t>sebraná</w:t>
            </w:r>
            <w:r w:rsidRPr="00F71A66">
              <w:rPr>
                <w:rFonts w:ascii="Arial" w:eastAsia="Times New Roman" w:hAnsi="Arial" w:cs="Arial"/>
              </w:rPr>
              <w:t xml:space="preserve"> </w:t>
            </w:r>
            <w:r w:rsidRPr="00F71A66">
              <w:rPr>
                <w:rFonts w:ascii="Arial" w:hAnsi="Arial" w:cs="Arial"/>
              </w:rPr>
              <w:t>a</w:t>
            </w:r>
            <w:r w:rsidRPr="00F71A66">
              <w:rPr>
                <w:rFonts w:ascii="Arial" w:eastAsia="Times New Roman" w:hAnsi="Arial" w:cs="Arial"/>
              </w:rPr>
              <w:t xml:space="preserve"> </w:t>
            </w:r>
            <w:r w:rsidRPr="00F71A66">
              <w:rPr>
                <w:rFonts w:ascii="Arial" w:hAnsi="Arial" w:cs="Arial"/>
              </w:rPr>
              <w:t>vydaná</w:t>
            </w:r>
            <w:r w:rsidRPr="00F71A66">
              <w:rPr>
                <w:rFonts w:ascii="Arial" w:eastAsia="Times New Roman" w:hAnsi="Arial" w:cs="Arial"/>
              </w:rPr>
              <w:t xml:space="preserve"> </w:t>
            </w:r>
            <w:r w:rsidRPr="00F71A66">
              <w:rPr>
                <w:rFonts w:ascii="Arial" w:hAnsi="Arial" w:cs="Arial"/>
              </w:rPr>
              <w:t>abstrakta</w:t>
            </w:r>
            <w:r w:rsidRPr="00F71A66">
              <w:rPr>
                <w:rFonts w:ascii="Arial" w:eastAsia="Times New Roman" w:hAnsi="Arial" w:cs="Arial"/>
              </w:rPr>
              <w:t xml:space="preserve"> </w:t>
            </w:r>
            <w:r w:rsidRPr="00F71A66">
              <w:rPr>
                <w:rFonts w:ascii="Arial" w:hAnsi="Arial" w:cs="Arial"/>
              </w:rPr>
              <w:t>nebo</w:t>
            </w:r>
            <w:r w:rsidRPr="00F71A66">
              <w:rPr>
                <w:rFonts w:ascii="Arial" w:eastAsia="Times New Roman" w:hAnsi="Arial" w:cs="Arial"/>
              </w:rPr>
              <w:t xml:space="preserve"> </w:t>
            </w:r>
            <w:r w:rsidRPr="00F71A66">
              <w:rPr>
                <w:rFonts w:ascii="Arial" w:hAnsi="Arial" w:cs="Arial"/>
              </w:rPr>
              <w:t>rozšířená</w:t>
            </w:r>
            <w:r w:rsidRPr="00F71A66">
              <w:rPr>
                <w:rFonts w:ascii="Arial" w:eastAsia="Times New Roman" w:hAnsi="Arial" w:cs="Arial"/>
              </w:rPr>
              <w:t xml:space="preserve"> </w:t>
            </w:r>
            <w:r w:rsidRPr="00F71A66">
              <w:rPr>
                <w:rFonts w:ascii="Arial" w:hAnsi="Arial" w:cs="Arial"/>
              </w:rPr>
              <w:t>abstrakta;</w:t>
            </w:r>
          </w:p>
          <w:p w:rsidR="00F67208" w:rsidRPr="00F71A66" w:rsidRDefault="00F67208" w:rsidP="00544185">
            <w:pPr>
              <w:pStyle w:val="Odstavecseseznamem"/>
              <w:ind w:hanging="402"/>
              <w:rPr>
                <w:rFonts w:ascii="Arial" w:hAnsi="Arial" w:cs="Arial"/>
              </w:rPr>
            </w:pPr>
            <w:r w:rsidRPr="00F71A66">
              <w:rPr>
                <w:rFonts w:ascii="Arial" w:hAnsi="Arial" w:cs="Arial"/>
              </w:rPr>
              <w:t>-</w:t>
            </w:r>
            <w:r w:rsidRPr="00F71A66">
              <w:rPr>
                <w:rFonts w:ascii="Arial" w:hAnsi="Arial" w:cs="Arial"/>
              </w:rPr>
              <w:tab/>
              <w:t>seřazené a jinde již publikované články apod.</w:t>
            </w:r>
          </w:p>
        </w:tc>
      </w:tr>
      <w:tr w:rsidR="00F67208" w:rsidRPr="00F71A66" w:rsidTr="00544185">
        <w:tblPrEx>
          <w:tblCellMar>
            <w:top w:w="15" w:type="dxa"/>
            <w:left w:w="15" w:type="dxa"/>
            <w:bottom w:w="15" w:type="dxa"/>
            <w:right w:w="15" w:type="dxa"/>
          </w:tblCellMar>
        </w:tblPrEx>
        <w:tc>
          <w:tcPr>
            <w:tcW w:w="9597" w:type="dxa"/>
            <w:gridSpan w:val="3"/>
            <w:tcBorders>
              <w:top w:val="double" w:sz="1" w:space="0" w:color="808080"/>
              <w:left w:val="double" w:sz="1" w:space="0" w:color="808080"/>
              <w:bottom w:val="double" w:sz="1" w:space="0" w:color="808080"/>
              <w:right w:val="double" w:sz="1" w:space="0" w:color="808080"/>
            </w:tcBorders>
            <w:shd w:val="clear" w:color="auto" w:fill="E6E6E6"/>
            <w:vAlign w:val="center"/>
          </w:tcPr>
          <w:p w:rsidR="00F67208" w:rsidRPr="00F71A66" w:rsidRDefault="00F67208" w:rsidP="00883CD4">
            <w:pPr>
              <w:snapToGrid w:val="0"/>
              <w:ind w:left="34" w:right="34" w:firstLine="0"/>
              <w:rPr>
                <w:rFonts w:ascii="Arial" w:hAnsi="Arial" w:cs="Arial"/>
                <w:b/>
                <w:bCs/>
                <w:sz w:val="22"/>
                <w:szCs w:val="22"/>
              </w:rPr>
            </w:pPr>
            <w:r w:rsidRPr="00F71A66">
              <w:rPr>
                <w:rFonts w:ascii="Arial" w:hAnsi="Arial" w:cs="Arial"/>
                <w:b/>
                <w:bCs/>
                <w:sz w:val="22"/>
                <w:szCs w:val="22"/>
              </w:rPr>
              <w:lastRenderedPageBreak/>
              <w:t xml:space="preserve">II. kategorie </w:t>
            </w:r>
            <w:r w:rsidR="00883CD4" w:rsidRPr="00F71A66">
              <w:rPr>
                <w:rFonts w:ascii="Arial" w:hAnsi="Arial" w:cs="Arial"/>
                <w:b/>
                <w:bCs/>
                <w:sz w:val="22"/>
                <w:szCs w:val="22"/>
              </w:rPr>
              <w:t>–</w:t>
            </w:r>
            <w:r w:rsidRPr="00F71A66">
              <w:rPr>
                <w:rFonts w:ascii="Arial" w:hAnsi="Arial" w:cs="Arial"/>
                <w:b/>
                <w:bCs/>
                <w:sz w:val="22"/>
                <w:szCs w:val="22"/>
              </w:rPr>
              <w:t xml:space="preserve"> </w:t>
            </w:r>
            <w:r w:rsidR="00883CD4" w:rsidRPr="00F71A66">
              <w:rPr>
                <w:rFonts w:ascii="Arial" w:hAnsi="Arial" w:cs="Arial"/>
                <w:b/>
                <w:bCs/>
                <w:sz w:val="22"/>
                <w:szCs w:val="22"/>
              </w:rPr>
              <w:t>Nepublikační výsledky</w:t>
            </w:r>
          </w:p>
        </w:tc>
      </w:tr>
      <w:tr w:rsidR="00F67208" w:rsidRPr="00F71A66" w:rsidTr="00544185">
        <w:tc>
          <w:tcPr>
            <w:tcW w:w="1090" w:type="dxa"/>
            <w:tcBorders>
              <w:top w:val="double" w:sz="1" w:space="0" w:color="808080"/>
              <w:left w:val="double" w:sz="1" w:space="0" w:color="808080"/>
              <w:bottom w:val="double" w:sz="1" w:space="0" w:color="808080"/>
            </w:tcBorders>
            <w:vAlign w:val="center"/>
          </w:tcPr>
          <w:p w:rsidR="00F67208" w:rsidRPr="00F71A66" w:rsidRDefault="00F67208" w:rsidP="00544185">
            <w:pPr>
              <w:snapToGrid w:val="0"/>
              <w:spacing w:before="100" w:after="100"/>
              <w:ind w:firstLine="0"/>
              <w:jc w:val="center"/>
              <w:rPr>
                <w:rFonts w:ascii="Arial" w:hAnsi="Arial" w:cs="Arial"/>
                <w:b/>
                <w:bCs/>
                <w:sz w:val="22"/>
                <w:szCs w:val="22"/>
              </w:rPr>
            </w:pPr>
            <w:r w:rsidRPr="00F71A66">
              <w:rPr>
                <w:rFonts w:ascii="Arial" w:hAnsi="Arial" w:cs="Arial"/>
                <w:b/>
                <w:bCs/>
                <w:sz w:val="22"/>
                <w:szCs w:val="22"/>
              </w:rPr>
              <w:t>P</w:t>
            </w:r>
          </w:p>
        </w:tc>
        <w:tc>
          <w:tcPr>
            <w:tcW w:w="1559" w:type="dxa"/>
            <w:tcBorders>
              <w:top w:val="double" w:sz="1" w:space="0" w:color="808080"/>
              <w:left w:val="double" w:sz="1" w:space="0" w:color="808080"/>
              <w:bottom w:val="double" w:sz="1" w:space="0" w:color="808080"/>
            </w:tcBorders>
            <w:vAlign w:val="center"/>
          </w:tcPr>
          <w:p w:rsidR="00F67208" w:rsidRPr="00F71A66" w:rsidRDefault="00F67208" w:rsidP="00544185">
            <w:pPr>
              <w:snapToGrid w:val="0"/>
              <w:ind w:left="33" w:firstLine="0"/>
              <w:jc w:val="center"/>
              <w:rPr>
                <w:rFonts w:ascii="Arial" w:hAnsi="Arial" w:cs="Arial"/>
                <w:sz w:val="22"/>
                <w:szCs w:val="22"/>
              </w:rPr>
            </w:pPr>
            <w:r w:rsidRPr="00F71A66">
              <w:rPr>
                <w:rFonts w:ascii="Arial" w:hAnsi="Arial" w:cs="Arial"/>
                <w:sz w:val="22"/>
                <w:szCs w:val="22"/>
              </w:rPr>
              <w:t>patent</w:t>
            </w:r>
          </w:p>
        </w:tc>
        <w:tc>
          <w:tcPr>
            <w:tcW w:w="6948" w:type="dxa"/>
            <w:tcBorders>
              <w:top w:val="double" w:sz="1" w:space="0" w:color="808080"/>
              <w:left w:val="double" w:sz="1" w:space="0" w:color="808080"/>
              <w:bottom w:val="double" w:sz="1" w:space="0" w:color="808080"/>
              <w:right w:val="double" w:sz="1" w:space="0" w:color="808080"/>
            </w:tcBorders>
            <w:vAlign w:val="center"/>
          </w:tcPr>
          <w:p w:rsidR="00F67208" w:rsidRPr="00F71A66" w:rsidRDefault="00F67208" w:rsidP="00544185">
            <w:pPr>
              <w:snapToGrid w:val="0"/>
              <w:ind w:left="34" w:right="34" w:firstLine="0"/>
              <w:rPr>
                <w:rFonts w:ascii="Arial" w:hAnsi="Arial" w:cs="Arial"/>
                <w:b/>
                <w:sz w:val="22"/>
                <w:szCs w:val="22"/>
                <w:u w:val="single"/>
              </w:rPr>
            </w:pPr>
            <w:r w:rsidRPr="00F71A66">
              <w:rPr>
                <w:rFonts w:ascii="Arial" w:hAnsi="Arial" w:cs="Arial"/>
                <w:b/>
                <w:sz w:val="22"/>
                <w:szCs w:val="22"/>
                <w:u w:val="single"/>
              </w:rPr>
              <w:t>Definice:</w:t>
            </w:r>
          </w:p>
          <w:p w:rsidR="00F67208" w:rsidRPr="00F71A66" w:rsidRDefault="00F67208" w:rsidP="00544185">
            <w:pPr>
              <w:snapToGrid w:val="0"/>
              <w:ind w:left="34" w:right="34" w:firstLine="0"/>
              <w:rPr>
                <w:rFonts w:ascii="Arial" w:hAnsi="Arial" w:cs="Arial"/>
                <w:sz w:val="22"/>
                <w:szCs w:val="22"/>
              </w:rPr>
            </w:pPr>
            <w:r w:rsidRPr="00F71A66">
              <w:rPr>
                <w:rFonts w:ascii="Arial" w:hAnsi="Arial" w:cs="Arial"/>
                <w:sz w:val="22"/>
                <w:szCs w:val="22"/>
              </w:rPr>
              <w:t>„Patentem“ je vynález, kterému je vydáno osvědčení o vynálezu, které uděluje:</w:t>
            </w:r>
          </w:p>
          <w:p w:rsidR="00F67208" w:rsidRPr="00F71A66" w:rsidRDefault="00F67208" w:rsidP="00544185">
            <w:pPr>
              <w:ind w:left="34" w:right="34" w:firstLine="0"/>
              <w:rPr>
                <w:rFonts w:ascii="Arial" w:hAnsi="Arial" w:cs="Arial"/>
                <w:sz w:val="22"/>
                <w:szCs w:val="22"/>
              </w:rPr>
            </w:pPr>
            <w:r w:rsidRPr="00F71A66">
              <w:rPr>
                <w:rFonts w:ascii="Arial" w:hAnsi="Arial" w:cs="Arial"/>
                <w:sz w:val="22"/>
                <w:szCs w:val="22"/>
              </w:rPr>
              <w:t>- u českého patentu Úřad průmyslového vlastnictví za podmínek stanovených zákonem č. 527/1990 Sb., o vynálezech a</w:t>
            </w:r>
            <w:r w:rsidR="00F71A66">
              <w:rPr>
                <w:rFonts w:ascii="Arial" w:hAnsi="Arial" w:cs="Arial"/>
                <w:sz w:val="22"/>
                <w:szCs w:val="22"/>
              </w:rPr>
              <w:t> </w:t>
            </w:r>
            <w:r w:rsidRPr="00F71A66">
              <w:rPr>
                <w:rFonts w:ascii="Arial" w:hAnsi="Arial" w:cs="Arial"/>
                <w:sz w:val="22"/>
                <w:szCs w:val="22"/>
              </w:rPr>
              <w:t>zlepšovacích návrzích, ve znění pozdějších předpisů;</w:t>
            </w:r>
          </w:p>
          <w:p w:rsidR="00F67208" w:rsidRPr="00F71A66" w:rsidRDefault="00F67208" w:rsidP="00544185">
            <w:pPr>
              <w:ind w:left="34" w:right="34" w:firstLine="0"/>
              <w:rPr>
                <w:rFonts w:ascii="Arial" w:hAnsi="Arial" w:cs="Arial"/>
                <w:sz w:val="22"/>
                <w:szCs w:val="22"/>
              </w:rPr>
            </w:pPr>
            <w:r w:rsidRPr="00F71A66">
              <w:rPr>
                <w:rFonts w:ascii="Arial" w:hAnsi="Arial" w:cs="Arial"/>
                <w:sz w:val="22"/>
                <w:szCs w:val="22"/>
              </w:rPr>
              <w:t>- u evropského patentu Evropský patentový úřad (EPO) za</w:t>
            </w:r>
            <w:r w:rsidR="00F71A66">
              <w:rPr>
                <w:rFonts w:ascii="Arial" w:hAnsi="Arial" w:cs="Arial"/>
                <w:sz w:val="22"/>
                <w:szCs w:val="22"/>
              </w:rPr>
              <w:t> </w:t>
            </w:r>
            <w:r w:rsidRPr="00F71A66">
              <w:rPr>
                <w:rFonts w:ascii="Arial" w:hAnsi="Arial" w:cs="Arial"/>
                <w:sz w:val="22"/>
                <w:szCs w:val="22"/>
              </w:rPr>
              <w:t>podmínek stanovených evropskou patentovou úmluvou;</w:t>
            </w:r>
          </w:p>
          <w:p w:rsidR="00F67208" w:rsidRPr="00F71A66" w:rsidRDefault="00F67208" w:rsidP="00544185">
            <w:pPr>
              <w:ind w:left="34" w:right="34" w:firstLine="0"/>
              <w:rPr>
                <w:rFonts w:ascii="Arial" w:hAnsi="Arial" w:cs="Arial"/>
                <w:sz w:val="22"/>
                <w:szCs w:val="22"/>
              </w:rPr>
            </w:pPr>
            <w:r w:rsidRPr="00F71A66">
              <w:rPr>
                <w:rFonts w:ascii="Arial" w:hAnsi="Arial" w:cs="Arial"/>
                <w:sz w:val="22"/>
                <w:szCs w:val="22"/>
              </w:rPr>
              <w:t>- u ostatních patentů příslušný patentový úřad podle podmínek stanovených daným patentovým úřadem.</w:t>
            </w:r>
          </w:p>
          <w:p w:rsidR="00F67208" w:rsidRPr="00F71A66" w:rsidRDefault="00F67208" w:rsidP="00544185">
            <w:pPr>
              <w:ind w:left="34" w:right="34" w:firstLine="0"/>
              <w:rPr>
                <w:rFonts w:ascii="Arial" w:hAnsi="Arial" w:cs="Arial"/>
                <w:sz w:val="22"/>
                <w:szCs w:val="22"/>
              </w:rPr>
            </w:pPr>
            <w:r w:rsidRPr="00F71A66">
              <w:rPr>
                <w:rFonts w:ascii="Arial" w:hAnsi="Arial" w:cs="Arial"/>
                <w:sz w:val="22"/>
                <w:szCs w:val="22"/>
              </w:rPr>
              <w:t>Výsledkem je udělený patent, který chrání původní výsledky výzkumu a vývoje, jež byly uskutečněny autorem nebo týmem, jehož byl autor členem. Za uplatněný výsledek tohoto druhu lze tedy považovat výsledek až v okamžiku vydání patentové listiny (v</w:t>
            </w:r>
            <w:r w:rsidR="00F71A66">
              <w:rPr>
                <w:rFonts w:ascii="Arial" w:hAnsi="Arial" w:cs="Arial"/>
                <w:sz w:val="22"/>
                <w:szCs w:val="22"/>
              </w:rPr>
              <w:t> </w:t>
            </w:r>
            <w:r w:rsidRPr="00F71A66">
              <w:rPr>
                <w:rFonts w:ascii="Arial" w:hAnsi="Arial" w:cs="Arial"/>
                <w:sz w:val="22"/>
                <w:szCs w:val="22"/>
              </w:rPr>
              <w:t>případě českého patentu), eventuálně jiné listiny, která má stejný účinek.</w:t>
            </w:r>
          </w:p>
          <w:p w:rsidR="00F67208" w:rsidRPr="00F71A66" w:rsidRDefault="00F67208" w:rsidP="00544185">
            <w:pPr>
              <w:spacing w:before="120"/>
              <w:ind w:left="34" w:right="34" w:firstLine="0"/>
              <w:rPr>
                <w:rFonts w:ascii="Arial" w:hAnsi="Arial" w:cs="Arial"/>
                <w:b/>
                <w:bCs/>
                <w:sz w:val="22"/>
                <w:szCs w:val="22"/>
              </w:rPr>
            </w:pPr>
            <w:r w:rsidRPr="00F71A66">
              <w:rPr>
                <w:rFonts w:ascii="Arial" w:hAnsi="Arial" w:cs="Arial"/>
                <w:b/>
                <w:bCs/>
                <w:sz w:val="22"/>
                <w:szCs w:val="22"/>
              </w:rPr>
              <w:t>Patentem</w:t>
            </w:r>
            <w:r w:rsidRPr="00F71A66">
              <w:rPr>
                <w:rFonts w:ascii="Arial" w:hAnsi="Arial" w:cs="Arial"/>
                <w:b/>
                <w:sz w:val="22"/>
                <w:szCs w:val="22"/>
              </w:rPr>
              <w:t xml:space="preserve"> nejsou</w:t>
            </w:r>
            <w:r w:rsidRPr="00F71A66">
              <w:rPr>
                <w:rFonts w:ascii="Arial" w:hAnsi="Arial" w:cs="Arial"/>
                <w:b/>
                <w:bCs/>
                <w:sz w:val="22"/>
                <w:szCs w:val="22"/>
              </w:rPr>
              <w:t>:</w:t>
            </w:r>
          </w:p>
          <w:p w:rsidR="00F67208" w:rsidRPr="00F71A66" w:rsidRDefault="00F67208" w:rsidP="00544185">
            <w:pPr>
              <w:pStyle w:val="Zkladntext22"/>
              <w:numPr>
                <w:ilvl w:val="0"/>
                <w:numId w:val="22"/>
              </w:numPr>
              <w:spacing w:after="0" w:line="240" w:lineRule="auto"/>
              <w:ind w:left="34" w:right="34" w:firstLine="0"/>
              <w:rPr>
                <w:rFonts w:ascii="Arial" w:hAnsi="Arial" w:cs="Arial"/>
                <w:sz w:val="22"/>
                <w:szCs w:val="22"/>
              </w:rPr>
            </w:pPr>
            <w:r w:rsidRPr="00F71A66">
              <w:rPr>
                <w:rFonts w:ascii="Arial" w:hAnsi="Arial" w:cs="Arial"/>
                <w:sz w:val="22"/>
                <w:szCs w:val="22"/>
              </w:rPr>
              <w:t>patentové přihlášky a to v jakékoliv fázi řízení o udělení patentu;</w:t>
            </w:r>
          </w:p>
          <w:p w:rsidR="00F67208" w:rsidRPr="00F71A66" w:rsidRDefault="00F67208" w:rsidP="00544185">
            <w:pPr>
              <w:pStyle w:val="Zkladntext22"/>
              <w:numPr>
                <w:ilvl w:val="0"/>
                <w:numId w:val="22"/>
              </w:numPr>
              <w:spacing w:after="0" w:line="240" w:lineRule="auto"/>
              <w:ind w:left="34" w:right="34" w:firstLine="0"/>
              <w:rPr>
                <w:rFonts w:ascii="Arial" w:hAnsi="Arial" w:cs="Arial"/>
                <w:sz w:val="22"/>
                <w:szCs w:val="22"/>
              </w:rPr>
            </w:pPr>
            <w:r w:rsidRPr="00F71A66">
              <w:rPr>
                <w:rFonts w:ascii="Arial" w:hAnsi="Arial" w:cs="Arial"/>
                <w:sz w:val="22"/>
                <w:szCs w:val="22"/>
              </w:rPr>
              <w:t>validace (překlad) patentu v dalších státech;</w:t>
            </w:r>
          </w:p>
          <w:p w:rsidR="00F67208" w:rsidRPr="00F71A66" w:rsidRDefault="00F67208" w:rsidP="00544185">
            <w:pPr>
              <w:pStyle w:val="Zkladntext22"/>
              <w:numPr>
                <w:ilvl w:val="0"/>
                <w:numId w:val="22"/>
              </w:numPr>
              <w:spacing w:after="0" w:line="240" w:lineRule="auto"/>
              <w:ind w:left="34" w:right="34" w:firstLine="0"/>
              <w:rPr>
                <w:rFonts w:ascii="Arial" w:hAnsi="Arial" w:cs="Arial"/>
                <w:sz w:val="22"/>
                <w:szCs w:val="22"/>
              </w:rPr>
            </w:pPr>
            <w:r w:rsidRPr="00F71A66">
              <w:rPr>
                <w:rFonts w:ascii="Arial" w:hAnsi="Arial" w:cs="Arial"/>
                <w:sz w:val="22"/>
                <w:szCs w:val="22"/>
              </w:rPr>
              <w:t>příslušným národním patentovým úřadem vydaná ochrana pro rostlinnou odrůdu nebo software (např. ochrana odrůd vydávaná patentovým úřadem USA, softwarová ochrana Ruska).</w:t>
            </w:r>
          </w:p>
        </w:tc>
      </w:tr>
      <w:tr w:rsidR="00F67208" w:rsidRPr="00F71A66" w:rsidTr="00544185">
        <w:tblPrEx>
          <w:tblCellMar>
            <w:top w:w="15" w:type="dxa"/>
            <w:left w:w="15" w:type="dxa"/>
            <w:bottom w:w="15" w:type="dxa"/>
            <w:right w:w="15" w:type="dxa"/>
          </w:tblCellMar>
        </w:tblPrEx>
        <w:tc>
          <w:tcPr>
            <w:tcW w:w="9597" w:type="dxa"/>
            <w:gridSpan w:val="3"/>
            <w:tcBorders>
              <w:top w:val="double" w:sz="1" w:space="0" w:color="808080"/>
              <w:left w:val="double" w:sz="1" w:space="0" w:color="808080"/>
              <w:bottom w:val="double" w:sz="1" w:space="0" w:color="808080"/>
              <w:right w:val="double" w:sz="1" w:space="0" w:color="808080"/>
            </w:tcBorders>
            <w:shd w:val="clear" w:color="auto" w:fill="E6E6E6"/>
            <w:vAlign w:val="center"/>
          </w:tcPr>
          <w:p w:rsidR="00F67208" w:rsidRPr="00F71A66" w:rsidRDefault="00F67208" w:rsidP="00544185">
            <w:pPr>
              <w:snapToGrid w:val="0"/>
              <w:ind w:left="34" w:right="34" w:firstLine="0"/>
              <w:rPr>
                <w:rFonts w:ascii="Arial" w:hAnsi="Arial" w:cs="Arial"/>
                <w:b/>
                <w:bCs/>
                <w:sz w:val="22"/>
                <w:szCs w:val="22"/>
              </w:rPr>
            </w:pPr>
          </w:p>
        </w:tc>
      </w:tr>
      <w:tr w:rsidR="00F67208" w:rsidRPr="00F71A66" w:rsidTr="00544185">
        <w:tc>
          <w:tcPr>
            <w:tcW w:w="1090" w:type="dxa"/>
            <w:tcBorders>
              <w:top w:val="double" w:sz="1" w:space="0" w:color="808080"/>
              <w:left w:val="double" w:sz="1" w:space="0" w:color="808080"/>
              <w:bottom w:val="double" w:sz="1" w:space="0" w:color="808080"/>
            </w:tcBorders>
            <w:vAlign w:val="center"/>
          </w:tcPr>
          <w:p w:rsidR="00F67208" w:rsidRPr="00F71A66" w:rsidRDefault="00F67208" w:rsidP="00544185">
            <w:pPr>
              <w:snapToGrid w:val="0"/>
              <w:spacing w:before="100" w:after="100"/>
              <w:ind w:firstLine="0"/>
              <w:jc w:val="center"/>
              <w:rPr>
                <w:rFonts w:ascii="Arial" w:hAnsi="Arial" w:cs="Arial"/>
                <w:b/>
                <w:bCs/>
                <w:sz w:val="22"/>
                <w:szCs w:val="22"/>
                <w:vertAlign w:val="subscript"/>
              </w:rPr>
            </w:pPr>
            <w:proofErr w:type="spellStart"/>
            <w:r w:rsidRPr="00F71A66">
              <w:rPr>
                <w:rFonts w:ascii="Arial" w:hAnsi="Arial" w:cs="Arial"/>
                <w:b/>
                <w:bCs/>
                <w:sz w:val="22"/>
                <w:szCs w:val="22"/>
              </w:rPr>
              <w:t>Z</w:t>
            </w:r>
            <w:r w:rsidRPr="00F71A66">
              <w:rPr>
                <w:rFonts w:ascii="Arial" w:hAnsi="Arial" w:cs="Arial"/>
                <w:b/>
                <w:bCs/>
                <w:sz w:val="22"/>
                <w:szCs w:val="22"/>
                <w:vertAlign w:val="subscript"/>
              </w:rPr>
              <w:t>polop</w:t>
            </w:r>
            <w:proofErr w:type="spellEnd"/>
          </w:p>
        </w:tc>
        <w:tc>
          <w:tcPr>
            <w:tcW w:w="1559" w:type="dxa"/>
            <w:tcBorders>
              <w:top w:val="double" w:sz="1" w:space="0" w:color="808080"/>
              <w:left w:val="double" w:sz="1" w:space="0" w:color="808080"/>
              <w:bottom w:val="double" w:sz="1" w:space="0" w:color="808080"/>
            </w:tcBorders>
            <w:vAlign w:val="center"/>
          </w:tcPr>
          <w:p w:rsidR="00F67208" w:rsidRPr="00F71A66" w:rsidRDefault="00F67208" w:rsidP="00544185">
            <w:pPr>
              <w:snapToGrid w:val="0"/>
              <w:ind w:left="33" w:firstLine="0"/>
              <w:jc w:val="center"/>
              <w:rPr>
                <w:rFonts w:ascii="Arial" w:hAnsi="Arial" w:cs="Arial"/>
                <w:sz w:val="22"/>
                <w:szCs w:val="22"/>
              </w:rPr>
            </w:pPr>
            <w:r w:rsidRPr="00F71A66">
              <w:rPr>
                <w:rFonts w:ascii="Arial" w:hAnsi="Arial" w:cs="Arial"/>
                <w:sz w:val="22"/>
                <w:szCs w:val="22"/>
              </w:rPr>
              <w:t>poloprovoz</w:t>
            </w:r>
          </w:p>
        </w:tc>
        <w:tc>
          <w:tcPr>
            <w:tcW w:w="6948" w:type="dxa"/>
            <w:tcBorders>
              <w:top w:val="double" w:sz="1" w:space="0" w:color="808080"/>
              <w:left w:val="double" w:sz="1" w:space="0" w:color="808080"/>
              <w:bottom w:val="double" w:sz="1" w:space="0" w:color="808080"/>
              <w:right w:val="double" w:sz="1" w:space="0" w:color="808080"/>
            </w:tcBorders>
            <w:vAlign w:val="center"/>
          </w:tcPr>
          <w:p w:rsidR="00F67208" w:rsidRPr="00F71A66" w:rsidRDefault="00F67208" w:rsidP="00544185">
            <w:pPr>
              <w:snapToGrid w:val="0"/>
              <w:ind w:left="34" w:right="34" w:firstLine="0"/>
              <w:rPr>
                <w:rFonts w:ascii="Arial" w:hAnsi="Arial" w:cs="Arial"/>
                <w:b/>
                <w:sz w:val="22"/>
                <w:szCs w:val="22"/>
                <w:u w:val="single"/>
              </w:rPr>
            </w:pPr>
            <w:r w:rsidRPr="00F71A66">
              <w:rPr>
                <w:rFonts w:ascii="Arial" w:hAnsi="Arial" w:cs="Arial"/>
                <w:b/>
                <w:sz w:val="22"/>
                <w:szCs w:val="22"/>
                <w:u w:val="single"/>
              </w:rPr>
              <w:t>Definice:</w:t>
            </w:r>
          </w:p>
          <w:p w:rsidR="00F67208" w:rsidRPr="00F71A66" w:rsidRDefault="00F67208" w:rsidP="00544185">
            <w:pPr>
              <w:snapToGrid w:val="0"/>
              <w:ind w:left="34" w:right="34" w:firstLine="0"/>
              <w:rPr>
                <w:rFonts w:ascii="Arial" w:hAnsi="Arial" w:cs="Arial"/>
                <w:sz w:val="22"/>
                <w:szCs w:val="22"/>
              </w:rPr>
            </w:pPr>
            <w:r w:rsidRPr="00F71A66">
              <w:rPr>
                <w:rFonts w:ascii="Arial" w:hAnsi="Arial" w:cs="Arial"/>
                <w:sz w:val="22"/>
                <w:szCs w:val="22"/>
              </w:rPr>
              <w:t>Výsledek „Poloprovoz“ ověřil původní výsledky výzkumu a vývoje, které byly uskutečněny autorem nebo týmem, jehož byl autor členem. Jedná se o </w:t>
            </w:r>
            <w:r w:rsidR="00EA0D31" w:rsidRPr="00F71A66">
              <w:rPr>
                <w:rFonts w:ascii="Arial" w:hAnsi="Arial" w:cs="Arial"/>
                <w:sz w:val="22"/>
                <w:szCs w:val="22"/>
              </w:rPr>
              <w:t xml:space="preserve">zařízení, které </w:t>
            </w:r>
            <w:r w:rsidRPr="00F71A66">
              <w:rPr>
                <w:rFonts w:ascii="Arial" w:hAnsi="Arial" w:cs="Arial"/>
                <w:sz w:val="22"/>
                <w:szCs w:val="22"/>
              </w:rPr>
              <w:t>ověř</w:t>
            </w:r>
            <w:r w:rsidR="00EA0D31" w:rsidRPr="00F71A66">
              <w:rPr>
                <w:rFonts w:ascii="Arial" w:hAnsi="Arial" w:cs="Arial"/>
                <w:sz w:val="22"/>
                <w:szCs w:val="22"/>
              </w:rPr>
              <w:t>ilo</w:t>
            </w:r>
            <w:r w:rsidRPr="00F71A66">
              <w:rPr>
                <w:rFonts w:ascii="Arial" w:hAnsi="Arial" w:cs="Arial"/>
                <w:sz w:val="22"/>
                <w:szCs w:val="22"/>
              </w:rPr>
              <w:t xml:space="preserve"> funkčnost laboratorních postupů ve větších měřítcích, tj. v</w:t>
            </w:r>
            <w:r w:rsidR="00EA0D31" w:rsidRPr="00F71A66">
              <w:rPr>
                <w:rFonts w:ascii="Arial" w:hAnsi="Arial" w:cs="Arial"/>
                <w:sz w:val="22"/>
                <w:szCs w:val="22"/>
              </w:rPr>
              <w:t>e</w:t>
            </w:r>
            <w:r w:rsidRPr="00F71A66">
              <w:rPr>
                <w:rFonts w:ascii="Arial" w:hAnsi="Arial" w:cs="Arial"/>
                <w:sz w:val="22"/>
                <w:szCs w:val="22"/>
              </w:rPr>
              <w:t> </w:t>
            </w:r>
            <w:r w:rsidR="00EA0D31" w:rsidRPr="00F71A66">
              <w:rPr>
                <w:rFonts w:ascii="Arial" w:hAnsi="Arial" w:cs="Arial"/>
                <w:sz w:val="22"/>
                <w:szCs w:val="22"/>
              </w:rPr>
              <w:t xml:space="preserve">zkušebním </w:t>
            </w:r>
            <w:r w:rsidRPr="00F71A66">
              <w:rPr>
                <w:rFonts w:ascii="Arial" w:hAnsi="Arial" w:cs="Arial"/>
                <w:sz w:val="22"/>
                <w:szCs w:val="22"/>
              </w:rPr>
              <w:t xml:space="preserve">či </w:t>
            </w:r>
            <w:r w:rsidR="00EA0D31" w:rsidRPr="00F71A66">
              <w:rPr>
                <w:rFonts w:ascii="Arial" w:hAnsi="Arial" w:cs="Arial"/>
                <w:sz w:val="22"/>
                <w:szCs w:val="22"/>
              </w:rPr>
              <w:t xml:space="preserve">ověřovacím </w:t>
            </w:r>
            <w:r w:rsidRPr="00F71A66">
              <w:rPr>
                <w:rFonts w:ascii="Arial" w:hAnsi="Arial" w:cs="Arial"/>
                <w:sz w:val="22"/>
                <w:szCs w:val="22"/>
              </w:rPr>
              <w:t>provoz</w:t>
            </w:r>
            <w:r w:rsidR="009D5E01" w:rsidRPr="00F71A66">
              <w:rPr>
                <w:rFonts w:ascii="Arial" w:hAnsi="Arial" w:cs="Arial"/>
                <w:sz w:val="22"/>
                <w:szCs w:val="22"/>
              </w:rPr>
              <w:t>u a</w:t>
            </w:r>
            <w:r w:rsidRPr="00F71A66">
              <w:rPr>
                <w:rFonts w:ascii="Arial" w:hAnsi="Arial" w:cs="Arial"/>
                <w:sz w:val="22"/>
                <w:szCs w:val="22"/>
              </w:rPr>
              <w:t xml:space="preserve"> které slouží pro ověření vlastností, činností, poruchovosti a dalších sledovaných parametrů p</w:t>
            </w:r>
            <w:r w:rsidR="009D5E01" w:rsidRPr="00F71A66">
              <w:rPr>
                <w:rFonts w:ascii="Arial" w:hAnsi="Arial" w:cs="Arial"/>
                <w:sz w:val="22"/>
                <w:szCs w:val="22"/>
              </w:rPr>
              <w:t>řed</w:t>
            </w:r>
            <w:r w:rsidRPr="00F71A66">
              <w:rPr>
                <w:rFonts w:ascii="Arial" w:hAnsi="Arial" w:cs="Arial"/>
                <w:sz w:val="22"/>
                <w:szCs w:val="22"/>
              </w:rPr>
              <w:t xml:space="preserve"> uvedení</w:t>
            </w:r>
            <w:r w:rsidR="009D5E01" w:rsidRPr="00F71A66">
              <w:rPr>
                <w:rFonts w:ascii="Arial" w:hAnsi="Arial" w:cs="Arial"/>
                <w:sz w:val="22"/>
                <w:szCs w:val="22"/>
              </w:rPr>
              <w:t>m</w:t>
            </w:r>
            <w:r w:rsidRPr="00F71A66">
              <w:rPr>
                <w:rFonts w:ascii="Arial" w:hAnsi="Arial" w:cs="Arial"/>
                <w:sz w:val="22"/>
                <w:szCs w:val="22"/>
              </w:rPr>
              <w:t xml:space="preserve"> nového systému do provozu</w:t>
            </w:r>
            <w:r w:rsidR="009D5E01" w:rsidRPr="00F71A66">
              <w:rPr>
                <w:rFonts w:ascii="Arial" w:hAnsi="Arial" w:cs="Arial"/>
                <w:sz w:val="22"/>
                <w:szCs w:val="22"/>
              </w:rPr>
              <w:t xml:space="preserve"> ve výrobě nebo ve službách</w:t>
            </w:r>
            <w:r w:rsidRPr="00F71A66">
              <w:rPr>
                <w:rFonts w:ascii="Arial" w:hAnsi="Arial" w:cs="Arial"/>
                <w:sz w:val="22"/>
                <w:szCs w:val="22"/>
              </w:rPr>
              <w:t xml:space="preserve">. </w:t>
            </w:r>
            <w:r w:rsidR="002E4339" w:rsidRPr="00F71A66">
              <w:rPr>
                <w:rFonts w:ascii="Arial" w:hAnsi="Arial" w:cs="Arial"/>
                <w:sz w:val="22"/>
                <w:szCs w:val="22"/>
              </w:rPr>
              <w:t>Dále zkušební či ověřovací provozy slouží k odhalení a odstranění případných chyb a</w:t>
            </w:r>
            <w:r w:rsidR="00F71A66">
              <w:rPr>
                <w:rFonts w:ascii="Arial" w:hAnsi="Arial" w:cs="Arial"/>
                <w:sz w:val="22"/>
                <w:szCs w:val="22"/>
              </w:rPr>
              <w:t> </w:t>
            </w:r>
            <w:r w:rsidR="002E4339" w:rsidRPr="00F71A66">
              <w:rPr>
                <w:rFonts w:ascii="Arial" w:hAnsi="Arial" w:cs="Arial"/>
                <w:sz w:val="22"/>
                <w:szCs w:val="22"/>
              </w:rPr>
              <w:t>k dořešení dodatečných požadavků na technické anebo organizační řešení návrhu.</w:t>
            </w:r>
            <w:r w:rsidR="002E4339" w:rsidRPr="00F71A66">
              <w:rPr>
                <w:rFonts w:ascii="Arial" w:hAnsi="Arial" w:cs="Arial"/>
                <w:b/>
                <w:sz w:val="22"/>
                <w:szCs w:val="22"/>
              </w:rPr>
              <w:t xml:space="preserve"> </w:t>
            </w:r>
            <w:r w:rsidRPr="00F71A66">
              <w:rPr>
                <w:rFonts w:ascii="Arial" w:hAnsi="Arial" w:cs="Arial"/>
                <w:sz w:val="22"/>
                <w:szCs w:val="22"/>
              </w:rPr>
              <w:t xml:space="preserve">Poloprovoz musí být doprovázen návrhem nebo konstrukcí zařízení, které umožní zamýšlenou produkci ve větším množství (hromadná či sériová výroba). Podmínkou je novost a unikátnost návrhu celého postupu včetně </w:t>
            </w:r>
            <w:r w:rsidR="009D5E01" w:rsidRPr="00F71A66">
              <w:rPr>
                <w:rFonts w:ascii="Arial" w:hAnsi="Arial" w:cs="Arial"/>
                <w:sz w:val="22"/>
                <w:szCs w:val="22"/>
              </w:rPr>
              <w:t xml:space="preserve">zařízení (např. </w:t>
            </w:r>
            <w:r w:rsidRPr="00F71A66">
              <w:rPr>
                <w:rFonts w:ascii="Arial" w:hAnsi="Arial" w:cs="Arial"/>
                <w:sz w:val="22"/>
                <w:szCs w:val="22"/>
              </w:rPr>
              <w:t>strojního vybavení</w:t>
            </w:r>
            <w:r w:rsidR="009D5E01" w:rsidRPr="00F71A66">
              <w:rPr>
                <w:rFonts w:ascii="Arial" w:hAnsi="Arial" w:cs="Arial"/>
                <w:sz w:val="22"/>
                <w:szCs w:val="22"/>
              </w:rPr>
              <w:t xml:space="preserve"> atd</w:t>
            </w:r>
            <w:r w:rsidR="0088601A" w:rsidRPr="00F71A66">
              <w:rPr>
                <w:rFonts w:ascii="Arial" w:hAnsi="Arial" w:cs="Arial"/>
                <w:sz w:val="22"/>
                <w:szCs w:val="22"/>
              </w:rPr>
              <w:t>.</w:t>
            </w:r>
            <w:r w:rsidR="009D5E01" w:rsidRPr="00F71A66">
              <w:rPr>
                <w:rFonts w:ascii="Arial" w:hAnsi="Arial" w:cs="Arial"/>
                <w:sz w:val="22"/>
                <w:szCs w:val="22"/>
              </w:rPr>
              <w:t>)</w:t>
            </w:r>
            <w:r w:rsidRPr="00F71A66">
              <w:rPr>
                <w:rFonts w:ascii="Arial" w:hAnsi="Arial" w:cs="Arial"/>
                <w:sz w:val="22"/>
                <w:szCs w:val="22"/>
              </w:rPr>
              <w:t>, doložitelnou celou technickou dokumentací výsledku.</w:t>
            </w:r>
          </w:p>
          <w:p w:rsidR="00F67208" w:rsidRPr="00F71A66" w:rsidRDefault="00F67208" w:rsidP="00544185">
            <w:pPr>
              <w:spacing w:before="120"/>
              <w:ind w:left="34" w:right="34" w:firstLine="0"/>
              <w:rPr>
                <w:rFonts w:ascii="Arial" w:hAnsi="Arial" w:cs="Arial"/>
                <w:b/>
                <w:bCs/>
                <w:sz w:val="22"/>
                <w:szCs w:val="22"/>
              </w:rPr>
            </w:pPr>
            <w:r w:rsidRPr="00F71A66">
              <w:rPr>
                <w:rFonts w:ascii="Arial" w:hAnsi="Arial" w:cs="Arial"/>
                <w:b/>
                <w:bCs/>
                <w:sz w:val="22"/>
                <w:szCs w:val="22"/>
              </w:rPr>
              <w:t>Poloprovozem</w:t>
            </w:r>
            <w:r w:rsidRPr="00F71A66">
              <w:rPr>
                <w:rFonts w:ascii="Arial" w:hAnsi="Arial" w:cs="Arial"/>
                <w:b/>
                <w:sz w:val="22"/>
                <w:szCs w:val="22"/>
              </w:rPr>
              <w:t xml:space="preserve"> není</w:t>
            </w:r>
            <w:r w:rsidRPr="00F71A66">
              <w:rPr>
                <w:rFonts w:ascii="Arial" w:hAnsi="Arial" w:cs="Arial"/>
                <w:b/>
                <w:bCs/>
                <w:sz w:val="22"/>
                <w:szCs w:val="22"/>
              </w:rPr>
              <w:t>:</w:t>
            </w:r>
          </w:p>
          <w:p w:rsidR="00F67208" w:rsidRPr="00F71A66" w:rsidRDefault="00F67208" w:rsidP="00544185">
            <w:pPr>
              <w:pStyle w:val="Odstavecseseznamem"/>
              <w:numPr>
                <w:ilvl w:val="0"/>
                <w:numId w:val="22"/>
              </w:numPr>
              <w:suppressAutoHyphens/>
              <w:snapToGrid w:val="0"/>
              <w:ind w:left="34" w:right="34" w:firstLine="0"/>
              <w:rPr>
                <w:rFonts w:ascii="Arial" w:hAnsi="Arial" w:cs="Arial"/>
              </w:rPr>
            </w:pPr>
            <w:r w:rsidRPr="00F71A66">
              <w:rPr>
                <w:rFonts w:ascii="Arial" w:hAnsi="Arial" w:cs="Arial"/>
              </w:rPr>
              <w:t>stávající</w:t>
            </w:r>
            <w:r w:rsidRPr="00F71A66">
              <w:rPr>
                <w:rFonts w:ascii="Arial" w:eastAsia="Times New Roman" w:hAnsi="Arial" w:cs="Arial"/>
              </w:rPr>
              <w:t xml:space="preserve"> </w:t>
            </w:r>
            <w:r w:rsidRPr="00F71A66">
              <w:rPr>
                <w:rFonts w:ascii="Arial" w:hAnsi="Arial" w:cs="Arial"/>
              </w:rPr>
              <w:t>nebo</w:t>
            </w:r>
            <w:r w:rsidRPr="00F71A66">
              <w:rPr>
                <w:rFonts w:ascii="Arial" w:eastAsia="Times New Roman" w:hAnsi="Arial" w:cs="Arial"/>
              </w:rPr>
              <w:t xml:space="preserve"> </w:t>
            </w:r>
            <w:r w:rsidRPr="00F71A66">
              <w:rPr>
                <w:rFonts w:ascii="Arial" w:hAnsi="Arial" w:cs="Arial"/>
              </w:rPr>
              <w:t>již</w:t>
            </w:r>
            <w:r w:rsidRPr="00F71A66">
              <w:rPr>
                <w:rFonts w:ascii="Arial" w:eastAsia="Times New Roman" w:hAnsi="Arial" w:cs="Arial"/>
              </w:rPr>
              <w:t xml:space="preserve"> </w:t>
            </w:r>
            <w:r w:rsidRPr="00F71A66">
              <w:rPr>
                <w:rFonts w:ascii="Arial" w:hAnsi="Arial" w:cs="Arial"/>
              </w:rPr>
              <w:t>funkční</w:t>
            </w:r>
            <w:r w:rsidRPr="00F71A66">
              <w:rPr>
                <w:rFonts w:ascii="Arial" w:eastAsia="Times New Roman" w:hAnsi="Arial" w:cs="Arial"/>
              </w:rPr>
              <w:t xml:space="preserve"> </w:t>
            </w:r>
            <w:r w:rsidRPr="00F71A66">
              <w:rPr>
                <w:rFonts w:ascii="Arial" w:hAnsi="Arial" w:cs="Arial"/>
              </w:rPr>
              <w:t>provoz,</w:t>
            </w:r>
            <w:r w:rsidRPr="00F71A66">
              <w:rPr>
                <w:rFonts w:ascii="Arial" w:eastAsia="Times New Roman" w:hAnsi="Arial" w:cs="Arial"/>
              </w:rPr>
              <w:t xml:space="preserve"> </w:t>
            </w:r>
            <w:r w:rsidRPr="00F71A66">
              <w:rPr>
                <w:rFonts w:ascii="Arial" w:hAnsi="Arial" w:cs="Arial"/>
              </w:rPr>
              <w:t>u</w:t>
            </w:r>
            <w:r w:rsidRPr="00F71A66">
              <w:rPr>
                <w:rFonts w:ascii="Arial" w:eastAsia="Times New Roman" w:hAnsi="Arial" w:cs="Arial"/>
              </w:rPr>
              <w:t xml:space="preserve"> </w:t>
            </w:r>
            <w:r w:rsidRPr="00F71A66">
              <w:rPr>
                <w:rFonts w:ascii="Arial" w:hAnsi="Arial" w:cs="Arial"/>
              </w:rPr>
              <w:t>kterého</w:t>
            </w:r>
            <w:r w:rsidRPr="00F71A66">
              <w:rPr>
                <w:rFonts w:ascii="Arial" w:eastAsia="Times New Roman" w:hAnsi="Arial" w:cs="Arial"/>
              </w:rPr>
              <w:t xml:space="preserve"> </w:t>
            </w:r>
            <w:r w:rsidRPr="00F71A66">
              <w:rPr>
                <w:rFonts w:ascii="Arial" w:hAnsi="Arial" w:cs="Arial"/>
              </w:rPr>
              <w:t>dochází</w:t>
            </w:r>
            <w:r w:rsidRPr="00F71A66">
              <w:rPr>
                <w:rFonts w:ascii="Arial" w:eastAsia="Times New Roman" w:hAnsi="Arial" w:cs="Arial"/>
              </w:rPr>
              <w:t xml:space="preserve"> </w:t>
            </w:r>
            <w:r w:rsidRPr="00F71A66">
              <w:rPr>
                <w:rFonts w:ascii="Arial" w:hAnsi="Arial" w:cs="Arial"/>
              </w:rPr>
              <w:t>k obměně,</w:t>
            </w:r>
            <w:r w:rsidRPr="00F71A66">
              <w:rPr>
                <w:rFonts w:ascii="Arial" w:eastAsia="Times New Roman" w:hAnsi="Arial" w:cs="Arial"/>
              </w:rPr>
              <w:t xml:space="preserve"> </w:t>
            </w:r>
            <w:r w:rsidRPr="00F71A66">
              <w:rPr>
                <w:rFonts w:ascii="Arial" w:hAnsi="Arial" w:cs="Arial"/>
              </w:rPr>
              <w:t>rozšíření</w:t>
            </w:r>
            <w:r w:rsidRPr="00F71A66">
              <w:rPr>
                <w:rFonts w:ascii="Arial" w:eastAsia="Times New Roman" w:hAnsi="Arial" w:cs="Arial"/>
              </w:rPr>
              <w:t xml:space="preserve"> </w:t>
            </w:r>
            <w:r w:rsidRPr="00F71A66">
              <w:rPr>
                <w:rFonts w:ascii="Arial" w:hAnsi="Arial" w:cs="Arial"/>
              </w:rPr>
              <w:t>nebo</w:t>
            </w:r>
            <w:r w:rsidRPr="00F71A66">
              <w:rPr>
                <w:rFonts w:ascii="Arial" w:eastAsia="Times New Roman" w:hAnsi="Arial" w:cs="Arial"/>
              </w:rPr>
              <w:t xml:space="preserve"> </w:t>
            </w:r>
            <w:r w:rsidRPr="00F71A66">
              <w:rPr>
                <w:rFonts w:ascii="Arial" w:hAnsi="Arial" w:cs="Arial"/>
              </w:rPr>
              <w:t>vylepšení</w:t>
            </w:r>
            <w:r w:rsidRPr="00F71A66">
              <w:rPr>
                <w:rFonts w:ascii="Arial" w:eastAsia="Times New Roman" w:hAnsi="Arial" w:cs="Arial"/>
              </w:rPr>
              <w:t xml:space="preserve"> </w:t>
            </w:r>
            <w:r w:rsidRPr="00F71A66">
              <w:rPr>
                <w:rFonts w:ascii="Arial" w:hAnsi="Arial" w:cs="Arial"/>
              </w:rPr>
              <w:t>(inovaci)</w:t>
            </w:r>
            <w:r w:rsidRPr="00F71A66">
              <w:rPr>
                <w:rFonts w:ascii="Arial" w:eastAsia="Times New Roman" w:hAnsi="Arial" w:cs="Arial"/>
              </w:rPr>
              <w:t xml:space="preserve"> </w:t>
            </w:r>
            <w:r w:rsidRPr="00F71A66">
              <w:rPr>
                <w:rFonts w:ascii="Arial" w:hAnsi="Arial" w:cs="Arial"/>
              </w:rPr>
              <w:t>pouze</w:t>
            </w:r>
            <w:r w:rsidRPr="00F71A66">
              <w:rPr>
                <w:rFonts w:ascii="Arial" w:eastAsia="Times New Roman" w:hAnsi="Arial" w:cs="Arial"/>
              </w:rPr>
              <w:t xml:space="preserve"> </w:t>
            </w:r>
            <w:r w:rsidRPr="00F71A66">
              <w:rPr>
                <w:rFonts w:ascii="Arial" w:hAnsi="Arial" w:cs="Arial"/>
              </w:rPr>
              <w:t>dílčích</w:t>
            </w:r>
            <w:r w:rsidRPr="00F71A66">
              <w:rPr>
                <w:rFonts w:ascii="Arial" w:eastAsia="Times New Roman" w:hAnsi="Arial" w:cs="Arial"/>
              </w:rPr>
              <w:t xml:space="preserve"> </w:t>
            </w:r>
            <w:r w:rsidRPr="00F71A66">
              <w:rPr>
                <w:rFonts w:ascii="Arial" w:hAnsi="Arial" w:cs="Arial"/>
              </w:rPr>
              <w:t>technologických</w:t>
            </w:r>
            <w:r w:rsidRPr="00F71A66">
              <w:rPr>
                <w:rFonts w:ascii="Arial" w:eastAsia="Times New Roman" w:hAnsi="Arial" w:cs="Arial"/>
              </w:rPr>
              <w:t xml:space="preserve"> </w:t>
            </w:r>
            <w:r w:rsidRPr="00F71A66">
              <w:rPr>
                <w:rFonts w:ascii="Arial" w:hAnsi="Arial" w:cs="Arial"/>
              </w:rPr>
              <w:t>nebo</w:t>
            </w:r>
            <w:r w:rsidRPr="00F71A66">
              <w:rPr>
                <w:rFonts w:ascii="Arial" w:eastAsia="Times New Roman" w:hAnsi="Arial" w:cs="Arial"/>
              </w:rPr>
              <w:t xml:space="preserve"> </w:t>
            </w:r>
            <w:r w:rsidRPr="00F71A66">
              <w:rPr>
                <w:rFonts w:ascii="Arial" w:hAnsi="Arial" w:cs="Arial"/>
              </w:rPr>
              <w:t>systémových</w:t>
            </w:r>
            <w:r w:rsidRPr="00F71A66">
              <w:rPr>
                <w:rFonts w:ascii="Arial" w:eastAsia="Times New Roman" w:hAnsi="Arial" w:cs="Arial"/>
              </w:rPr>
              <w:t xml:space="preserve"> </w:t>
            </w:r>
            <w:r w:rsidRPr="00F71A66">
              <w:rPr>
                <w:rFonts w:ascii="Arial" w:hAnsi="Arial" w:cs="Arial"/>
              </w:rPr>
              <w:t>prvků,</w:t>
            </w:r>
            <w:r w:rsidRPr="00F71A66">
              <w:rPr>
                <w:rFonts w:ascii="Arial" w:eastAsia="Times New Roman" w:hAnsi="Arial" w:cs="Arial"/>
              </w:rPr>
              <w:t xml:space="preserve"> </w:t>
            </w:r>
            <w:r w:rsidRPr="00F71A66">
              <w:rPr>
                <w:rFonts w:ascii="Arial" w:hAnsi="Arial" w:cs="Arial"/>
              </w:rPr>
              <w:t>včetně</w:t>
            </w:r>
            <w:r w:rsidRPr="00F71A66">
              <w:rPr>
                <w:rFonts w:ascii="Arial" w:eastAsia="Times New Roman" w:hAnsi="Arial" w:cs="Arial"/>
              </w:rPr>
              <w:t xml:space="preserve"> </w:t>
            </w:r>
            <w:r w:rsidRPr="00F71A66">
              <w:rPr>
                <w:rFonts w:ascii="Arial" w:hAnsi="Arial" w:cs="Arial"/>
              </w:rPr>
              <w:t>prvků</w:t>
            </w:r>
            <w:r w:rsidRPr="00F71A66">
              <w:rPr>
                <w:rFonts w:ascii="Arial" w:eastAsia="Times New Roman" w:hAnsi="Arial" w:cs="Arial"/>
              </w:rPr>
              <w:t xml:space="preserve"> </w:t>
            </w:r>
            <w:r w:rsidRPr="00F71A66">
              <w:rPr>
                <w:rFonts w:ascii="Arial" w:hAnsi="Arial" w:cs="Arial"/>
              </w:rPr>
              <w:t>ovládacích</w:t>
            </w:r>
            <w:r w:rsidRPr="00F71A66">
              <w:rPr>
                <w:rFonts w:ascii="Arial" w:eastAsia="Times New Roman" w:hAnsi="Arial" w:cs="Arial"/>
              </w:rPr>
              <w:t xml:space="preserve"> </w:t>
            </w:r>
            <w:r w:rsidRPr="00F71A66">
              <w:rPr>
                <w:rFonts w:ascii="Arial" w:hAnsi="Arial" w:cs="Arial"/>
              </w:rPr>
              <w:t>nebo</w:t>
            </w:r>
            <w:r w:rsidRPr="00F71A66">
              <w:rPr>
                <w:rFonts w:ascii="Arial" w:eastAsia="Times New Roman" w:hAnsi="Arial" w:cs="Arial"/>
              </w:rPr>
              <w:t xml:space="preserve"> </w:t>
            </w:r>
            <w:r w:rsidRPr="00F71A66">
              <w:rPr>
                <w:rFonts w:ascii="Arial" w:hAnsi="Arial" w:cs="Arial"/>
              </w:rPr>
              <w:t>řídících.</w:t>
            </w:r>
          </w:p>
        </w:tc>
      </w:tr>
      <w:tr w:rsidR="00F67208" w:rsidRPr="00F71A66" w:rsidTr="00544185">
        <w:tc>
          <w:tcPr>
            <w:tcW w:w="1090" w:type="dxa"/>
            <w:tcBorders>
              <w:top w:val="double" w:sz="1" w:space="0" w:color="808080"/>
              <w:left w:val="double" w:sz="1" w:space="0" w:color="808080"/>
              <w:bottom w:val="double" w:sz="1" w:space="0" w:color="808080"/>
            </w:tcBorders>
            <w:vAlign w:val="center"/>
          </w:tcPr>
          <w:p w:rsidR="00F67208" w:rsidRPr="00F71A66" w:rsidRDefault="00F67208" w:rsidP="00544185">
            <w:pPr>
              <w:snapToGrid w:val="0"/>
              <w:spacing w:before="100" w:after="100"/>
              <w:ind w:firstLine="0"/>
              <w:jc w:val="center"/>
              <w:rPr>
                <w:rFonts w:ascii="Arial" w:hAnsi="Arial" w:cs="Arial"/>
                <w:b/>
                <w:bCs/>
                <w:sz w:val="22"/>
                <w:szCs w:val="22"/>
                <w:vertAlign w:val="subscript"/>
              </w:rPr>
            </w:pPr>
            <w:proofErr w:type="spellStart"/>
            <w:r w:rsidRPr="00F71A66">
              <w:rPr>
                <w:rFonts w:ascii="Arial" w:hAnsi="Arial" w:cs="Arial"/>
                <w:b/>
                <w:bCs/>
                <w:sz w:val="22"/>
                <w:szCs w:val="22"/>
              </w:rPr>
              <w:t>Z</w:t>
            </w:r>
            <w:r w:rsidRPr="00F71A66">
              <w:rPr>
                <w:rFonts w:ascii="Arial" w:hAnsi="Arial" w:cs="Arial"/>
                <w:b/>
                <w:bCs/>
                <w:sz w:val="22"/>
                <w:szCs w:val="22"/>
                <w:vertAlign w:val="subscript"/>
              </w:rPr>
              <w:t>tech</w:t>
            </w:r>
            <w:proofErr w:type="spellEnd"/>
          </w:p>
        </w:tc>
        <w:tc>
          <w:tcPr>
            <w:tcW w:w="1559" w:type="dxa"/>
            <w:tcBorders>
              <w:top w:val="double" w:sz="1" w:space="0" w:color="808080"/>
              <w:left w:val="double" w:sz="1" w:space="0" w:color="808080"/>
              <w:bottom w:val="double" w:sz="1" w:space="0" w:color="808080"/>
            </w:tcBorders>
            <w:vAlign w:val="center"/>
          </w:tcPr>
          <w:p w:rsidR="00F67208" w:rsidRPr="00F71A66" w:rsidRDefault="00F67208" w:rsidP="00544185">
            <w:pPr>
              <w:snapToGrid w:val="0"/>
              <w:ind w:left="33" w:firstLine="0"/>
              <w:jc w:val="center"/>
              <w:rPr>
                <w:rFonts w:ascii="Arial" w:hAnsi="Arial" w:cs="Arial"/>
                <w:sz w:val="22"/>
                <w:szCs w:val="22"/>
              </w:rPr>
            </w:pPr>
            <w:r w:rsidRPr="00F71A66">
              <w:rPr>
                <w:rFonts w:ascii="Arial" w:hAnsi="Arial" w:cs="Arial"/>
                <w:sz w:val="22"/>
                <w:szCs w:val="22"/>
              </w:rPr>
              <w:t>ověřená technologie</w:t>
            </w:r>
          </w:p>
        </w:tc>
        <w:tc>
          <w:tcPr>
            <w:tcW w:w="6948" w:type="dxa"/>
            <w:tcBorders>
              <w:top w:val="double" w:sz="1" w:space="0" w:color="808080"/>
              <w:left w:val="double" w:sz="1" w:space="0" w:color="808080"/>
              <w:bottom w:val="double" w:sz="1" w:space="0" w:color="808080"/>
              <w:right w:val="double" w:sz="1" w:space="0" w:color="808080"/>
            </w:tcBorders>
            <w:vAlign w:val="center"/>
          </w:tcPr>
          <w:p w:rsidR="00F67208" w:rsidRPr="00F71A66" w:rsidRDefault="00F67208" w:rsidP="00544185">
            <w:pPr>
              <w:snapToGrid w:val="0"/>
              <w:ind w:left="34" w:right="34" w:firstLine="0"/>
              <w:rPr>
                <w:rFonts w:ascii="Arial" w:hAnsi="Arial" w:cs="Arial"/>
                <w:b/>
                <w:sz w:val="22"/>
                <w:szCs w:val="22"/>
                <w:u w:val="single"/>
              </w:rPr>
            </w:pPr>
            <w:r w:rsidRPr="00F71A66">
              <w:rPr>
                <w:rFonts w:ascii="Arial" w:hAnsi="Arial" w:cs="Arial"/>
                <w:b/>
                <w:sz w:val="22"/>
                <w:szCs w:val="22"/>
                <w:u w:val="single"/>
              </w:rPr>
              <w:t>Definice:</w:t>
            </w:r>
          </w:p>
          <w:p w:rsidR="00F67208" w:rsidRPr="00F71A66" w:rsidRDefault="00F67208" w:rsidP="00F71A66">
            <w:pPr>
              <w:snapToGrid w:val="0"/>
              <w:ind w:left="34" w:right="34" w:firstLine="0"/>
              <w:rPr>
                <w:rFonts w:ascii="Arial" w:hAnsi="Arial" w:cs="Arial"/>
                <w:sz w:val="22"/>
                <w:szCs w:val="22"/>
              </w:rPr>
            </w:pPr>
            <w:r w:rsidRPr="00F71A66">
              <w:rPr>
                <w:rFonts w:ascii="Arial" w:hAnsi="Arial" w:cs="Arial"/>
                <w:sz w:val="22"/>
                <w:szCs w:val="22"/>
              </w:rPr>
              <w:t>Výsledek „Ověřená technologie“ realizoval původní výsledky výzkumu, vývoje a inovací, které byly uskutečněny autorem nebo týmem, jehož byl autor členem. Jedná se o obdobu poloprovozu s</w:t>
            </w:r>
            <w:r w:rsidR="00F71A66">
              <w:rPr>
                <w:rFonts w:ascii="Arial" w:hAnsi="Arial" w:cs="Arial"/>
                <w:sz w:val="22"/>
                <w:szCs w:val="22"/>
              </w:rPr>
              <w:t> </w:t>
            </w:r>
            <w:r w:rsidRPr="00F71A66">
              <w:rPr>
                <w:rFonts w:ascii="Arial" w:hAnsi="Arial" w:cs="Arial"/>
                <w:sz w:val="22"/>
                <w:szCs w:val="22"/>
              </w:rPr>
              <w:t>tím rozdílem, že novost je aplikována u postupu (technologie)</w:t>
            </w:r>
            <w:r w:rsidR="00BF7A6D" w:rsidRPr="00F71A66">
              <w:rPr>
                <w:rFonts w:ascii="Arial" w:hAnsi="Arial" w:cs="Arial"/>
                <w:sz w:val="22"/>
                <w:szCs w:val="22"/>
              </w:rPr>
              <w:t xml:space="preserve"> aplikovaného ve výrobě nebo ve službách</w:t>
            </w:r>
            <w:r w:rsidRPr="00F71A66">
              <w:rPr>
                <w:rFonts w:ascii="Arial" w:hAnsi="Arial" w:cs="Arial"/>
                <w:sz w:val="22"/>
                <w:szCs w:val="22"/>
              </w:rPr>
              <w:t>. Podmínkou je testování (ověření) technologie, podložené protokolem o ověření a</w:t>
            </w:r>
            <w:r w:rsidR="00F71A66">
              <w:rPr>
                <w:rFonts w:ascii="Arial" w:hAnsi="Arial" w:cs="Arial"/>
                <w:sz w:val="22"/>
                <w:szCs w:val="22"/>
              </w:rPr>
              <w:t> </w:t>
            </w:r>
            <w:r w:rsidRPr="00F71A66">
              <w:rPr>
                <w:rFonts w:ascii="Arial" w:hAnsi="Arial" w:cs="Arial"/>
                <w:sz w:val="22"/>
                <w:szCs w:val="22"/>
              </w:rPr>
              <w:t>bezprostředně navazujícím uplatnění, které je doloženo uzavřením smluvního vztahu</w:t>
            </w:r>
            <w:r w:rsidR="00BF7A6D" w:rsidRPr="00F71A66">
              <w:rPr>
                <w:rFonts w:ascii="Arial" w:hAnsi="Arial" w:cs="Arial"/>
                <w:sz w:val="22"/>
                <w:szCs w:val="22"/>
              </w:rPr>
              <w:t xml:space="preserve"> nebo v případě, že </w:t>
            </w:r>
            <w:r w:rsidR="00BF7A6D" w:rsidRPr="00F71A66">
              <w:rPr>
                <w:rFonts w:ascii="Arial" w:hAnsi="Arial" w:cs="Arial"/>
                <w:bCs/>
                <w:sz w:val="22"/>
                <w:szCs w:val="22"/>
              </w:rPr>
              <w:t xml:space="preserve">vlastník výsledku je současně realizátorem, doložením </w:t>
            </w:r>
            <w:r w:rsidR="002A2E83" w:rsidRPr="00F71A66">
              <w:rPr>
                <w:rFonts w:ascii="Arial" w:hAnsi="Arial" w:cs="Arial"/>
                <w:bCs/>
                <w:sz w:val="22"/>
                <w:szCs w:val="22"/>
              </w:rPr>
              <w:t xml:space="preserve">předpokládaných </w:t>
            </w:r>
            <w:r w:rsidR="00BF7A6D" w:rsidRPr="00F71A66">
              <w:rPr>
                <w:rFonts w:ascii="Arial" w:hAnsi="Arial" w:cs="Arial"/>
                <w:bCs/>
                <w:sz w:val="22"/>
                <w:szCs w:val="22"/>
              </w:rPr>
              <w:t>ekonomických přínosů</w:t>
            </w:r>
            <w:r w:rsidR="00BF7A6D" w:rsidRPr="00F71A66">
              <w:rPr>
                <w:rFonts w:ascii="Arial" w:hAnsi="Arial" w:cs="Arial"/>
                <w:sz w:val="22"/>
                <w:szCs w:val="22"/>
              </w:rPr>
              <w:t>.</w:t>
            </w:r>
            <w:r w:rsidRPr="00F71A66">
              <w:rPr>
                <w:rFonts w:ascii="Arial" w:hAnsi="Arial" w:cs="Arial"/>
                <w:sz w:val="22"/>
                <w:szCs w:val="22"/>
              </w:rPr>
              <w:t xml:space="preserve"> Ověřenou technologií lze např. označit výsledek, který je předmětem smlouvy o uplatnění výsledku uzavřené mezi autorem výsledku (příjemcem nebo dalším účastníkem) a uživatelem výsledku. Podmínkou je technická dokumentace výsledku.</w:t>
            </w:r>
          </w:p>
        </w:tc>
      </w:tr>
      <w:tr w:rsidR="00F67208" w:rsidRPr="00F71A66" w:rsidTr="00544185">
        <w:tc>
          <w:tcPr>
            <w:tcW w:w="1090" w:type="dxa"/>
            <w:tcBorders>
              <w:top w:val="double" w:sz="1" w:space="0" w:color="808080"/>
              <w:left w:val="double" w:sz="1" w:space="0" w:color="808080"/>
              <w:bottom w:val="double" w:sz="1" w:space="0" w:color="808080"/>
            </w:tcBorders>
            <w:vAlign w:val="center"/>
          </w:tcPr>
          <w:p w:rsidR="00F67208" w:rsidRPr="00F71A66" w:rsidRDefault="00F67208" w:rsidP="00544185">
            <w:pPr>
              <w:snapToGrid w:val="0"/>
              <w:spacing w:before="100" w:after="100"/>
              <w:ind w:firstLine="0"/>
              <w:jc w:val="center"/>
              <w:rPr>
                <w:rFonts w:ascii="Arial" w:hAnsi="Arial" w:cs="Arial"/>
                <w:b/>
                <w:bCs/>
                <w:sz w:val="22"/>
                <w:szCs w:val="22"/>
                <w:vertAlign w:val="subscript"/>
              </w:rPr>
            </w:pPr>
            <w:proofErr w:type="spellStart"/>
            <w:r w:rsidRPr="00F71A66">
              <w:rPr>
                <w:rFonts w:ascii="Arial" w:hAnsi="Arial" w:cs="Arial"/>
                <w:b/>
                <w:bCs/>
                <w:sz w:val="22"/>
                <w:szCs w:val="22"/>
              </w:rPr>
              <w:t>Z</w:t>
            </w:r>
            <w:r w:rsidRPr="00F71A66">
              <w:rPr>
                <w:rFonts w:ascii="Arial" w:hAnsi="Arial" w:cs="Arial"/>
                <w:b/>
                <w:bCs/>
                <w:sz w:val="22"/>
                <w:szCs w:val="22"/>
                <w:vertAlign w:val="subscript"/>
              </w:rPr>
              <w:t>odru</w:t>
            </w:r>
            <w:proofErr w:type="spellEnd"/>
          </w:p>
        </w:tc>
        <w:tc>
          <w:tcPr>
            <w:tcW w:w="1559" w:type="dxa"/>
            <w:tcBorders>
              <w:top w:val="double" w:sz="1" w:space="0" w:color="808080"/>
              <w:left w:val="double" w:sz="1" w:space="0" w:color="808080"/>
              <w:bottom w:val="double" w:sz="1" w:space="0" w:color="808080"/>
            </w:tcBorders>
            <w:vAlign w:val="center"/>
          </w:tcPr>
          <w:p w:rsidR="00F67208" w:rsidRPr="00F71A66" w:rsidRDefault="00F67208" w:rsidP="00544185">
            <w:pPr>
              <w:snapToGrid w:val="0"/>
              <w:ind w:left="33" w:firstLine="0"/>
              <w:jc w:val="center"/>
              <w:rPr>
                <w:rFonts w:ascii="Arial" w:hAnsi="Arial" w:cs="Arial"/>
                <w:sz w:val="22"/>
                <w:szCs w:val="22"/>
              </w:rPr>
            </w:pPr>
            <w:r w:rsidRPr="00F71A66">
              <w:rPr>
                <w:rFonts w:ascii="Arial" w:hAnsi="Arial" w:cs="Arial"/>
                <w:sz w:val="22"/>
                <w:szCs w:val="22"/>
              </w:rPr>
              <w:t>odrůda</w:t>
            </w:r>
          </w:p>
        </w:tc>
        <w:tc>
          <w:tcPr>
            <w:tcW w:w="6948" w:type="dxa"/>
            <w:tcBorders>
              <w:top w:val="double" w:sz="1" w:space="0" w:color="808080"/>
              <w:left w:val="double" w:sz="1" w:space="0" w:color="808080"/>
              <w:bottom w:val="double" w:sz="1" w:space="0" w:color="808080"/>
              <w:right w:val="double" w:sz="1" w:space="0" w:color="808080"/>
            </w:tcBorders>
            <w:vAlign w:val="center"/>
          </w:tcPr>
          <w:p w:rsidR="0098015E" w:rsidRPr="00F71A66" w:rsidRDefault="0098015E" w:rsidP="00544185">
            <w:pPr>
              <w:snapToGrid w:val="0"/>
              <w:ind w:left="34" w:right="34" w:firstLine="0"/>
              <w:rPr>
                <w:rFonts w:ascii="Arial" w:hAnsi="Arial" w:cs="Arial"/>
                <w:b/>
                <w:sz w:val="22"/>
                <w:szCs w:val="22"/>
                <w:u w:val="single"/>
              </w:rPr>
            </w:pPr>
            <w:r w:rsidRPr="00F71A66">
              <w:rPr>
                <w:rFonts w:ascii="Arial" w:hAnsi="Arial" w:cs="Arial"/>
                <w:b/>
                <w:sz w:val="22"/>
                <w:szCs w:val="22"/>
                <w:u w:val="single"/>
              </w:rPr>
              <w:t>Definice:</w:t>
            </w:r>
          </w:p>
          <w:p w:rsidR="00F67208" w:rsidRPr="00F71A66" w:rsidRDefault="00F67208" w:rsidP="00544185">
            <w:pPr>
              <w:snapToGrid w:val="0"/>
              <w:ind w:left="34" w:right="34" w:firstLine="0"/>
              <w:rPr>
                <w:rFonts w:ascii="Arial" w:hAnsi="Arial" w:cs="Arial"/>
                <w:bCs/>
                <w:sz w:val="22"/>
                <w:szCs w:val="22"/>
              </w:rPr>
            </w:pPr>
            <w:r w:rsidRPr="00F71A66">
              <w:rPr>
                <w:rFonts w:ascii="Arial" w:hAnsi="Arial" w:cs="Arial"/>
                <w:sz w:val="22"/>
                <w:szCs w:val="22"/>
              </w:rPr>
              <w:t xml:space="preserve">Výsledek „Odrůda“ realizoval původní výsledky výzkumu a vývoje, které byly uskutečněny autorem nebo týmem, jehož byl autor členem. Jedná se o výsledek, kdy byla vyšlechtěna nová rostlinná odrůda, která má udělenou ochranu práv podle zákona č. 408/2000 Sb., o </w:t>
            </w:r>
            <w:r w:rsidRPr="00F71A66">
              <w:rPr>
                <w:rFonts w:ascii="Arial" w:hAnsi="Arial" w:cs="Arial"/>
                <w:bCs/>
                <w:sz w:val="22"/>
                <w:szCs w:val="22"/>
              </w:rPr>
              <w:t>ochraně práv k odrůdám rostlin a o změně zákona č. 92/1996 Sb., o odrůdách, osivu a sadbě pěstovaných rostlin, ve znění pozdějších předpisů, (zákon o ochraně práv k odrůdám)</w:t>
            </w:r>
            <w:r w:rsidR="00102BCB" w:rsidRPr="00F71A66">
              <w:rPr>
                <w:rFonts w:ascii="Arial" w:hAnsi="Arial" w:cs="Arial"/>
                <w:bCs/>
                <w:sz w:val="22"/>
                <w:szCs w:val="22"/>
              </w:rPr>
              <w:t>.</w:t>
            </w:r>
          </w:p>
          <w:p w:rsidR="00F67208" w:rsidRPr="00F71A66" w:rsidRDefault="00F67208" w:rsidP="00544185">
            <w:pPr>
              <w:spacing w:before="120"/>
              <w:ind w:left="34" w:right="34" w:firstLine="0"/>
              <w:rPr>
                <w:rFonts w:ascii="Arial" w:hAnsi="Arial" w:cs="Arial"/>
                <w:b/>
                <w:bCs/>
                <w:sz w:val="22"/>
                <w:szCs w:val="22"/>
              </w:rPr>
            </w:pPr>
            <w:r w:rsidRPr="00F71A66">
              <w:rPr>
                <w:rFonts w:ascii="Arial" w:hAnsi="Arial" w:cs="Arial"/>
                <w:b/>
                <w:bCs/>
                <w:sz w:val="22"/>
                <w:szCs w:val="22"/>
              </w:rPr>
              <w:t>Odrůdou</w:t>
            </w:r>
            <w:r w:rsidRPr="00F71A66">
              <w:rPr>
                <w:rFonts w:ascii="Arial" w:hAnsi="Arial" w:cs="Arial"/>
                <w:b/>
                <w:sz w:val="22"/>
                <w:szCs w:val="22"/>
              </w:rPr>
              <w:t xml:space="preserve"> nejsou</w:t>
            </w:r>
            <w:r w:rsidRPr="00F71A66">
              <w:rPr>
                <w:rFonts w:ascii="Arial" w:hAnsi="Arial" w:cs="Arial"/>
                <w:b/>
                <w:bCs/>
                <w:sz w:val="22"/>
                <w:szCs w:val="22"/>
              </w:rPr>
              <w:t>:</w:t>
            </w:r>
          </w:p>
          <w:p w:rsidR="00F67208" w:rsidRPr="00F71A66" w:rsidRDefault="00F67208" w:rsidP="00544185">
            <w:pPr>
              <w:pStyle w:val="Odstavecseseznamem"/>
              <w:numPr>
                <w:ilvl w:val="0"/>
                <w:numId w:val="20"/>
              </w:numPr>
              <w:suppressAutoHyphens/>
              <w:snapToGrid w:val="0"/>
              <w:ind w:left="34" w:right="34" w:firstLine="0"/>
              <w:rPr>
                <w:rFonts w:ascii="Arial" w:hAnsi="Arial" w:cs="Arial"/>
              </w:rPr>
            </w:pPr>
            <w:r w:rsidRPr="00F71A66">
              <w:rPr>
                <w:rFonts w:ascii="Arial" w:hAnsi="Arial" w:cs="Arial"/>
              </w:rPr>
              <w:t>udělené</w:t>
            </w:r>
            <w:r w:rsidRPr="00F71A66">
              <w:rPr>
                <w:rFonts w:ascii="Arial" w:eastAsia="Times New Roman" w:hAnsi="Arial" w:cs="Arial"/>
              </w:rPr>
              <w:t xml:space="preserve"> </w:t>
            </w:r>
            <w:r w:rsidRPr="00F71A66">
              <w:rPr>
                <w:rFonts w:ascii="Arial" w:hAnsi="Arial" w:cs="Arial"/>
              </w:rPr>
              <w:t>registrace</w:t>
            </w:r>
            <w:r w:rsidRPr="00F71A66">
              <w:rPr>
                <w:rFonts w:ascii="Arial" w:eastAsia="Times New Roman" w:hAnsi="Arial" w:cs="Arial"/>
              </w:rPr>
              <w:t xml:space="preserve"> </w:t>
            </w:r>
            <w:r w:rsidRPr="00F71A66">
              <w:rPr>
                <w:rFonts w:ascii="Arial" w:hAnsi="Arial" w:cs="Arial"/>
              </w:rPr>
              <w:t>pro</w:t>
            </w:r>
            <w:r w:rsidRPr="00F71A66">
              <w:rPr>
                <w:rFonts w:ascii="Arial" w:eastAsia="Times New Roman" w:hAnsi="Arial" w:cs="Arial"/>
              </w:rPr>
              <w:t xml:space="preserve"> </w:t>
            </w:r>
            <w:r w:rsidRPr="00F71A66">
              <w:rPr>
                <w:rFonts w:ascii="Arial" w:hAnsi="Arial" w:cs="Arial"/>
              </w:rPr>
              <w:t>uvedení</w:t>
            </w:r>
            <w:r w:rsidRPr="00F71A66">
              <w:rPr>
                <w:rFonts w:ascii="Arial" w:eastAsia="Times New Roman" w:hAnsi="Arial" w:cs="Arial"/>
              </w:rPr>
              <w:t xml:space="preserve"> </w:t>
            </w:r>
            <w:r w:rsidRPr="00F71A66">
              <w:rPr>
                <w:rFonts w:ascii="Arial" w:hAnsi="Arial" w:cs="Arial"/>
              </w:rPr>
              <w:t>odrůd</w:t>
            </w:r>
            <w:r w:rsidRPr="00F71A66">
              <w:rPr>
                <w:rFonts w:ascii="Arial" w:eastAsia="Times New Roman" w:hAnsi="Arial" w:cs="Arial"/>
              </w:rPr>
              <w:t xml:space="preserve"> </w:t>
            </w:r>
            <w:r w:rsidRPr="00F71A66">
              <w:rPr>
                <w:rFonts w:ascii="Arial" w:hAnsi="Arial" w:cs="Arial"/>
              </w:rPr>
              <w:t>do</w:t>
            </w:r>
            <w:r w:rsidRPr="00F71A66">
              <w:rPr>
                <w:rFonts w:ascii="Arial" w:eastAsia="Times New Roman" w:hAnsi="Arial" w:cs="Arial"/>
              </w:rPr>
              <w:t xml:space="preserve"> </w:t>
            </w:r>
            <w:r w:rsidRPr="00F71A66">
              <w:rPr>
                <w:rFonts w:ascii="Arial" w:hAnsi="Arial" w:cs="Arial"/>
              </w:rPr>
              <w:t>oběhu;</w:t>
            </w:r>
          </w:p>
          <w:p w:rsidR="00F67208" w:rsidRPr="00F71A66" w:rsidRDefault="00F67208" w:rsidP="00544185">
            <w:pPr>
              <w:pStyle w:val="Odstavecseseznamem"/>
              <w:numPr>
                <w:ilvl w:val="0"/>
                <w:numId w:val="20"/>
              </w:numPr>
              <w:suppressAutoHyphens/>
              <w:snapToGrid w:val="0"/>
              <w:ind w:left="34" w:right="34" w:firstLine="0"/>
              <w:rPr>
                <w:rFonts w:ascii="Arial" w:hAnsi="Arial" w:cs="Arial"/>
              </w:rPr>
            </w:pPr>
            <w:r w:rsidRPr="00F71A66">
              <w:rPr>
                <w:rFonts w:ascii="Arial" w:hAnsi="Arial" w:cs="Arial"/>
              </w:rPr>
              <w:t>přihlášky</w:t>
            </w:r>
            <w:r w:rsidRPr="00F71A66">
              <w:rPr>
                <w:rFonts w:ascii="Arial" w:eastAsia="Times New Roman" w:hAnsi="Arial" w:cs="Arial"/>
              </w:rPr>
              <w:t xml:space="preserve"> </w:t>
            </w:r>
            <w:r w:rsidRPr="00F71A66">
              <w:rPr>
                <w:rFonts w:ascii="Arial" w:hAnsi="Arial" w:cs="Arial"/>
              </w:rPr>
              <w:t>a</w:t>
            </w:r>
            <w:r w:rsidRPr="00F71A66">
              <w:rPr>
                <w:rFonts w:ascii="Arial" w:eastAsia="Times New Roman" w:hAnsi="Arial" w:cs="Arial"/>
              </w:rPr>
              <w:t xml:space="preserve"> </w:t>
            </w:r>
            <w:r w:rsidRPr="00F71A66">
              <w:rPr>
                <w:rFonts w:ascii="Arial" w:hAnsi="Arial" w:cs="Arial"/>
              </w:rPr>
              <w:t>to</w:t>
            </w:r>
            <w:r w:rsidRPr="00F71A66">
              <w:rPr>
                <w:rFonts w:ascii="Arial" w:eastAsia="Times New Roman" w:hAnsi="Arial" w:cs="Arial"/>
              </w:rPr>
              <w:t xml:space="preserve"> </w:t>
            </w:r>
            <w:r w:rsidRPr="00F71A66">
              <w:rPr>
                <w:rFonts w:ascii="Arial" w:hAnsi="Arial" w:cs="Arial"/>
              </w:rPr>
              <w:t>v jakékoliv</w:t>
            </w:r>
            <w:r w:rsidRPr="00F71A66">
              <w:rPr>
                <w:rFonts w:ascii="Arial" w:eastAsia="Times New Roman" w:hAnsi="Arial" w:cs="Arial"/>
              </w:rPr>
              <w:t xml:space="preserve"> </w:t>
            </w:r>
            <w:r w:rsidRPr="00F71A66">
              <w:rPr>
                <w:rFonts w:ascii="Arial" w:hAnsi="Arial" w:cs="Arial"/>
              </w:rPr>
              <w:t>fázi</w:t>
            </w:r>
            <w:r w:rsidRPr="00F71A66">
              <w:rPr>
                <w:rFonts w:ascii="Arial" w:eastAsia="Times New Roman" w:hAnsi="Arial" w:cs="Arial"/>
              </w:rPr>
              <w:t xml:space="preserve"> </w:t>
            </w:r>
            <w:r w:rsidRPr="00F71A66">
              <w:rPr>
                <w:rFonts w:ascii="Arial" w:hAnsi="Arial" w:cs="Arial"/>
              </w:rPr>
              <w:t>řízení</w:t>
            </w:r>
            <w:r w:rsidRPr="00F71A66">
              <w:rPr>
                <w:rFonts w:ascii="Arial" w:eastAsia="Times New Roman" w:hAnsi="Arial" w:cs="Arial"/>
              </w:rPr>
              <w:t xml:space="preserve"> </w:t>
            </w:r>
            <w:r w:rsidRPr="00F71A66">
              <w:rPr>
                <w:rFonts w:ascii="Arial" w:hAnsi="Arial" w:cs="Arial"/>
              </w:rPr>
              <w:t>o</w:t>
            </w:r>
            <w:r w:rsidRPr="00F71A66">
              <w:rPr>
                <w:rFonts w:ascii="Arial" w:eastAsia="Times New Roman" w:hAnsi="Arial" w:cs="Arial"/>
              </w:rPr>
              <w:t xml:space="preserve"> </w:t>
            </w:r>
            <w:r w:rsidRPr="00F71A66">
              <w:rPr>
                <w:rFonts w:ascii="Arial" w:hAnsi="Arial" w:cs="Arial"/>
              </w:rPr>
              <w:t>udělení</w:t>
            </w:r>
            <w:r w:rsidRPr="00F71A66">
              <w:rPr>
                <w:rFonts w:ascii="Arial" w:eastAsia="Times New Roman" w:hAnsi="Arial" w:cs="Arial"/>
              </w:rPr>
              <w:t xml:space="preserve"> </w:t>
            </w:r>
            <w:r w:rsidRPr="00F71A66">
              <w:rPr>
                <w:rFonts w:ascii="Arial" w:hAnsi="Arial" w:cs="Arial"/>
              </w:rPr>
              <w:t>ochrany</w:t>
            </w:r>
            <w:r w:rsidRPr="00F71A66">
              <w:rPr>
                <w:rFonts w:ascii="Arial" w:eastAsia="Times New Roman" w:hAnsi="Arial" w:cs="Arial"/>
              </w:rPr>
              <w:t xml:space="preserve"> </w:t>
            </w:r>
            <w:r w:rsidRPr="00F71A66">
              <w:rPr>
                <w:rFonts w:ascii="Arial" w:hAnsi="Arial" w:cs="Arial"/>
              </w:rPr>
              <w:t>práv.</w:t>
            </w:r>
          </w:p>
        </w:tc>
      </w:tr>
      <w:tr w:rsidR="00F67208" w:rsidRPr="00F71A66" w:rsidTr="00544185">
        <w:tc>
          <w:tcPr>
            <w:tcW w:w="1090" w:type="dxa"/>
            <w:tcBorders>
              <w:top w:val="double" w:sz="1" w:space="0" w:color="808080"/>
              <w:left w:val="double" w:sz="1" w:space="0" w:color="808080"/>
              <w:bottom w:val="double" w:sz="1" w:space="0" w:color="808080"/>
            </w:tcBorders>
            <w:vAlign w:val="center"/>
          </w:tcPr>
          <w:p w:rsidR="00F67208" w:rsidRPr="00F71A66" w:rsidRDefault="00F67208" w:rsidP="00544185">
            <w:pPr>
              <w:snapToGrid w:val="0"/>
              <w:spacing w:before="100" w:after="100"/>
              <w:ind w:firstLine="0"/>
              <w:jc w:val="center"/>
              <w:rPr>
                <w:rFonts w:ascii="Arial" w:hAnsi="Arial" w:cs="Arial"/>
                <w:b/>
                <w:bCs/>
                <w:sz w:val="22"/>
                <w:szCs w:val="22"/>
                <w:vertAlign w:val="subscript"/>
              </w:rPr>
            </w:pPr>
            <w:proofErr w:type="spellStart"/>
            <w:r w:rsidRPr="00F71A66">
              <w:rPr>
                <w:rFonts w:ascii="Arial" w:hAnsi="Arial" w:cs="Arial"/>
                <w:b/>
                <w:bCs/>
                <w:sz w:val="22"/>
                <w:szCs w:val="22"/>
              </w:rPr>
              <w:t>Z</w:t>
            </w:r>
            <w:r w:rsidRPr="00F71A66">
              <w:rPr>
                <w:rFonts w:ascii="Arial" w:hAnsi="Arial" w:cs="Arial"/>
                <w:b/>
                <w:bCs/>
                <w:sz w:val="22"/>
                <w:szCs w:val="22"/>
                <w:vertAlign w:val="subscript"/>
              </w:rPr>
              <w:t>plem</w:t>
            </w:r>
            <w:proofErr w:type="spellEnd"/>
          </w:p>
        </w:tc>
        <w:tc>
          <w:tcPr>
            <w:tcW w:w="1559" w:type="dxa"/>
            <w:tcBorders>
              <w:top w:val="double" w:sz="1" w:space="0" w:color="808080"/>
              <w:left w:val="double" w:sz="1" w:space="0" w:color="808080"/>
              <w:bottom w:val="double" w:sz="1" w:space="0" w:color="808080"/>
            </w:tcBorders>
            <w:vAlign w:val="center"/>
          </w:tcPr>
          <w:p w:rsidR="00F67208" w:rsidRPr="00F71A66" w:rsidRDefault="00F67208" w:rsidP="00544185">
            <w:pPr>
              <w:snapToGrid w:val="0"/>
              <w:ind w:left="33" w:firstLine="0"/>
              <w:jc w:val="center"/>
              <w:rPr>
                <w:rFonts w:ascii="Arial" w:hAnsi="Arial" w:cs="Arial"/>
                <w:sz w:val="22"/>
                <w:szCs w:val="22"/>
              </w:rPr>
            </w:pPr>
            <w:r w:rsidRPr="00F71A66">
              <w:rPr>
                <w:rFonts w:ascii="Arial" w:hAnsi="Arial" w:cs="Arial"/>
                <w:sz w:val="22"/>
                <w:szCs w:val="22"/>
              </w:rPr>
              <w:t>plemeno</w:t>
            </w:r>
          </w:p>
        </w:tc>
        <w:tc>
          <w:tcPr>
            <w:tcW w:w="6948" w:type="dxa"/>
            <w:tcBorders>
              <w:top w:val="double" w:sz="1" w:space="0" w:color="808080"/>
              <w:left w:val="double" w:sz="1" w:space="0" w:color="808080"/>
              <w:bottom w:val="double" w:sz="1" w:space="0" w:color="808080"/>
              <w:right w:val="double" w:sz="1" w:space="0" w:color="808080"/>
            </w:tcBorders>
            <w:vAlign w:val="center"/>
          </w:tcPr>
          <w:p w:rsidR="00F67208" w:rsidRPr="00F71A66" w:rsidRDefault="00F67208" w:rsidP="00544185">
            <w:pPr>
              <w:snapToGrid w:val="0"/>
              <w:ind w:left="34" w:right="34" w:firstLine="0"/>
              <w:rPr>
                <w:rFonts w:ascii="Arial" w:hAnsi="Arial" w:cs="Arial"/>
                <w:b/>
                <w:sz w:val="22"/>
                <w:szCs w:val="22"/>
                <w:u w:val="single"/>
              </w:rPr>
            </w:pPr>
            <w:r w:rsidRPr="00F71A66">
              <w:rPr>
                <w:rFonts w:ascii="Arial" w:hAnsi="Arial" w:cs="Arial"/>
                <w:b/>
                <w:sz w:val="22"/>
                <w:szCs w:val="22"/>
                <w:u w:val="single"/>
              </w:rPr>
              <w:t>Definice:</w:t>
            </w:r>
          </w:p>
          <w:p w:rsidR="00F67208" w:rsidRPr="00F71A66" w:rsidRDefault="00F67208" w:rsidP="00544185">
            <w:pPr>
              <w:snapToGrid w:val="0"/>
              <w:ind w:left="34" w:right="34" w:firstLine="0"/>
              <w:rPr>
                <w:rFonts w:ascii="Arial" w:hAnsi="Arial" w:cs="Arial"/>
                <w:sz w:val="22"/>
                <w:szCs w:val="22"/>
              </w:rPr>
            </w:pPr>
            <w:r w:rsidRPr="00F71A66">
              <w:rPr>
                <w:rFonts w:ascii="Arial" w:hAnsi="Arial" w:cs="Arial"/>
                <w:sz w:val="22"/>
                <w:szCs w:val="22"/>
              </w:rPr>
              <w:t xml:space="preserve">Výsledek „Plemeno“ realizoval původní výsledky výzkumu a vývoje, které byly uskutečněny autorem nebo týmem, jehož byl autor </w:t>
            </w:r>
            <w:r w:rsidRPr="00F71A66">
              <w:rPr>
                <w:rFonts w:ascii="Arial" w:hAnsi="Arial" w:cs="Arial"/>
                <w:sz w:val="22"/>
                <w:szCs w:val="22"/>
              </w:rPr>
              <w:lastRenderedPageBreak/>
              <w:t>členem. Výsledkem je nové plemeno, pro které je zavedena nová plemenná kniha podle § 9 zákona č. 154/2000 Sb., o šlechtění, plemenitbě a evidenci hospodářských zvířat a o změně některých souvisejících zákonů (plemenářský zákon), ve znění pozdějších předpisů.</w:t>
            </w:r>
          </w:p>
          <w:p w:rsidR="00607310" w:rsidRPr="00F71A66" w:rsidRDefault="00607310" w:rsidP="00607310">
            <w:pPr>
              <w:spacing w:before="120"/>
              <w:ind w:left="34" w:right="34" w:firstLine="0"/>
              <w:rPr>
                <w:rFonts w:ascii="Arial" w:hAnsi="Arial" w:cs="Arial"/>
                <w:b/>
                <w:bCs/>
                <w:sz w:val="22"/>
                <w:szCs w:val="22"/>
              </w:rPr>
            </w:pPr>
            <w:r w:rsidRPr="00F71A66">
              <w:rPr>
                <w:rFonts w:ascii="Arial" w:hAnsi="Arial" w:cs="Arial"/>
                <w:b/>
                <w:bCs/>
                <w:sz w:val="22"/>
                <w:szCs w:val="22"/>
              </w:rPr>
              <w:t>Plemenem</w:t>
            </w:r>
            <w:r w:rsidRPr="00F71A66">
              <w:rPr>
                <w:rFonts w:ascii="Arial" w:hAnsi="Arial" w:cs="Arial"/>
                <w:b/>
                <w:sz w:val="22"/>
                <w:szCs w:val="22"/>
              </w:rPr>
              <w:t xml:space="preserve"> nejsou</w:t>
            </w:r>
            <w:r w:rsidRPr="00F71A66">
              <w:rPr>
                <w:rFonts w:ascii="Arial" w:hAnsi="Arial" w:cs="Arial"/>
                <w:b/>
                <w:bCs/>
                <w:sz w:val="22"/>
                <w:szCs w:val="22"/>
              </w:rPr>
              <w:t>:</w:t>
            </w:r>
          </w:p>
          <w:p w:rsidR="00607310" w:rsidRPr="00F71A66" w:rsidRDefault="00607310" w:rsidP="00C64412">
            <w:pPr>
              <w:pStyle w:val="Odstavecseseznamem"/>
              <w:numPr>
                <w:ilvl w:val="0"/>
                <w:numId w:val="20"/>
              </w:numPr>
              <w:suppressAutoHyphens/>
              <w:snapToGrid w:val="0"/>
              <w:ind w:left="34" w:right="34" w:firstLine="0"/>
              <w:rPr>
                <w:rFonts w:ascii="Arial" w:hAnsi="Arial" w:cs="Arial"/>
              </w:rPr>
            </w:pPr>
            <w:r w:rsidRPr="00F71A66">
              <w:rPr>
                <w:rFonts w:ascii="Arial" w:hAnsi="Arial" w:cs="Arial"/>
              </w:rPr>
              <w:t>přihlášky</w:t>
            </w:r>
            <w:r w:rsidRPr="00F71A66">
              <w:rPr>
                <w:rFonts w:ascii="Arial" w:eastAsia="Times New Roman" w:hAnsi="Arial" w:cs="Arial"/>
              </w:rPr>
              <w:t xml:space="preserve"> </w:t>
            </w:r>
            <w:r w:rsidRPr="00F71A66">
              <w:rPr>
                <w:rFonts w:ascii="Arial" w:hAnsi="Arial" w:cs="Arial"/>
              </w:rPr>
              <w:t>a</w:t>
            </w:r>
            <w:r w:rsidRPr="00F71A66">
              <w:rPr>
                <w:rFonts w:ascii="Arial" w:eastAsia="Times New Roman" w:hAnsi="Arial" w:cs="Arial"/>
              </w:rPr>
              <w:t xml:space="preserve"> </w:t>
            </w:r>
            <w:r w:rsidRPr="00F71A66">
              <w:rPr>
                <w:rFonts w:ascii="Arial" w:hAnsi="Arial" w:cs="Arial"/>
              </w:rPr>
              <w:t>to</w:t>
            </w:r>
            <w:r w:rsidRPr="00F71A66">
              <w:rPr>
                <w:rFonts w:ascii="Arial" w:eastAsia="Times New Roman" w:hAnsi="Arial" w:cs="Arial"/>
              </w:rPr>
              <w:t xml:space="preserve"> </w:t>
            </w:r>
            <w:r w:rsidRPr="00F71A66">
              <w:rPr>
                <w:rFonts w:ascii="Arial" w:hAnsi="Arial" w:cs="Arial"/>
              </w:rPr>
              <w:t>v jakékoliv</w:t>
            </w:r>
            <w:r w:rsidRPr="00F71A66">
              <w:rPr>
                <w:rFonts w:ascii="Arial" w:eastAsia="Times New Roman" w:hAnsi="Arial" w:cs="Arial"/>
              </w:rPr>
              <w:t xml:space="preserve"> </w:t>
            </w:r>
            <w:r w:rsidRPr="00F71A66">
              <w:rPr>
                <w:rFonts w:ascii="Arial" w:hAnsi="Arial" w:cs="Arial"/>
              </w:rPr>
              <w:t>fázi</w:t>
            </w:r>
            <w:r w:rsidRPr="00F71A66">
              <w:rPr>
                <w:rFonts w:ascii="Arial" w:eastAsia="Times New Roman" w:hAnsi="Arial" w:cs="Arial"/>
              </w:rPr>
              <w:t xml:space="preserve"> </w:t>
            </w:r>
            <w:r w:rsidRPr="00F71A66">
              <w:rPr>
                <w:rFonts w:ascii="Arial" w:hAnsi="Arial" w:cs="Arial"/>
              </w:rPr>
              <w:t>řízení</w:t>
            </w:r>
            <w:r w:rsidRPr="00F71A66">
              <w:rPr>
                <w:rFonts w:ascii="Arial" w:eastAsia="Times New Roman" w:hAnsi="Arial" w:cs="Arial"/>
              </w:rPr>
              <w:t xml:space="preserve"> </w:t>
            </w:r>
            <w:r w:rsidRPr="00F71A66">
              <w:rPr>
                <w:rFonts w:ascii="Arial" w:hAnsi="Arial" w:cs="Arial"/>
              </w:rPr>
              <w:t>o</w:t>
            </w:r>
            <w:r w:rsidRPr="00F71A66">
              <w:rPr>
                <w:rFonts w:ascii="Arial" w:eastAsia="Times New Roman" w:hAnsi="Arial" w:cs="Arial"/>
              </w:rPr>
              <w:t xml:space="preserve"> </w:t>
            </w:r>
            <w:r w:rsidRPr="00F71A66">
              <w:rPr>
                <w:rFonts w:ascii="Arial" w:hAnsi="Arial" w:cs="Arial"/>
              </w:rPr>
              <w:t>udělení</w:t>
            </w:r>
            <w:r w:rsidRPr="00F71A66">
              <w:rPr>
                <w:rFonts w:ascii="Arial" w:eastAsia="Times New Roman" w:hAnsi="Arial" w:cs="Arial"/>
              </w:rPr>
              <w:t xml:space="preserve"> </w:t>
            </w:r>
            <w:r w:rsidRPr="00F71A66">
              <w:rPr>
                <w:rFonts w:ascii="Arial" w:hAnsi="Arial" w:cs="Arial"/>
              </w:rPr>
              <w:t>ochrany</w:t>
            </w:r>
            <w:r w:rsidRPr="00F71A66">
              <w:rPr>
                <w:rFonts w:ascii="Arial" w:eastAsia="Times New Roman" w:hAnsi="Arial" w:cs="Arial"/>
              </w:rPr>
              <w:t xml:space="preserve"> </w:t>
            </w:r>
            <w:r w:rsidRPr="00F71A66">
              <w:rPr>
                <w:rFonts w:ascii="Arial" w:hAnsi="Arial" w:cs="Arial"/>
              </w:rPr>
              <w:t>práv.</w:t>
            </w:r>
          </w:p>
        </w:tc>
      </w:tr>
      <w:tr w:rsidR="00F67208" w:rsidRPr="00F71A66" w:rsidTr="00544185">
        <w:tblPrEx>
          <w:tblCellMar>
            <w:top w:w="15" w:type="dxa"/>
            <w:left w:w="15" w:type="dxa"/>
            <w:bottom w:w="15" w:type="dxa"/>
            <w:right w:w="15" w:type="dxa"/>
          </w:tblCellMar>
        </w:tblPrEx>
        <w:tc>
          <w:tcPr>
            <w:tcW w:w="9597" w:type="dxa"/>
            <w:gridSpan w:val="3"/>
            <w:tcBorders>
              <w:top w:val="double" w:sz="1" w:space="0" w:color="808080"/>
              <w:left w:val="double" w:sz="1" w:space="0" w:color="808080"/>
              <w:bottom w:val="double" w:sz="1" w:space="0" w:color="808080"/>
              <w:right w:val="double" w:sz="1" w:space="0" w:color="808080"/>
            </w:tcBorders>
            <w:vAlign w:val="center"/>
          </w:tcPr>
          <w:p w:rsidR="00F67208" w:rsidRPr="00F71A66" w:rsidRDefault="00F67208" w:rsidP="00544185">
            <w:pPr>
              <w:snapToGrid w:val="0"/>
              <w:ind w:left="34" w:right="34" w:firstLine="0"/>
              <w:rPr>
                <w:rFonts w:ascii="Arial" w:hAnsi="Arial" w:cs="Arial"/>
                <w:b/>
                <w:bCs/>
                <w:sz w:val="22"/>
                <w:szCs w:val="22"/>
              </w:rPr>
            </w:pPr>
            <w:r w:rsidRPr="00F71A66">
              <w:rPr>
                <w:rFonts w:ascii="Arial" w:hAnsi="Arial" w:cs="Arial"/>
                <w:b/>
                <w:bCs/>
                <w:sz w:val="22"/>
                <w:szCs w:val="22"/>
              </w:rPr>
              <w:lastRenderedPageBreak/>
              <w:t>Upozornění k výsledkům druhu Z:</w:t>
            </w:r>
          </w:p>
          <w:p w:rsidR="00F67208" w:rsidRPr="00F71A66" w:rsidRDefault="00F67208" w:rsidP="00F71A66">
            <w:pPr>
              <w:ind w:left="34" w:right="34" w:firstLine="0"/>
              <w:rPr>
                <w:rFonts w:ascii="Arial" w:hAnsi="Arial" w:cs="Arial"/>
                <w:sz w:val="22"/>
                <w:szCs w:val="22"/>
              </w:rPr>
            </w:pPr>
            <w:r w:rsidRPr="00F71A66">
              <w:rPr>
                <w:rFonts w:ascii="Arial" w:hAnsi="Arial" w:cs="Arial"/>
                <w:sz w:val="22"/>
                <w:szCs w:val="22"/>
              </w:rPr>
              <w:t xml:space="preserve">Podmínkou pro zařazení takového výsledku do IS </w:t>
            </w:r>
            <w:proofErr w:type="spellStart"/>
            <w:r w:rsidRPr="00F71A66">
              <w:rPr>
                <w:rFonts w:ascii="Arial" w:hAnsi="Arial" w:cs="Arial"/>
                <w:sz w:val="22"/>
                <w:szCs w:val="22"/>
              </w:rPr>
              <w:t>VaVaI</w:t>
            </w:r>
            <w:proofErr w:type="spellEnd"/>
            <w:r w:rsidRPr="00F71A66">
              <w:rPr>
                <w:rFonts w:ascii="Arial" w:hAnsi="Arial" w:cs="Arial"/>
                <w:sz w:val="22"/>
                <w:szCs w:val="22"/>
              </w:rPr>
              <w:t xml:space="preserve"> bude uzavření příslušné smlouvy o</w:t>
            </w:r>
            <w:r w:rsidR="00F71A66">
              <w:rPr>
                <w:rFonts w:ascii="Arial" w:hAnsi="Arial" w:cs="Arial"/>
                <w:sz w:val="22"/>
                <w:szCs w:val="22"/>
              </w:rPr>
              <w:t> </w:t>
            </w:r>
            <w:r w:rsidRPr="00F71A66">
              <w:rPr>
                <w:rFonts w:ascii="Arial" w:hAnsi="Arial" w:cs="Arial"/>
                <w:sz w:val="22"/>
                <w:szCs w:val="22"/>
              </w:rPr>
              <w:t>využití resp. uplatnění výsledku mezi vlastníkem výsledku (tj. příjemcem eventuálně dalším účastníkem) a uživatelem (realizátorem) výsledku druhu Z-poloprovoz a Z-ověřená technologie; u</w:t>
            </w:r>
            <w:r w:rsidR="00F71A66">
              <w:rPr>
                <w:rFonts w:ascii="Arial" w:hAnsi="Arial" w:cs="Arial"/>
                <w:sz w:val="22"/>
                <w:szCs w:val="22"/>
              </w:rPr>
              <w:t> </w:t>
            </w:r>
            <w:r w:rsidRPr="00F71A66">
              <w:rPr>
                <w:rFonts w:ascii="Arial" w:hAnsi="Arial" w:cs="Arial"/>
                <w:sz w:val="22"/>
                <w:szCs w:val="22"/>
              </w:rPr>
              <w:t xml:space="preserve">výsledků druhu odrůda a plemeno bude uplatnění dáno registrací daného výsledku (odrůdy, plemena) v příslušném registru nebo plemenné knize. Uváděna bude cena, resp. ekonomické parametry, za které bude výsledek realizován (tj. </w:t>
            </w:r>
            <w:r w:rsidR="00607310" w:rsidRPr="00F71A66">
              <w:rPr>
                <w:rFonts w:ascii="Arial" w:hAnsi="Arial" w:cs="Arial"/>
                <w:sz w:val="22"/>
                <w:szCs w:val="22"/>
              </w:rPr>
              <w:t xml:space="preserve">např. </w:t>
            </w:r>
            <w:r w:rsidRPr="00F71A66">
              <w:rPr>
                <w:rFonts w:ascii="Arial" w:hAnsi="Arial" w:cs="Arial"/>
                <w:sz w:val="22"/>
                <w:szCs w:val="22"/>
              </w:rPr>
              <w:t>cena, která bude uvedena jako cena prodejní ve smlouvě o využití resp. uplatnění výsledku).</w:t>
            </w:r>
          </w:p>
        </w:tc>
      </w:tr>
      <w:tr w:rsidR="00F67208" w:rsidRPr="00F71A66" w:rsidTr="00544185">
        <w:tc>
          <w:tcPr>
            <w:tcW w:w="1090" w:type="dxa"/>
            <w:tcBorders>
              <w:top w:val="double" w:sz="1" w:space="0" w:color="808080"/>
              <w:left w:val="double" w:sz="1" w:space="0" w:color="808080"/>
              <w:bottom w:val="double" w:sz="1" w:space="0" w:color="808080"/>
            </w:tcBorders>
            <w:vAlign w:val="center"/>
          </w:tcPr>
          <w:p w:rsidR="00F67208" w:rsidRPr="00F71A66" w:rsidRDefault="00F67208" w:rsidP="00544185">
            <w:pPr>
              <w:snapToGrid w:val="0"/>
              <w:spacing w:before="100" w:after="100"/>
              <w:ind w:firstLine="0"/>
              <w:jc w:val="center"/>
              <w:rPr>
                <w:rFonts w:ascii="Arial" w:hAnsi="Arial" w:cs="Arial"/>
                <w:b/>
                <w:sz w:val="22"/>
                <w:szCs w:val="22"/>
                <w:vertAlign w:val="subscript"/>
              </w:rPr>
            </w:pPr>
            <w:proofErr w:type="spellStart"/>
            <w:r w:rsidRPr="00F71A66">
              <w:rPr>
                <w:rFonts w:ascii="Arial" w:hAnsi="Arial" w:cs="Arial"/>
                <w:b/>
                <w:bCs/>
                <w:sz w:val="22"/>
                <w:szCs w:val="22"/>
              </w:rPr>
              <w:t>F</w:t>
            </w:r>
            <w:r w:rsidRPr="00F71A66">
              <w:rPr>
                <w:rFonts w:ascii="Arial" w:hAnsi="Arial" w:cs="Arial"/>
                <w:b/>
                <w:sz w:val="22"/>
                <w:szCs w:val="22"/>
                <w:vertAlign w:val="subscript"/>
              </w:rPr>
              <w:t>uzit</w:t>
            </w:r>
            <w:proofErr w:type="spellEnd"/>
          </w:p>
        </w:tc>
        <w:tc>
          <w:tcPr>
            <w:tcW w:w="1559" w:type="dxa"/>
            <w:tcBorders>
              <w:top w:val="double" w:sz="1" w:space="0" w:color="808080"/>
              <w:left w:val="double" w:sz="1" w:space="0" w:color="808080"/>
              <w:bottom w:val="double" w:sz="1" w:space="0" w:color="808080"/>
            </w:tcBorders>
            <w:vAlign w:val="center"/>
          </w:tcPr>
          <w:p w:rsidR="00F67208" w:rsidRPr="00F71A66" w:rsidRDefault="00F67208" w:rsidP="00544185">
            <w:pPr>
              <w:snapToGrid w:val="0"/>
              <w:ind w:left="33" w:firstLine="0"/>
              <w:jc w:val="center"/>
              <w:rPr>
                <w:rFonts w:ascii="Arial" w:hAnsi="Arial" w:cs="Arial"/>
                <w:sz w:val="22"/>
                <w:szCs w:val="22"/>
              </w:rPr>
            </w:pPr>
            <w:r w:rsidRPr="00F71A66">
              <w:rPr>
                <w:rFonts w:ascii="Arial" w:hAnsi="Arial" w:cs="Arial"/>
                <w:sz w:val="22"/>
                <w:szCs w:val="22"/>
              </w:rPr>
              <w:t>užitný vzor</w:t>
            </w:r>
          </w:p>
        </w:tc>
        <w:tc>
          <w:tcPr>
            <w:tcW w:w="6948" w:type="dxa"/>
            <w:tcBorders>
              <w:top w:val="double" w:sz="1" w:space="0" w:color="808080"/>
              <w:left w:val="double" w:sz="1" w:space="0" w:color="808080"/>
              <w:bottom w:val="double" w:sz="1" w:space="0" w:color="808080"/>
              <w:right w:val="double" w:sz="1" w:space="0" w:color="808080"/>
            </w:tcBorders>
            <w:vAlign w:val="center"/>
          </w:tcPr>
          <w:p w:rsidR="00F67208" w:rsidRPr="00F71A66" w:rsidRDefault="00F67208" w:rsidP="00544185">
            <w:pPr>
              <w:snapToGrid w:val="0"/>
              <w:ind w:left="34" w:right="34" w:firstLine="0"/>
              <w:rPr>
                <w:rFonts w:ascii="Arial" w:hAnsi="Arial" w:cs="Arial"/>
                <w:b/>
                <w:sz w:val="22"/>
                <w:szCs w:val="22"/>
                <w:u w:val="single"/>
              </w:rPr>
            </w:pPr>
            <w:r w:rsidRPr="00F71A66">
              <w:rPr>
                <w:rFonts w:ascii="Arial" w:hAnsi="Arial" w:cs="Arial"/>
                <w:b/>
                <w:sz w:val="22"/>
                <w:szCs w:val="22"/>
                <w:u w:val="single"/>
              </w:rPr>
              <w:t>Definice:</w:t>
            </w:r>
          </w:p>
          <w:p w:rsidR="00F67208" w:rsidRPr="00F71A66" w:rsidRDefault="00F67208" w:rsidP="00544185">
            <w:pPr>
              <w:snapToGrid w:val="0"/>
              <w:ind w:left="34" w:right="34" w:firstLine="0"/>
              <w:rPr>
                <w:rFonts w:ascii="Arial" w:hAnsi="Arial" w:cs="Arial"/>
                <w:sz w:val="22"/>
                <w:szCs w:val="22"/>
              </w:rPr>
            </w:pPr>
            <w:r w:rsidRPr="00F71A66">
              <w:rPr>
                <w:rFonts w:ascii="Arial" w:hAnsi="Arial" w:cs="Arial"/>
                <w:sz w:val="22"/>
                <w:szCs w:val="22"/>
              </w:rPr>
              <w:t>Výsledek „Užitný vzor“ realizoval původní výsledky výzkumu a</w:t>
            </w:r>
            <w:r w:rsidR="00F71A66">
              <w:rPr>
                <w:rFonts w:ascii="Arial" w:hAnsi="Arial" w:cs="Arial"/>
                <w:sz w:val="22"/>
                <w:szCs w:val="22"/>
              </w:rPr>
              <w:t> </w:t>
            </w:r>
            <w:r w:rsidRPr="00F71A66">
              <w:rPr>
                <w:rFonts w:ascii="Arial" w:hAnsi="Arial" w:cs="Arial"/>
                <w:sz w:val="22"/>
                <w:szCs w:val="22"/>
              </w:rPr>
              <w:t>vývoje, které byly uskutečněny autorem nebo týmem, jehož byl autor členem. Užitným vzorem j</w:t>
            </w:r>
            <w:r w:rsidR="003F320A" w:rsidRPr="00F71A66">
              <w:rPr>
                <w:rFonts w:ascii="Arial" w:hAnsi="Arial" w:cs="Arial"/>
                <w:sz w:val="22"/>
                <w:szCs w:val="22"/>
              </w:rPr>
              <w:t>e</w:t>
            </w:r>
            <w:r w:rsidRPr="00F71A66">
              <w:rPr>
                <w:rFonts w:ascii="Arial" w:hAnsi="Arial" w:cs="Arial"/>
                <w:sz w:val="22"/>
                <w:szCs w:val="22"/>
              </w:rPr>
              <w:t xml:space="preserve"> technick</w:t>
            </w:r>
            <w:r w:rsidR="003F320A" w:rsidRPr="00F71A66">
              <w:rPr>
                <w:rFonts w:ascii="Arial" w:hAnsi="Arial" w:cs="Arial"/>
                <w:sz w:val="22"/>
                <w:szCs w:val="22"/>
              </w:rPr>
              <w:t>é</w:t>
            </w:r>
            <w:r w:rsidRPr="00F71A66">
              <w:rPr>
                <w:rFonts w:ascii="Arial" w:hAnsi="Arial" w:cs="Arial"/>
                <w:sz w:val="22"/>
                <w:szCs w:val="22"/>
              </w:rPr>
              <w:t xml:space="preserve"> řešení, kter</w:t>
            </w:r>
            <w:r w:rsidR="003F320A" w:rsidRPr="00F71A66">
              <w:rPr>
                <w:rFonts w:ascii="Arial" w:hAnsi="Arial" w:cs="Arial"/>
                <w:sz w:val="22"/>
                <w:szCs w:val="22"/>
              </w:rPr>
              <w:t>é je</w:t>
            </w:r>
            <w:r w:rsidR="0098015E" w:rsidRPr="00F71A66">
              <w:rPr>
                <w:rFonts w:ascii="Arial" w:hAnsi="Arial" w:cs="Arial"/>
                <w:sz w:val="22"/>
                <w:szCs w:val="22"/>
              </w:rPr>
              <w:t xml:space="preserve"> nové</w:t>
            </w:r>
            <w:r w:rsidRPr="00F71A66">
              <w:rPr>
                <w:rFonts w:ascii="Arial" w:hAnsi="Arial" w:cs="Arial"/>
                <w:sz w:val="22"/>
                <w:szCs w:val="22"/>
              </w:rPr>
              <w:t>, přesahuj</w:t>
            </w:r>
            <w:r w:rsidR="003F320A" w:rsidRPr="00F71A66">
              <w:rPr>
                <w:rFonts w:ascii="Arial" w:hAnsi="Arial" w:cs="Arial"/>
                <w:sz w:val="22"/>
                <w:szCs w:val="22"/>
              </w:rPr>
              <w:t>e</w:t>
            </w:r>
            <w:r w:rsidRPr="00F71A66">
              <w:rPr>
                <w:rFonts w:ascii="Arial" w:hAnsi="Arial" w:cs="Arial"/>
                <w:sz w:val="22"/>
                <w:szCs w:val="22"/>
              </w:rPr>
              <w:t xml:space="preserve"> rámec pouhé odborné dovednosti a j</w:t>
            </w:r>
            <w:r w:rsidR="003F320A" w:rsidRPr="00F71A66">
              <w:rPr>
                <w:rFonts w:ascii="Arial" w:hAnsi="Arial" w:cs="Arial"/>
                <w:sz w:val="22"/>
                <w:szCs w:val="22"/>
              </w:rPr>
              <w:t>e</w:t>
            </w:r>
            <w:r w:rsidRPr="00F71A66">
              <w:rPr>
                <w:rFonts w:ascii="Arial" w:hAnsi="Arial" w:cs="Arial"/>
                <w:sz w:val="22"/>
                <w:szCs w:val="22"/>
              </w:rPr>
              <w:t xml:space="preserve"> průmyslově využiteln</w:t>
            </w:r>
            <w:r w:rsidR="0098015E" w:rsidRPr="00F71A66">
              <w:rPr>
                <w:rFonts w:ascii="Arial" w:hAnsi="Arial" w:cs="Arial"/>
                <w:sz w:val="22"/>
                <w:szCs w:val="22"/>
              </w:rPr>
              <w:t>é</w:t>
            </w:r>
            <w:r w:rsidRPr="00F71A66">
              <w:rPr>
                <w:rFonts w:ascii="Arial" w:hAnsi="Arial" w:cs="Arial"/>
                <w:sz w:val="22"/>
                <w:szCs w:val="22"/>
              </w:rPr>
              <w:t>.</w:t>
            </w:r>
          </w:p>
          <w:p w:rsidR="00F67208" w:rsidRPr="00F71A66" w:rsidRDefault="00F67208" w:rsidP="00F71A66">
            <w:pPr>
              <w:snapToGrid w:val="0"/>
              <w:ind w:left="34" w:right="34" w:firstLine="0"/>
              <w:rPr>
                <w:rFonts w:ascii="Arial" w:hAnsi="Arial" w:cs="Arial"/>
                <w:sz w:val="22"/>
                <w:szCs w:val="22"/>
              </w:rPr>
            </w:pPr>
            <w:r w:rsidRPr="00F71A66">
              <w:rPr>
                <w:rFonts w:ascii="Arial" w:hAnsi="Arial" w:cs="Arial"/>
                <w:sz w:val="22"/>
                <w:szCs w:val="22"/>
              </w:rPr>
              <w:t>Za užitný vzor lze považovat pouze taková technická řešení, která jsou zapsána Úřadem průmyslového vlastnictví v rejstříku užitných vzorů. Podrobnosti o přihlášení, zápisu a době platnosti užitného vzoru stanovuje zákon č. 478/1992 Sb., o užitných vzorech, ve</w:t>
            </w:r>
            <w:r w:rsidR="00F71A66">
              <w:rPr>
                <w:rFonts w:ascii="Arial" w:hAnsi="Arial" w:cs="Arial"/>
                <w:sz w:val="22"/>
                <w:szCs w:val="22"/>
              </w:rPr>
              <w:t> </w:t>
            </w:r>
            <w:r w:rsidRPr="00F71A66">
              <w:rPr>
                <w:rFonts w:ascii="Arial" w:hAnsi="Arial" w:cs="Arial"/>
                <w:sz w:val="22"/>
                <w:szCs w:val="22"/>
              </w:rPr>
              <w:t>znění pozdějších předpisů. Protože Úřad průmyslového vlastnictví nezkoumá, zda užitný vzor byl z hlediska novosti, unikátnosti řešení a tvůrčí úrovně způsobilý k ochraně je podmínkou, aby užitný vzor byl na základě technického řešení průmyslově využitelný, tj. zda může být opakovaně využíván v hospodářské činnosti (viz ustanovení § 5 zákona č. 478/1992 Sb.).</w:t>
            </w:r>
          </w:p>
        </w:tc>
      </w:tr>
      <w:tr w:rsidR="00F67208" w:rsidRPr="00F71A66" w:rsidTr="00544185">
        <w:tc>
          <w:tcPr>
            <w:tcW w:w="1090" w:type="dxa"/>
            <w:tcBorders>
              <w:top w:val="double" w:sz="1" w:space="0" w:color="808080"/>
              <w:left w:val="double" w:sz="1" w:space="0" w:color="808080"/>
              <w:bottom w:val="double" w:sz="1" w:space="0" w:color="808080"/>
            </w:tcBorders>
            <w:vAlign w:val="center"/>
          </w:tcPr>
          <w:p w:rsidR="00F67208" w:rsidRPr="00F71A66" w:rsidRDefault="00F67208" w:rsidP="00544185">
            <w:pPr>
              <w:snapToGrid w:val="0"/>
              <w:spacing w:before="100" w:after="100"/>
              <w:ind w:firstLine="0"/>
              <w:jc w:val="center"/>
              <w:rPr>
                <w:rFonts w:ascii="Arial" w:hAnsi="Arial" w:cs="Arial"/>
                <w:b/>
                <w:sz w:val="22"/>
                <w:szCs w:val="22"/>
                <w:vertAlign w:val="subscript"/>
              </w:rPr>
            </w:pPr>
            <w:proofErr w:type="spellStart"/>
            <w:r w:rsidRPr="00F71A66">
              <w:rPr>
                <w:rFonts w:ascii="Arial" w:hAnsi="Arial" w:cs="Arial"/>
                <w:b/>
                <w:bCs/>
                <w:sz w:val="22"/>
                <w:szCs w:val="22"/>
              </w:rPr>
              <w:t>F</w:t>
            </w:r>
            <w:r w:rsidRPr="00F71A66">
              <w:rPr>
                <w:rFonts w:ascii="Arial" w:hAnsi="Arial" w:cs="Arial"/>
                <w:b/>
                <w:sz w:val="22"/>
                <w:szCs w:val="22"/>
                <w:vertAlign w:val="subscript"/>
              </w:rPr>
              <w:t>prum</w:t>
            </w:r>
            <w:proofErr w:type="spellEnd"/>
          </w:p>
        </w:tc>
        <w:tc>
          <w:tcPr>
            <w:tcW w:w="1559" w:type="dxa"/>
            <w:tcBorders>
              <w:top w:val="double" w:sz="1" w:space="0" w:color="808080"/>
              <w:left w:val="double" w:sz="1" w:space="0" w:color="808080"/>
              <w:bottom w:val="double" w:sz="1" w:space="0" w:color="808080"/>
            </w:tcBorders>
            <w:vAlign w:val="center"/>
          </w:tcPr>
          <w:p w:rsidR="00F67208" w:rsidRPr="00F71A66" w:rsidRDefault="00F67208" w:rsidP="00544185">
            <w:pPr>
              <w:snapToGrid w:val="0"/>
              <w:ind w:left="33" w:firstLine="0"/>
              <w:jc w:val="center"/>
              <w:rPr>
                <w:rFonts w:ascii="Arial" w:hAnsi="Arial" w:cs="Arial"/>
                <w:sz w:val="22"/>
                <w:szCs w:val="22"/>
              </w:rPr>
            </w:pPr>
            <w:r w:rsidRPr="00F71A66">
              <w:rPr>
                <w:rFonts w:ascii="Arial" w:hAnsi="Arial" w:cs="Arial"/>
                <w:sz w:val="22"/>
                <w:szCs w:val="22"/>
              </w:rPr>
              <w:t>průmyslový vzor</w:t>
            </w:r>
          </w:p>
        </w:tc>
        <w:tc>
          <w:tcPr>
            <w:tcW w:w="6948" w:type="dxa"/>
            <w:tcBorders>
              <w:top w:val="double" w:sz="1" w:space="0" w:color="808080"/>
              <w:left w:val="double" w:sz="1" w:space="0" w:color="808080"/>
              <w:bottom w:val="double" w:sz="1" w:space="0" w:color="808080"/>
              <w:right w:val="double" w:sz="1" w:space="0" w:color="808080"/>
            </w:tcBorders>
            <w:vAlign w:val="center"/>
          </w:tcPr>
          <w:p w:rsidR="00F67208" w:rsidRPr="00F71A66" w:rsidRDefault="00F67208" w:rsidP="00544185">
            <w:pPr>
              <w:snapToGrid w:val="0"/>
              <w:ind w:left="34" w:right="34" w:firstLine="0"/>
              <w:rPr>
                <w:rFonts w:ascii="Arial" w:hAnsi="Arial" w:cs="Arial"/>
                <w:b/>
                <w:sz w:val="22"/>
                <w:szCs w:val="22"/>
                <w:u w:val="single"/>
              </w:rPr>
            </w:pPr>
            <w:r w:rsidRPr="00F71A66">
              <w:rPr>
                <w:rFonts w:ascii="Arial" w:hAnsi="Arial" w:cs="Arial"/>
                <w:b/>
                <w:sz w:val="22"/>
                <w:szCs w:val="22"/>
                <w:u w:val="single"/>
              </w:rPr>
              <w:t>Definice:</w:t>
            </w:r>
          </w:p>
          <w:p w:rsidR="00F67208" w:rsidRPr="00F71A66" w:rsidRDefault="00F67208" w:rsidP="00544185">
            <w:pPr>
              <w:snapToGrid w:val="0"/>
              <w:ind w:left="34" w:right="34" w:firstLine="0"/>
              <w:rPr>
                <w:rFonts w:ascii="Arial" w:hAnsi="Arial" w:cs="Arial"/>
                <w:sz w:val="22"/>
                <w:szCs w:val="22"/>
              </w:rPr>
            </w:pPr>
            <w:r w:rsidRPr="00F71A66">
              <w:rPr>
                <w:rFonts w:ascii="Arial" w:hAnsi="Arial" w:cs="Arial"/>
                <w:sz w:val="22"/>
                <w:szCs w:val="22"/>
              </w:rPr>
              <w:t>Výsledek „Průmyslový vzor“ realizoval původní výsledky výzkumu a</w:t>
            </w:r>
            <w:r w:rsidR="00F71A66">
              <w:rPr>
                <w:rFonts w:ascii="Arial" w:hAnsi="Arial" w:cs="Arial"/>
                <w:sz w:val="22"/>
                <w:szCs w:val="22"/>
              </w:rPr>
              <w:t> </w:t>
            </w:r>
            <w:r w:rsidRPr="00F71A66">
              <w:rPr>
                <w:rFonts w:ascii="Arial" w:hAnsi="Arial" w:cs="Arial"/>
                <w:sz w:val="22"/>
                <w:szCs w:val="22"/>
              </w:rPr>
              <w:t>vývoje, které byly uskutečněny autorem nebo týmem, jehož byl autor členem. Průmyslovým vzorem se rozumí vzhled výrobku, spočívající zejména ve znacích linií, obrysů, barev, tvaru, struktury nebo materiálů výrobku samotného, nebo jeho zdobení. Jde o</w:t>
            </w:r>
            <w:r w:rsidR="00F71A66">
              <w:rPr>
                <w:rFonts w:ascii="Arial" w:hAnsi="Arial" w:cs="Arial"/>
                <w:sz w:val="22"/>
                <w:szCs w:val="22"/>
              </w:rPr>
              <w:t> </w:t>
            </w:r>
            <w:r w:rsidRPr="00F71A66">
              <w:rPr>
                <w:rFonts w:ascii="Arial" w:hAnsi="Arial" w:cs="Arial"/>
                <w:sz w:val="22"/>
                <w:szCs w:val="22"/>
              </w:rPr>
              <w:t>designérská řešení, tj. o vizuálně vnímatelnou vlastnost výrobku, nikoliv o jeho technickou nebo konstrukční podstatu. Výrobkem je průmyslově nebo řemeslně vyrobený prostorový nebo plošný předmět, tj. průmyslově nebo řemeslně vyrobený předmět, včetně součástek určených k jeho sestavení do jednoho složeného výrobku, obal, úprava, grafický symbol a typografický znak.</w:t>
            </w:r>
          </w:p>
          <w:p w:rsidR="0098015E" w:rsidRPr="00F71A66" w:rsidRDefault="00F67208" w:rsidP="00C15F07">
            <w:pPr>
              <w:snapToGrid w:val="0"/>
              <w:ind w:right="34" w:firstLine="0"/>
              <w:rPr>
                <w:rFonts w:ascii="Arial" w:hAnsi="Arial" w:cs="Arial"/>
                <w:sz w:val="22"/>
                <w:szCs w:val="22"/>
              </w:rPr>
            </w:pPr>
            <w:r w:rsidRPr="00F71A66">
              <w:rPr>
                <w:rFonts w:ascii="Arial" w:hAnsi="Arial" w:cs="Arial"/>
                <w:sz w:val="22"/>
                <w:szCs w:val="22"/>
              </w:rPr>
              <w:t>Jedná se o výsledek, který požívá ochrany podle zákona č.</w:t>
            </w:r>
            <w:r w:rsidR="00F71A66">
              <w:rPr>
                <w:rFonts w:ascii="Arial" w:hAnsi="Arial" w:cs="Arial"/>
                <w:sz w:val="22"/>
                <w:szCs w:val="22"/>
              </w:rPr>
              <w:t> </w:t>
            </w:r>
            <w:r w:rsidRPr="00F71A66">
              <w:rPr>
                <w:rFonts w:ascii="Arial" w:hAnsi="Arial" w:cs="Arial"/>
                <w:sz w:val="22"/>
                <w:szCs w:val="22"/>
              </w:rPr>
              <w:t>207/2000 Sb., o ochraně průmyslových vzorů a o změně zákona č. 527/1990 Sb., o vynálezech, průmyslových vzorech a</w:t>
            </w:r>
            <w:r w:rsidR="00F71A66">
              <w:rPr>
                <w:rFonts w:ascii="Arial" w:hAnsi="Arial" w:cs="Arial"/>
                <w:sz w:val="22"/>
                <w:szCs w:val="22"/>
              </w:rPr>
              <w:t> </w:t>
            </w:r>
            <w:r w:rsidRPr="00F71A66">
              <w:rPr>
                <w:rFonts w:ascii="Arial" w:hAnsi="Arial" w:cs="Arial"/>
                <w:sz w:val="22"/>
                <w:szCs w:val="22"/>
              </w:rPr>
              <w:t>zlepšovacích návrzích, ve znění pozdějších předpisů</w:t>
            </w:r>
            <w:r w:rsidR="00C15F07" w:rsidRPr="00F71A66">
              <w:rPr>
                <w:rFonts w:ascii="Arial" w:hAnsi="Arial" w:cs="Arial"/>
                <w:sz w:val="22"/>
                <w:szCs w:val="22"/>
              </w:rPr>
              <w:t>.</w:t>
            </w:r>
          </w:p>
          <w:p w:rsidR="00FB111C" w:rsidRPr="00F71A66" w:rsidRDefault="00F67208" w:rsidP="00C15F07">
            <w:pPr>
              <w:snapToGrid w:val="0"/>
              <w:ind w:right="34" w:firstLine="0"/>
              <w:rPr>
                <w:rFonts w:ascii="Arial" w:hAnsi="Arial" w:cs="Arial"/>
                <w:sz w:val="22"/>
                <w:szCs w:val="22"/>
              </w:rPr>
            </w:pPr>
            <w:r w:rsidRPr="00F71A66">
              <w:rPr>
                <w:rFonts w:ascii="Arial" w:hAnsi="Arial" w:cs="Arial"/>
                <w:b/>
                <w:bCs/>
                <w:sz w:val="22"/>
                <w:szCs w:val="22"/>
              </w:rPr>
              <w:t>Průmyslovým vzorem</w:t>
            </w:r>
            <w:r w:rsidRPr="00F71A66">
              <w:rPr>
                <w:rFonts w:ascii="Arial" w:hAnsi="Arial" w:cs="Arial"/>
                <w:b/>
                <w:sz w:val="22"/>
                <w:szCs w:val="22"/>
              </w:rPr>
              <w:t xml:space="preserve"> nejsou</w:t>
            </w:r>
            <w:r w:rsidRPr="00F71A66">
              <w:rPr>
                <w:rFonts w:ascii="Arial" w:hAnsi="Arial" w:cs="Arial"/>
                <w:b/>
                <w:bCs/>
                <w:sz w:val="22"/>
                <w:szCs w:val="22"/>
              </w:rPr>
              <w:t>:</w:t>
            </w:r>
          </w:p>
          <w:p w:rsidR="00F67208" w:rsidRPr="00F71A66" w:rsidRDefault="00F67208" w:rsidP="00544185">
            <w:pPr>
              <w:pStyle w:val="Odstavecseseznamem"/>
              <w:numPr>
                <w:ilvl w:val="0"/>
                <w:numId w:val="20"/>
              </w:numPr>
              <w:suppressAutoHyphens/>
              <w:snapToGrid w:val="0"/>
              <w:ind w:left="34" w:right="34" w:firstLine="0"/>
              <w:rPr>
                <w:rFonts w:ascii="Arial" w:hAnsi="Arial" w:cs="Arial"/>
              </w:rPr>
            </w:pPr>
            <w:r w:rsidRPr="00F71A66">
              <w:rPr>
                <w:rFonts w:ascii="Arial" w:hAnsi="Arial" w:cs="Arial"/>
              </w:rPr>
              <w:t>počítačové</w:t>
            </w:r>
            <w:r w:rsidRPr="00F71A66">
              <w:rPr>
                <w:rFonts w:ascii="Arial" w:eastAsia="Times New Roman" w:hAnsi="Arial" w:cs="Arial"/>
              </w:rPr>
              <w:t xml:space="preserve"> </w:t>
            </w:r>
            <w:r w:rsidRPr="00F71A66">
              <w:rPr>
                <w:rFonts w:ascii="Arial" w:hAnsi="Arial" w:cs="Arial"/>
              </w:rPr>
              <w:t>programy;</w:t>
            </w:r>
          </w:p>
          <w:p w:rsidR="00F67208" w:rsidRPr="00F71A66" w:rsidRDefault="00F67208" w:rsidP="00544185">
            <w:pPr>
              <w:pStyle w:val="Odstavecseseznamem"/>
              <w:numPr>
                <w:ilvl w:val="0"/>
                <w:numId w:val="20"/>
              </w:numPr>
              <w:suppressAutoHyphens/>
              <w:snapToGrid w:val="0"/>
              <w:ind w:left="34" w:right="34" w:firstLine="0"/>
              <w:rPr>
                <w:rFonts w:ascii="Arial" w:hAnsi="Arial" w:cs="Arial"/>
              </w:rPr>
            </w:pPr>
            <w:r w:rsidRPr="00F71A66">
              <w:rPr>
                <w:rFonts w:ascii="Arial" w:hAnsi="Arial" w:cs="Arial"/>
              </w:rPr>
              <w:lastRenderedPageBreak/>
              <w:t>samotné</w:t>
            </w:r>
            <w:r w:rsidRPr="00F71A66">
              <w:rPr>
                <w:rFonts w:ascii="Arial" w:eastAsia="Times New Roman" w:hAnsi="Arial" w:cs="Arial"/>
              </w:rPr>
              <w:t xml:space="preserve"> </w:t>
            </w:r>
            <w:r w:rsidRPr="00F71A66">
              <w:rPr>
                <w:rFonts w:ascii="Arial" w:hAnsi="Arial" w:cs="Arial"/>
              </w:rPr>
              <w:t>grafické</w:t>
            </w:r>
            <w:r w:rsidRPr="00F71A66">
              <w:rPr>
                <w:rFonts w:ascii="Arial" w:eastAsia="Times New Roman" w:hAnsi="Arial" w:cs="Arial"/>
              </w:rPr>
              <w:t xml:space="preserve"> </w:t>
            </w:r>
            <w:r w:rsidRPr="00F71A66">
              <w:rPr>
                <w:rFonts w:ascii="Arial" w:hAnsi="Arial" w:cs="Arial"/>
              </w:rPr>
              <w:t>návrhy</w:t>
            </w:r>
            <w:r w:rsidRPr="00F71A66">
              <w:rPr>
                <w:rFonts w:ascii="Arial" w:eastAsia="Times New Roman" w:hAnsi="Arial" w:cs="Arial"/>
              </w:rPr>
              <w:t xml:space="preserve"> </w:t>
            </w:r>
            <w:r w:rsidRPr="00F71A66">
              <w:rPr>
                <w:rFonts w:ascii="Arial" w:hAnsi="Arial" w:cs="Arial"/>
              </w:rPr>
              <w:t>bez</w:t>
            </w:r>
            <w:r w:rsidRPr="00F71A66">
              <w:rPr>
                <w:rFonts w:ascii="Arial" w:eastAsia="Times New Roman" w:hAnsi="Arial" w:cs="Arial"/>
              </w:rPr>
              <w:t xml:space="preserve"> </w:t>
            </w:r>
            <w:r w:rsidRPr="00F71A66">
              <w:rPr>
                <w:rFonts w:ascii="Arial" w:hAnsi="Arial" w:cs="Arial"/>
              </w:rPr>
              <w:t>spojení</w:t>
            </w:r>
            <w:r w:rsidRPr="00F71A66">
              <w:rPr>
                <w:rFonts w:ascii="Arial" w:eastAsia="Times New Roman" w:hAnsi="Arial" w:cs="Arial"/>
              </w:rPr>
              <w:t xml:space="preserve"> </w:t>
            </w:r>
            <w:r w:rsidRPr="00F71A66">
              <w:rPr>
                <w:rFonts w:ascii="Arial" w:hAnsi="Arial" w:cs="Arial"/>
              </w:rPr>
              <w:t>s</w:t>
            </w:r>
            <w:r w:rsidRPr="00F71A66">
              <w:rPr>
                <w:rFonts w:ascii="Arial" w:eastAsia="Times New Roman" w:hAnsi="Arial" w:cs="Arial"/>
              </w:rPr>
              <w:t xml:space="preserve"> </w:t>
            </w:r>
            <w:r w:rsidRPr="00F71A66">
              <w:rPr>
                <w:rFonts w:ascii="Arial" w:hAnsi="Arial" w:cs="Arial"/>
              </w:rPr>
              <w:t>konkrétním</w:t>
            </w:r>
            <w:r w:rsidRPr="00F71A66">
              <w:rPr>
                <w:rFonts w:ascii="Arial" w:eastAsia="Times New Roman" w:hAnsi="Arial" w:cs="Arial"/>
              </w:rPr>
              <w:t xml:space="preserve"> </w:t>
            </w:r>
            <w:r w:rsidRPr="00F71A66">
              <w:rPr>
                <w:rFonts w:ascii="Arial" w:hAnsi="Arial" w:cs="Arial"/>
              </w:rPr>
              <w:t>výrobkem.</w:t>
            </w:r>
          </w:p>
        </w:tc>
      </w:tr>
      <w:tr w:rsidR="00F67208" w:rsidRPr="00F71A66" w:rsidTr="00544185">
        <w:tblPrEx>
          <w:tblCellMar>
            <w:top w:w="15" w:type="dxa"/>
            <w:left w:w="15" w:type="dxa"/>
            <w:bottom w:w="15" w:type="dxa"/>
            <w:right w:w="15" w:type="dxa"/>
          </w:tblCellMar>
        </w:tblPrEx>
        <w:tc>
          <w:tcPr>
            <w:tcW w:w="9597" w:type="dxa"/>
            <w:gridSpan w:val="3"/>
            <w:tcBorders>
              <w:top w:val="double" w:sz="1" w:space="0" w:color="808080"/>
              <w:left w:val="double" w:sz="1" w:space="0" w:color="808080"/>
              <w:bottom w:val="double" w:sz="1" w:space="0" w:color="808080"/>
              <w:right w:val="double" w:sz="1" w:space="0" w:color="808080"/>
            </w:tcBorders>
            <w:vAlign w:val="center"/>
          </w:tcPr>
          <w:p w:rsidR="00F67208" w:rsidRPr="00F71A66" w:rsidRDefault="00F67208" w:rsidP="00544185">
            <w:pPr>
              <w:snapToGrid w:val="0"/>
              <w:ind w:left="34" w:right="34" w:firstLine="0"/>
              <w:rPr>
                <w:rFonts w:ascii="Arial" w:hAnsi="Arial" w:cs="Arial"/>
                <w:b/>
                <w:bCs/>
                <w:sz w:val="22"/>
                <w:szCs w:val="22"/>
              </w:rPr>
            </w:pPr>
            <w:r w:rsidRPr="00F71A66">
              <w:rPr>
                <w:rFonts w:ascii="Arial" w:hAnsi="Arial" w:cs="Arial"/>
                <w:b/>
                <w:bCs/>
                <w:sz w:val="22"/>
                <w:szCs w:val="22"/>
              </w:rPr>
              <w:lastRenderedPageBreak/>
              <w:t>Upozornění k výsledkům druhu F:</w:t>
            </w:r>
          </w:p>
          <w:p w:rsidR="00F67208" w:rsidRPr="00F71A66" w:rsidRDefault="00F67208" w:rsidP="00544185">
            <w:pPr>
              <w:snapToGrid w:val="0"/>
              <w:ind w:left="34" w:right="34" w:firstLine="0"/>
              <w:rPr>
                <w:rFonts w:ascii="Arial" w:hAnsi="Arial" w:cs="Arial"/>
                <w:sz w:val="22"/>
                <w:szCs w:val="22"/>
              </w:rPr>
            </w:pPr>
            <w:r w:rsidRPr="00F71A66">
              <w:rPr>
                <w:rFonts w:ascii="Arial" w:hAnsi="Arial" w:cs="Arial"/>
                <w:sz w:val="22"/>
                <w:szCs w:val="22"/>
              </w:rPr>
              <w:t>Povinně jsou do RIV uváděny údaje o registraci vzorů (označení příslušného orgánu, datum přiděleného osvědčení, číslo osvědčení).</w:t>
            </w:r>
          </w:p>
        </w:tc>
      </w:tr>
      <w:tr w:rsidR="00F67208" w:rsidRPr="00F71A66" w:rsidTr="00544185">
        <w:tc>
          <w:tcPr>
            <w:tcW w:w="1090" w:type="dxa"/>
            <w:tcBorders>
              <w:top w:val="double" w:sz="1" w:space="0" w:color="808080"/>
              <w:left w:val="double" w:sz="1" w:space="0" w:color="808080"/>
              <w:bottom w:val="double" w:sz="1" w:space="0" w:color="808080"/>
            </w:tcBorders>
            <w:vAlign w:val="center"/>
          </w:tcPr>
          <w:p w:rsidR="00F67208" w:rsidRPr="00F71A66" w:rsidRDefault="00F67208" w:rsidP="00544185">
            <w:pPr>
              <w:snapToGrid w:val="0"/>
              <w:spacing w:before="100" w:after="100"/>
              <w:ind w:firstLine="0"/>
              <w:jc w:val="center"/>
              <w:rPr>
                <w:rFonts w:ascii="Arial" w:hAnsi="Arial" w:cs="Arial"/>
                <w:b/>
                <w:bCs/>
                <w:sz w:val="22"/>
                <w:szCs w:val="22"/>
                <w:vertAlign w:val="subscript"/>
              </w:rPr>
            </w:pPr>
            <w:proofErr w:type="spellStart"/>
            <w:r w:rsidRPr="00F71A66">
              <w:rPr>
                <w:rFonts w:ascii="Arial" w:hAnsi="Arial" w:cs="Arial"/>
                <w:b/>
                <w:bCs/>
                <w:sz w:val="22"/>
                <w:szCs w:val="22"/>
              </w:rPr>
              <w:t>G</w:t>
            </w:r>
            <w:r w:rsidRPr="00F71A66">
              <w:rPr>
                <w:rFonts w:ascii="Arial" w:hAnsi="Arial" w:cs="Arial"/>
                <w:b/>
                <w:bCs/>
                <w:sz w:val="22"/>
                <w:szCs w:val="22"/>
                <w:vertAlign w:val="subscript"/>
              </w:rPr>
              <w:t>prot</w:t>
            </w:r>
            <w:proofErr w:type="spellEnd"/>
          </w:p>
        </w:tc>
        <w:tc>
          <w:tcPr>
            <w:tcW w:w="1559" w:type="dxa"/>
            <w:tcBorders>
              <w:top w:val="double" w:sz="1" w:space="0" w:color="808080"/>
              <w:left w:val="double" w:sz="1" w:space="0" w:color="808080"/>
              <w:bottom w:val="double" w:sz="1" w:space="0" w:color="808080"/>
            </w:tcBorders>
            <w:vAlign w:val="center"/>
          </w:tcPr>
          <w:p w:rsidR="00F67208" w:rsidRPr="00F71A66" w:rsidRDefault="00F67208" w:rsidP="00544185">
            <w:pPr>
              <w:snapToGrid w:val="0"/>
              <w:ind w:left="33" w:firstLine="0"/>
              <w:jc w:val="center"/>
              <w:rPr>
                <w:rFonts w:ascii="Arial" w:hAnsi="Arial" w:cs="Arial"/>
                <w:sz w:val="22"/>
                <w:szCs w:val="22"/>
              </w:rPr>
            </w:pPr>
            <w:r w:rsidRPr="00F71A66">
              <w:rPr>
                <w:rFonts w:ascii="Arial" w:hAnsi="Arial" w:cs="Arial"/>
                <w:sz w:val="22"/>
                <w:szCs w:val="22"/>
              </w:rPr>
              <w:t>prototyp</w:t>
            </w:r>
          </w:p>
        </w:tc>
        <w:tc>
          <w:tcPr>
            <w:tcW w:w="6948" w:type="dxa"/>
            <w:tcBorders>
              <w:top w:val="double" w:sz="1" w:space="0" w:color="808080"/>
              <w:left w:val="double" w:sz="1" w:space="0" w:color="808080"/>
              <w:bottom w:val="double" w:sz="1" w:space="0" w:color="808080"/>
              <w:right w:val="double" w:sz="1" w:space="0" w:color="808080"/>
            </w:tcBorders>
            <w:vAlign w:val="center"/>
          </w:tcPr>
          <w:p w:rsidR="00F67208" w:rsidRPr="00F71A66" w:rsidRDefault="00F67208" w:rsidP="00544185">
            <w:pPr>
              <w:snapToGrid w:val="0"/>
              <w:ind w:left="34" w:right="34" w:firstLine="0"/>
              <w:rPr>
                <w:rFonts w:ascii="Arial" w:hAnsi="Arial" w:cs="Arial"/>
                <w:b/>
                <w:sz w:val="22"/>
                <w:szCs w:val="22"/>
                <w:u w:val="single"/>
              </w:rPr>
            </w:pPr>
            <w:r w:rsidRPr="00F71A66">
              <w:rPr>
                <w:rFonts w:ascii="Arial" w:hAnsi="Arial" w:cs="Arial"/>
                <w:b/>
                <w:sz w:val="22"/>
                <w:szCs w:val="22"/>
                <w:u w:val="single"/>
              </w:rPr>
              <w:t>Definice:</w:t>
            </w:r>
          </w:p>
          <w:p w:rsidR="00F67208" w:rsidRPr="00F71A66" w:rsidRDefault="00F67208" w:rsidP="00F71A66">
            <w:pPr>
              <w:snapToGrid w:val="0"/>
              <w:ind w:left="34" w:right="34" w:firstLine="0"/>
              <w:rPr>
                <w:rFonts w:ascii="Arial" w:hAnsi="Arial" w:cs="Arial"/>
                <w:sz w:val="22"/>
                <w:szCs w:val="22"/>
              </w:rPr>
            </w:pPr>
            <w:r w:rsidRPr="00F71A66">
              <w:rPr>
                <w:rFonts w:ascii="Arial" w:hAnsi="Arial" w:cs="Arial"/>
                <w:sz w:val="22"/>
                <w:szCs w:val="22"/>
              </w:rPr>
              <w:t xml:space="preserve">Výsledek „Prototyp“ realizoval původní výsledky výzkumu a vývoje, které byly uskutečněny autorem nebo týmem, jehož byl autor členem. Jedná se o funkční průmyslový výrobek, zhotovený jako jeden kus k ověření vlastností konstrukce </w:t>
            </w:r>
            <w:r w:rsidR="009D727A" w:rsidRPr="00F71A66">
              <w:rPr>
                <w:rFonts w:ascii="Arial" w:hAnsi="Arial" w:cs="Arial"/>
                <w:sz w:val="22"/>
                <w:szCs w:val="22"/>
              </w:rPr>
              <w:t xml:space="preserve">výrobku nebo jeho části </w:t>
            </w:r>
            <w:r w:rsidRPr="00F71A66">
              <w:rPr>
                <w:rFonts w:ascii="Arial" w:hAnsi="Arial" w:cs="Arial"/>
                <w:sz w:val="22"/>
                <w:szCs w:val="22"/>
              </w:rPr>
              <w:t>v</w:t>
            </w:r>
            <w:r w:rsidR="00F71A66">
              <w:rPr>
                <w:rFonts w:ascii="Arial" w:hAnsi="Arial" w:cs="Arial"/>
                <w:sz w:val="22"/>
                <w:szCs w:val="22"/>
              </w:rPr>
              <w:t> </w:t>
            </w:r>
            <w:r w:rsidRPr="00F71A66">
              <w:rPr>
                <w:rFonts w:ascii="Arial" w:hAnsi="Arial" w:cs="Arial"/>
                <w:sz w:val="22"/>
                <w:szCs w:val="22"/>
              </w:rPr>
              <w:t xml:space="preserve">praxi nebo na zkušebně </w:t>
            </w:r>
            <w:r w:rsidR="009D727A" w:rsidRPr="00F71A66">
              <w:rPr>
                <w:rFonts w:ascii="Arial" w:hAnsi="Arial" w:cs="Arial"/>
                <w:sz w:val="22"/>
                <w:szCs w:val="22"/>
              </w:rPr>
              <w:t xml:space="preserve">bezprostředně </w:t>
            </w:r>
            <w:r w:rsidRPr="00F71A66">
              <w:rPr>
                <w:rFonts w:ascii="Arial" w:hAnsi="Arial" w:cs="Arial"/>
                <w:sz w:val="22"/>
                <w:szCs w:val="22"/>
              </w:rPr>
              <w:t>před zavedením nulté či sériové nebo hromadné výroby. Podmínkou je novost a unikátnost návrhu prototypu, která je doložitelná technickou dokumentací výsledku.</w:t>
            </w:r>
          </w:p>
        </w:tc>
      </w:tr>
      <w:tr w:rsidR="00F67208" w:rsidRPr="00F71A66" w:rsidTr="00544185">
        <w:tc>
          <w:tcPr>
            <w:tcW w:w="1090" w:type="dxa"/>
            <w:tcBorders>
              <w:top w:val="double" w:sz="1" w:space="0" w:color="808080"/>
              <w:left w:val="double" w:sz="1" w:space="0" w:color="808080"/>
              <w:bottom w:val="double" w:sz="1" w:space="0" w:color="808080"/>
            </w:tcBorders>
            <w:vAlign w:val="center"/>
          </w:tcPr>
          <w:p w:rsidR="00F67208" w:rsidRPr="00F71A66" w:rsidRDefault="00F67208" w:rsidP="00544185">
            <w:pPr>
              <w:snapToGrid w:val="0"/>
              <w:spacing w:before="100" w:after="100"/>
              <w:ind w:firstLine="0"/>
              <w:jc w:val="center"/>
              <w:rPr>
                <w:rFonts w:ascii="Arial" w:hAnsi="Arial" w:cs="Arial"/>
                <w:b/>
                <w:bCs/>
                <w:sz w:val="22"/>
                <w:szCs w:val="22"/>
                <w:vertAlign w:val="subscript"/>
              </w:rPr>
            </w:pPr>
            <w:proofErr w:type="spellStart"/>
            <w:r w:rsidRPr="00F71A66">
              <w:rPr>
                <w:rFonts w:ascii="Arial" w:hAnsi="Arial" w:cs="Arial"/>
                <w:b/>
                <w:bCs/>
                <w:sz w:val="22"/>
                <w:szCs w:val="22"/>
              </w:rPr>
              <w:t>G</w:t>
            </w:r>
            <w:r w:rsidRPr="00F71A66">
              <w:rPr>
                <w:rFonts w:ascii="Arial" w:hAnsi="Arial" w:cs="Arial"/>
                <w:b/>
                <w:bCs/>
                <w:sz w:val="22"/>
                <w:szCs w:val="22"/>
                <w:vertAlign w:val="subscript"/>
              </w:rPr>
              <w:t>funk</w:t>
            </w:r>
            <w:proofErr w:type="spellEnd"/>
          </w:p>
        </w:tc>
        <w:tc>
          <w:tcPr>
            <w:tcW w:w="1559" w:type="dxa"/>
            <w:tcBorders>
              <w:top w:val="double" w:sz="1" w:space="0" w:color="808080"/>
              <w:left w:val="double" w:sz="1" w:space="0" w:color="808080"/>
              <w:bottom w:val="double" w:sz="1" w:space="0" w:color="808080"/>
            </w:tcBorders>
            <w:vAlign w:val="center"/>
          </w:tcPr>
          <w:p w:rsidR="00F67208" w:rsidRPr="00F71A66" w:rsidRDefault="00F67208" w:rsidP="00544185">
            <w:pPr>
              <w:snapToGrid w:val="0"/>
              <w:ind w:left="33" w:firstLine="0"/>
              <w:jc w:val="center"/>
              <w:rPr>
                <w:rFonts w:ascii="Arial" w:hAnsi="Arial" w:cs="Arial"/>
                <w:sz w:val="22"/>
                <w:szCs w:val="22"/>
              </w:rPr>
            </w:pPr>
            <w:r w:rsidRPr="00F71A66">
              <w:rPr>
                <w:rFonts w:ascii="Arial" w:hAnsi="Arial" w:cs="Arial"/>
                <w:sz w:val="22"/>
                <w:szCs w:val="22"/>
              </w:rPr>
              <w:t>funkční vzorek</w:t>
            </w:r>
          </w:p>
        </w:tc>
        <w:tc>
          <w:tcPr>
            <w:tcW w:w="6948" w:type="dxa"/>
            <w:tcBorders>
              <w:top w:val="double" w:sz="1" w:space="0" w:color="808080"/>
              <w:left w:val="double" w:sz="1" w:space="0" w:color="808080"/>
              <w:bottom w:val="double" w:sz="1" w:space="0" w:color="808080"/>
              <w:right w:val="double" w:sz="1" w:space="0" w:color="808080"/>
            </w:tcBorders>
            <w:vAlign w:val="center"/>
          </w:tcPr>
          <w:p w:rsidR="00F67208" w:rsidRPr="00F71A66" w:rsidRDefault="00F67208" w:rsidP="00544185">
            <w:pPr>
              <w:snapToGrid w:val="0"/>
              <w:ind w:left="34" w:right="34" w:firstLine="0"/>
              <w:rPr>
                <w:rFonts w:ascii="Arial" w:hAnsi="Arial" w:cs="Arial"/>
                <w:b/>
                <w:sz w:val="22"/>
                <w:szCs w:val="22"/>
                <w:u w:val="single"/>
              </w:rPr>
            </w:pPr>
            <w:r w:rsidRPr="00F71A66">
              <w:rPr>
                <w:rFonts w:ascii="Arial" w:hAnsi="Arial" w:cs="Arial"/>
                <w:b/>
                <w:sz w:val="22"/>
                <w:szCs w:val="22"/>
                <w:u w:val="single"/>
              </w:rPr>
              <w:t>Definice:</w:t>
            </w:r>
          </w:p>
          <w:p w:rsidR="00F67208" w:rsidRPr="00F71A66" w:rsidRDefault="00F67208" w:rsidP="00F71A66">
            <w:pPr>
              <w:snapToGrid w:val="0"/>
              <w:ind w:left="34" w:right="34" w:firstLine="0"/>
              <w:rPr>
                <w:rFonts w:ascii="Arial" w:hAnsi="Arial" w:cs="Arial"/>
                <w:sz w:val="22"/>
                <w:szCs w:val="22"/>
              </w:rPr>
            </w:pPr>
            <w:r w:rsidRPr="00F71A66">
              <w:rPr>
                <w:rFonts w:ascii="Arial" w:hAnsi="Arial" w:cs="Arial"/>
                <w:sz w:val="22"/>
                <w:szCs w:val="22"/>
              </w:rPr>
              <w:t>Výsledek „Funkční vzorek“ realizoval původní výsledky výzkumu a</w:t>
            </w:r>
            <w:r w:rsidR="00F71A66">
              <w:rPr>
                <w:rFonts w:ascii="Arial" w:hAnsi="Arial" w:cs="Arial"/>
                <w:sz w:val="22"/>
                <w:szCs w:val="22"/>
              </w:rPr>
              <w:t> </w:t>
            </w:r>
            <w:r w:rsidRPr="00F71A66">
              <w:rPr>
                <w:rFonts w:ascii="Arial" w:hAnsi="Arial" w:cs="Arial"/>
                <w:sz w:val="22"/>
                <w:szCs w:val="22"/>
              </w:rPr>
              <w:t>vývoje, které byly uskutečněny autorem nebo týmem, jehož byl autor členem. Jedná se o obdobu prototypu, pouze s tím rozdílem, že za vývojem či výrobou funkčního vzorku bezprostředně nenásleduje nultá série či sériová nebo hromadná výroba. Jedná se</w:t>
            </w:r>
            <w:r w:rsidR="00F71A66">
              <w:rPr>
                <w:rFonts w:ascii="Arial" w:hAnsi="Arial" w:cs="Arial"/>
                <w:sz w:val="22"/>
                <w:szCs w:val="22"/>
              </w:rPr>
              <w:t> </w:t>
            </w:r>
            <w:r w:rsidRPr="00F71A66">
              <w:rPr>
                <w:rFonts w:ascii="Arial" w:hAnsi="Arial" w:cs="Arial"/>
                <w:sz w:val="22"/>
                <w:szCs w:val="22"/>
              </w:rPr>
              <w:t>např. o návrh, vývoj a následnou výrobu jednoho unikátního přístroje nebo zařízení nebo vytvoření vzorku biologického charakteru, nesoucího prokazatelně novou unikátní a zároveň hospodářsky významnou vlastnost. Podmínkou je novost a</w:t>
            </w:r>
            <w:r w:rsidR="00F71A66">
              <w:rPr>
                <w:rFonts w:ascii="Arial" w:hAnsi="Arial" w:cs="Arial"/>
                <w:sz w:val="22"/>
                <w:szCs w:val="22"/>
              </w:rPr>
              <w:t> </w:t>
            </w:r>
            <w:r w:rsidRPr="00F71A66">
              <w:rPr>
                <w:rFonts w:ascii="Arial" w:hAnsi="Arial" w:cs="Arial"/>
                <w:sz w:val="22"/>
                <w:szCs w:val="22"/>
              </w:rPr>
              <w:t>unikátnost návrhu funkčního vzorku, která je doložitelná technickou nebo obdobnou dokumentací výsledku.</w:t>
            </w:r>
          </w:p>
        </w:tc>
      </w:tr>
      <w:tr w:rsidR="00F67208" w:rsidRPr="00F71A66" w:rsidTr="00544185">
        <w:tc>
          <w:tcPr>
            <w:tcW w:w="1090" w:type="dxa"/>
            <w:tcBorders>
              <w:top w:val="double" w:sz="1" w:space="0" w:color="808080"/>
              <w:left w:val="double" w:sz="1" w:space="0" w:color="808080"/>
              <w:bottom w:val="double" w:sz="1" w:space="0" w:color="808080"/>
            </w:tcBorders>
            <w:vAlign w:val="center"/>
          </w:tcPr>
          <w:p w:rsidR="00F67208" w:rsidRPr="00F71A66" w:rsidRDefault="00F67208" w:rsidP="00544185">
            <w:pPr>
              <w:snapToGrid w:val="0"/>
              <w:spacing w:before="100" w:after="100"/>
              <w:ind w:firstLine="0"/>
              <w:jc w:val="center"/>
              <w:rPr>
                <w:rFonts w:ascii="Arial" w:hAnsi="Arial" w:cs="Arial"/>
                <w:b/>
                <w:bCs/>
                <w:sz w:val="22"/>
                <w:szCs w:val="22"/>
                <w:vertAlign w:val="subscript"/>
              </w:rPr>
            </w:pPr>
            <w:proofErr w:type="spellStart"/>
            <w:r w:rsidRPr="00F71A66">
              <w:rPr>
                <w:rFonts w:ascii="Arial" w:hAnsi="Arial" w:cs="Arial"/>
                <w:b/>
                <w:bCs/>
                <w:sz w:val="22"/>
                <w:szCs w:val="22"/>
              </w:rPr>
              <w:t>H</w:t>
            </w:r>
            <w:r w:rsidRPr="00F71A66">
              <w:rPr>
                <w:rFonts w:ascii="Arial" w:hAnsi="Arial" w:cs="Arial"/>
                <w:b/>
                <w:bCs/>
                <w:sz w:val="22"/>
                <w:szCs w:val="22"/>
                <w:vertAlign w:val="subscript"/>
              </w:rPr>
              <w:t>leg</w:t>
            </w:r>
            <w:proofErr w:type="spellEnd"/>
          </w:p>
        </w:tc>
        <w:tc>
          <w:tcPr>
            <w:tcW w:w="1559" w:type="dxa"/>
            <w:tcBorders>
              <w:top w:val="double" w:sz="1" w:space="0" w:color="808080"/>
              <w:left w:val="double" w:sz="1" w:space="0" w:color="808080"/>
              <w:bottom w:val="double" w:sz="1" w:space="0" w:color="808080"/>
            </w:tcBorders>
            <w:vAlign w:val="center"/>
          </w:tcPr>
          <w:p w:rsidR="00F67208" w:rsidRPr="00F71A66" w:rsidRDefault="00F67208" w:rsidP="00544185">
            <w:pPr>
              <w:keepLines/>
              <w:snapToGrid w:val="0"/>
              <w:ind w:left="34" w:firstLine="0"/>
              <w:jc w:val="center"/>
              <w:rPr>
                <w:rFonts w:ascii="Arial" w:hAnsi="Arial" w:cs="Arial"/>
                <w:sz w:val="22"/>
                <w:szCs w:val="22"/>
              </w:rPr>
            </w:pPr>
            <w:r w:rsidRPr="00F71A66">
              <w:rPr>
                <w:rFonts w:ascii="Arial" w:hAnsi="Arial" w:cs="Arial"/>
                <w:sz w:val="22"/>
                <w:szCs w:val="22"/>
              </w:rPr>
              <w:t>výsledky promítnuté do právních předpisů a norem</w:t>
            </w:r>
          </w:p>
        </w:tc>
        <w:tc>
          <w:tcPr>
            <w:tcW w:w="6948" w:type="dxa"/>
            <w:tcBorders>
              <w:top w:val="double" w:sz="1" w:space="0" w:color="808080"/>
              <w:left w:val="double" w:sz="1" w:space="0" w:color="808080"/>
              <w:bottom w:val="double" w:sz="1" w:space="0" w:color="808080"/>
              <w:right w:val="double" w:sz="1" w:space="0" w:color="808080"/>
            </w:tcBorders>
            <w:vAlign w:val="center"/>
          </w:tcPr>
          <w:p w:rsidR="00F67208" w:rsidRPr="00F71A66" w:rsidRDefault="00F67208" w:rsidP="00544185">
            <w:pPr>
              <w:keepNext/>
              <w:keepLines/>
              <w:snapToGrid w:val="0"/>
              <w:ind w:left="34" w:right="34" w:firstLine="0"/>
              <w:rPr>
                <w:rFonts w:ascii="Arial" w:hAnsi="Arial" w:cs="Arial"/>
                <w:b/>
                <w:sz w:val="22"/>
                <w:szCs w:val="22"/>
                <w:u w:val="single"/>
              </w:rPr>
            </w:pPr>
            <w:r w:rsidRPr="00F71A66">
              <w:rPr>
                <w:rFonts w:ascii="Arial" w:hAnsi="Arial" w:cs="Arial"/>
                <w:b/>
                <w:sz w:val="22"/>
                <w:szCs w:val="22"/>
                <w:u w:val="single"/>
              </w:rPr>
              <w:t>Definice:</w:t>
            </w:r>
          </w:p>
          <w:p w:rsidR="00F67208" w:rsidRPr="00F71A66" w:rsidRDefault="00F67208" w:rsidP="00544185">
            <w:pPr>
              <w:snapToGrid w:val="0"/>
              <w:ind w:left="34" w:right="34" w:firstLine="0"/>
              <w:rPr>
                <w:rFonts w:ascii="Arial" w:hAnsi="Arial" w:cs="Arial"/>
                <w:sz w:val="22"/>
                <w:szCs w:val="22"/>
              </w:rPr>
            </w:pPr>
            <w:r w:rsidRPr="00F71A66">
              <w:rPr>
                <w:rFonts w:ascii="Arial" w:hAnsi="Arial" w:cs="Arial"/>
                <w:sz w:val="22"/>
                <w:szCs w:val="22"/>
              </w:rPr>
              <w:t>Výsledky promítnuté do právních předpisů a norem realizovaly původní výsledky výzkumu a vývoje, které byly uskutečněny autorem nebo týmem, jehož byl autor členem. Jedná se o výsledek, jehož obsah bude (bez úprav podstaty návrhu, které nezahrnují např. legislativně-technické úpravy) převzat do právního předpisu (nebo jeho části) nebo normy. V případě aplikace výsledku do</w:t>
            </w:r>
            <w:r w:rsidR="000F76EF">
              <w:rPr>
                <w:rFonts w:ascii="Arial" w:hAnsi="Arial" w:cs="Arial"/>
                <w:sz w:val="22"/>
                <w:szCs w:val="22"/>
              </w:rPr>
              <w:t> </w:t>
            </w:r>
            <w:r w:rsidRPr="00F71A66">
              <w:rPr>
                <w:rFonts w:ascii="Arial" w:hAnsi="Arial" w:cs="Arial"/>
                <w:sz w:val="22"/>
                <w:szCs w:val="22"/>
              </w:rPr>
              <w:t>právních předpisů se musí jednat o český právní předpis</w:t>
            </w:r>
            <w:r w:rsidR="0048527C" w:rsidRPr="00F71A66">
              <w:rPr>
                <w:rFonts w:ascii="Arial" w:hAnsi="Arial" w:cs="Arial"/>
                <w:sz w:val="22"/>
                <w:szCs w:val="22"/>
              </w:rPr>
              <w:t xml:space="preserve"> nebo mezinárodní</w:t>
            </w:r>
            <w:r w:rsidR="0048527C" w:rsidRPr="00F71A66">
              <w:rPr>
                <w:rFonts w:ascii="Arial" w:hAnsi="Arial" w:cs="Arial"/>
                <w:spacing w:val="4"/>
                <w:sz w:val="22"/>
                <w:szCs w:val="22"/>
              </w:rPr>
              <w:t xml:space="preserve"> </w:t>
            </w:r>
            <w:r w:rsidR="0048527C" w:rsidRPr="00F71A66">
              <w:rPr>
                <w:rFonts w:ascii="Arial" w:hAnsi="Arial" w:cs="Arial"/>
                <w:sz w:val="22"/>
                <w:szCs w:val="22"/>
              </w:rPr>
              <w:t xml:space="preserve">právní </w:t>
            </w:r>
            <w:r w:rsidR="0048527C" w:rsidRPr="00F71A66">
              <w:rPr>
                <w:rFonts w:ascii="Arial" w:hAnsi="Arial" w:cs="Arial"/>
                <w:spacing w:val="1"/>
                <w:sz w:val="22"/>
                <w:szCs w:val="22"/>
              </w:rPr>
              <w:t>p</w:t>
            </w:r>
            <w:r w:rsidR="0048527C" w:rsidRPr="00F71A66">
              <w:rPr>
                <w:rFonts w:ascii="Arial" w:hAnsi="Arial" w:cs="Arial"/>
                <w:sz w:val="22"/>
                <w:szCs w:val="22"/>
              </w:rPr>
              <w:t>ředpis</w:t>
            </w:r>
            <w:r w:rsidRPr="00F71A66">
              <w:rPr>
                <w:rFonts w:ascii="Arial" w:hAnsi="Arial" w:cs="Arial"/>
                <w:sz w:val="22"/>
                <w:szCs w:val="22"/>
              </w:rPr>
              <w:t>. V případě aplikace výsledku do normy je podmínkou, aby vydavatelem normy byl autorizovaný normalizační institut oprávněný vydávat normy (závazné či doporučující). Nerozlišuje se, zda se jedná o normu národní (českou nebo jiného státu s národní působností) nebo nadnárodní (evropskou).</w:t>
            </w:r>
          </w:p>
          <w:p w:rsidR="00F67208" w:rsidRPr="00F71A66" w:rsidRDefault="00F67208" w:rsidP="00544185">
            <w:pPr>
              <w:snapToGrid w:val="0"/>
              <w:spacing w:before="120"/>
              <w:ind w:left="34" w:right="34" w:firstLine="0"/>
              <w:rPr>
                <w:rFonts w:ascii="Arial" w:hAnsi="Arial" w:cs="Arial"/>
                <w:b/>
                <w:bCs/>
                <w:sz w:val="22"/>
                <w:szCs w:val="22"/>
              </w:rPr>
            </w:pPr>
            <w:r w:rsidRPr="00F71A66">
              <w:rPr>
                <w:rFonts w:ascii="Arial" w:hAnsi="Arial" w:cs="Arial"/>
                <w:b/>
                <w:bCs/>
                <w:sz w:val="22"/>
                <w:szCs w:val="22"/>
              </w:rPr>
              <w:t>Výsledkem promítnutým do právních předpisů a norem</w:t>
            </w:r>
            <w:r w:rsidRPr="00F71A66">
              <w:rPr>
                <w:rFonts w:ascii="Arial" w:hAnsi="Arial" w:cs="Arial"/>
                <w:b/>
                <w:sz w:val="22"/>
                <w:szCs w:val="22"/>
              </w:rPr>
              <w:t xml:space="preserve"> nejsou</w:t>
            </w:r>
            <w:r w:rsidRPr="00F71A66">
              <w:rPr>
                <w:rFonts w:ascii="Arial" w:hAnsi="Arial" w:cs="Arial"/>
                <w:b/>
                <w:bCs/>
                <w:sz w:val="22"/>
                <w:szCs w:val="22"/>
              </w:rPr>
              <w:t>:</w:t>
            </w:r>
          </w:p>
          <w:p w:rsidR="00F67208" w:rsidRPr="00F71A66" w:rsidRDefault="00F67208" w:rsidP="00544185">
            <w:pPr>
              <w:numPr>
                <w:ilvl w:val="0"/>
                <w:numId w:val="20"/>
              </w:numPr>
              <w:snapToGrid w:val="0"/>
              <w:spacing w:after="0"/>
              <w:ind w:left="34" w:right="34" w:firstLine="0"/>
              <w:rPr>
                <w:rFonts w:ascii="Arial" w:hAnsi="Arial" w:cs="Arial"/>
                <w:sz w:val="22"/>
                <w:szCs w:val="22"/>
              </w:rPr>
            </w:pPr>
            <w:r w:rsidRPr="00F71A66">
              <w:rPr>
                <w:rFonts w:ascii="Arial" w:hAnsi="Arial" w:cs="Arial"/>
                <w:sz w:val="22"/>
                <w:szCs w:val="22"/>
              </w:rPr>
              <w:t>překlady ani redigované překlady norem.</w:t>
            </w:r>
          </w:p>
        </w:tc>
      </w:tr>
      <w:tr w:rsidR="00F67208" w:rsidRPr="00F71A66" w:rsidTr="00544185">
        <w:tc>
          <w:tcPr>
            <w:tcW w:w="1090" w:type="dxa"/>
            <w:tcBorders>
              <w:top w:val="double" w:sz="1" w:space="0" w:color="808080"/>
              <w:left w:val="double" w:sz="1" w:space="0" w:color="808080"/>
              <w:bottom w:val="double" w:sz="1" w:space="0" w:color="808080"/>
            </w:tcBorders>
            <w:vAlign w:val="center"/>
          </w:tcPr>
          <w:p w:rsidR="00F67208" w:rsidRPr="00F71A66" w:rsidRDefault="00F67208" w:rsidP="00544185">
            <w:pPr>
              <w:snapToGrid w:val="0"/>
              <w:ind w:firstLine="0"/>
              <w:jc w:val="center"/>
              <w:rPr>
                <w:rFonts w:ascii="Arial" w:hAnsi="Arial" w:cs="Arial"/>
                <w:b/>
                <w:bCs/>
                <w:sz w:val="22"/>
                <w:szCs w:val="22"/>
                <w:vertAlign w:val="subscript"/>
              </w:rPr>
            </w:pPr>
            <w:proofErr w:type="spellStart"/>
            <w:r w:rsidRPr="00F71A66">
              <w:rPr>
                <w:rFonts w:ascii="Arial" w:hAnsi="Arial" w:cs="Arial"/>
                <w:b/>
                <w:bCs/>
                <w:sz w:val="22"/>
                <w:szCs w:val="22"/>
              </w:rPr>
              <w:t>H</w:t>
            </w:r>
            <w:r w:rsidRPr="00F71A66">
              <w:rPr>
                <w:rFonts w:ascii="Arial" w:hAnsi="Arial" w:cs="Arial"/>
                <w:b/>
                <w:bCs/>
                <w:sz w:val="22"/>
                <w:szCs w:val="22"/>
                <w:vertAlign w:val="subscript"/>
              </w:rPr>
              <w:t>neleg</w:t>
            </w:r>
            <w:proofErr w:type="spellEnd"/>
          </w:p>
        </w:tc>
        <w:tc>
          <w:tcPr>
            <w:tcW w:w="1559" w:type="dxa"/>
            <w:tcBorders>
              <w:top w:val="double" w:sz="1" w:space="0" w:color="808080"/>
              <w:left w:val="double" w:sz="1" w:space="0" w:color="808080"/>
              <w:bottom w:val="double" w:sz="1" w:space="0" w:color="808080"/>
            </w:tcBorders>
            <w:vAlign w:val="center"/>
          </w:tcPr>
          <w:p w:rsidR="00F67208" w:rsidRPr="00CB49A1" w:rsidRDefault="00F67208" w:rsidP="00CB49A1">
            <w:pPr>
              <w:snapToGrid w:val="0"/>
              <w:ind w:left="33" w:firstLine="0"/>
              <w:jc w:val="center"/>
              <w:rPr>
                <w:rFonts w:ascii="Arial" w:hAnsi="Arial" w:cs="Arial"/>
                <w:sz w:val="22"/>
                <w:szCs w:val="22"/>
              </w:rPr>
            </w:pPr>
            <w:r w:rsidRPr="00CB49A1">
              <w:rPr>
                <w:rFonts w:ascii="Arial" w:hAnsi="Arial" w:cs="Arial"/>
                <w:sz w:val="22"/>
                <w:szCs w:val="22"/>
              </w:rPr>
              <w:t xml:space="preserve">výsledky promítnuté do směrnic a předpisů nelegislativní povahy závazných v rámci kompetence </w:t>
            </w:r>
            <w:r w:rsidRPr="00CB49A1">
              <w:rPr>
                <w:rFonts w:ascii="Arial" w:hAnsi="Arial" w:cs="Arial"/>
                <w:sz w:val="22"/>
                <w:szCs w:val="22"/>
              </w:rPr>
              <w:lastRenderedPageBreak/>
              <w:t>příslušného poskytova</w:t>
            </w:r>
            <w:r w:rsidR="00CB49A1">
              <w:rPr>
                <w:rFonts w:ascii="Arial" w:hAnsi="Arial" w:cs="Arial"/>
                <w:sz w:val="22"/>
                <w:szCs w:val="22"/>
              </w:rPr>
              <w:softHyphen/>
            </w:r>
            <w:r w:rsidRPr="00CB49A1">
              <w:rPr>
                <w:rFonts w:ascii="Arial" w:hAnsi="Arial" w:cs="Arial"/>
                <w:sz w:val="22"/>
                <w:szCs w:val="22"/>
              </w:rPr>
              <w:t>tel</w:t>
            </w:r>
            <w:r w:rsidR="00CB49A1">
              <w:rPr>
                <w:rFonts w:ascii="Arial" w:hAnsi="Arial" w:cs="Arial"/>
                <w:sz w:val="22"/>
                <w:szCs w:val="22"/>
              </w:rPr>
              <w:t>e</w:t>
            </w:r>
          </w:p>
        </w:tc>
        <w:tc>
          <w:tcPr>
            <w:tcW w:w="6948" w:type="dxa"/>
            <w:tcBorders>
              <w:top w:val="double" w:sz="1" w:space="0" w:color="808080"/>
              <w:left w:val="double" w:sz="1" w:space="0" w:color="808080"/>
              <w:bottom w:val="double" w:sz="1" w:space="0" w:color="808080"/>
              <w:right w:val="double" w:sz="1" w:space="0" w:color="808080"/>
            </w:tcBorders>
            <w:vAlign w:val="center"/>
          </w:tcPr>
          <w:p w:rsidR="00F67208" w:rsidRPr="00F71A66" w:rsidRDefault="00F67208" w:rsidP="00544185">
            <w:pPr>
              <w:snapToGrid w:val="0"/>
              <w:ind w:left="34" w:right="34" w:firstLine="0"/>
              <w:rPr>
                <w:rFonts w:ascii="Arial" w:hAnsi="Arial" w:cs="Arial"/>
                <w:b/>
                <w:sz w:val="22"/>
                <w:szCs w:val="22"/>
                <w:u w:val="single"/>
              </w:rPr>
            </w:pPr>
            <w:r w:rsidRPr="00F71A66">
              <w:rPr>
                <w:rFonts w:ascii="Arial" w:hAnsi="Arial" w:cs="Arial"/>
                <w:b/>
                <w:sz w:val="22"/>
                <w:szCs w:val="22"/>
                <w:u w:val="single"/>
              </w:rPr>
              <w:lastRenderedPageBreak/>
              <w:t>Definice:</w:t>
            </w:r>
          </w:p>
          <w:p w:rsidR="00F67208" w:rsidRPr="00F71A66" w:rsidRDefault="00F67208" w:rsidP="00F71A66">
            <w:pPr>
              <w:snapToGrid w:val="0"/>
              <w:ind w:left="34" w:right="34" w:firstLine="0"/>
              <w:rPr>
                <w:rFonts w:ascii="Arial" w:hAnsi="Arial" w:cs="Arial"/>
                <w:sz w:val="22"/>
                <w:szCs w:val="22"/>
              </w:rPr>
            </w:pPr>
            <w:r w:rsidRPr="00F71A66">
              <w:rPr>
                <w:rFonts w:ascii="Arial" w:hAnsi="Arial" w:cs="Arial"/>
                <w:sz w:val="22"/>
                <w:szCs w:val="22"/>
              </w:rPr>
              <w:t xml:space="preserve">Výsledky promítnuté do směrnic a předpisů nelegislativní povahy závazných v rámci kompetence příslušného poskytovatele realizovaly původní výsledky výzkumu a vývoje, které byly uskutečněny autorem nebo týmem, jehož byl autor členem. Jedná se o výsledek, který je použit (převzat bez úprav podstaty návrhu, které nezahrnují např. technické úpravy) do konečného znění směrnice či předpisu nelegislativní povahy, který může příslušný poskytovatel nebo jiný kompetenčně příslušný orgán v rámci své </w:t>
            </w:r>
            <w:r w:rsidRPr="00F71A66">
              <w:rPr>
                <w:rFonts w:ascii="Arial" w:hAnsi="Arial" w:cs="Arial"/>
                <w:sz w:val="22"/>
                <w:szCs w:val="22"/>
              </w:rPr>
              <w:lastRenderedPageBreak/>
              <w:t>kompetence vyhlásit za obecně závazný (nejedná se o metodiku) a</w:t>
            </w:r>
            <w:r w:rsidR="00F71A66">
              <w:rPr>
                <w:rFonts w:ascii="Arial" w:hAnsi="Arial" w:cs="Arial"/>
                <w:sz w:val="22"/>
                <w:szCs w:val="22"/>
              </w:rPr>
              <w:t> </w:t>
            </w:r>
            <w:r w:rsidRPr="00F71A66">
              <w:rPr>
                <w:rFonts w:ascii="Arial" w:hAnsi="Arial" w:cs="Arial"/>
                <w:sz w:val="22"/>
                <w:szCs w:val="22"/>
              </w:rPr>
              <w:t>je zveřejněn ve Věstníku příslušného ministerstva nebo v jeho elektronické formě.</w:t>
            </w:r>
          </w:p>
        </w:tc>
      </w:tr>
      <w:tr w:rsidR="00F67208" w:rsidRPr="00F71A66" w:rsidTr="00544185">
        <w:tc>
          <w:tcPr>
            <w:tcW w:w="1090" w:type="dxa"/>
            <w:tcBorders>
              <w:top w:val="double" w:sz="1" w:space="0" w:color="808080"/>
              <w:left w:val="double" w:sz="1" w:space="0" w:color="808080"/>
              <w:bottom w:val="double" w:sz="1" w:space="0" w:color="808080"/>
            </w:tcBorders>
            <w:vAlign w:val="center"/>
          </w:tcPr>
          <w:p w:rsidR="00F67208" w:rsidRPr="00F71A66" w:rsidRDefault="00F67208" w:rsidP="00544185">
            <w:pPr>
              <w:snapToGrid w:val="0"/>
              <w:ind w:firstLine="0"/>
              <w:jc w:val="center"/>
              <w:rPr>
                <w:rFonts w:ascii="Arial" w:hAnsi="Arial" w:cs="Arial"/>
                <w:b/>
                <w:bCs/>
                <w:sz w:val="22"/>
                <w:szCs w:val="22"/>
                <w:vertAlign w:val="subscript"/>
              </w:rPr>
            </w:pPr>
            <w:proofErr w:type="spellStart"/>
            <w:r w:rsidRPr="00F71A66">
              <w:rPr>
                <w:rFonts w:ascii="Arial" w:hAnsi="Arial" w:cs="Arial"/>
                <w:b/>
                <w:bCs/>
                <w:sz w:val="22"/>
                <w:szCs w:val="22"/>
              </w:rPr>
              <w:lastRenderedPageBreak/>
              <w:t>H</w:t>
            </w:r>
            <w:r w:rsidRPr="00F71A66">
              <w:rPr>
                <w:rFonts w:ascii="Arial" w:hAnsi="Arial" w:cs="Arial"/>
                <w:b/>
                <w:bCs/>
                <w:sz w:val="22"/>
                <w:szCs w:val="22"/>
                <w:vertAlign w:val="subscript"/>
              </w:rPr>
              <w:t>konc</w:t>
            </w:r>
            <w:proofErr w:type="spellEnd"/>
          </w:p>
        </w:tc>
        <w:tc>
          <w:tcPr>
            <w:tcW w:w="1559" w:type="dxa"/>
            <w:tcBorders>
              <w:top w:val="double" w:sz="1" w:space="0" w:color="808080"/>
              <w:left w:val="double" w:sz="1" w:space="0" w:color="808080"/>
              <w:bottom w:val="double" w:sz="1" w:space="0" w:color="808080"/>
            </w:tcBorders>
            <w:vAlign w:val="center"/>
          </w:tcPr>
          <w:p w:rsidR="00F67208" w:rsidRPr="00F71A66" w:rsidRDefault="00F67208" w:rsidP="00F60D89">
            <w:pPr>
              <w:snapToGrid w:val="0"/>
              <w:ind w:left="33" w:firstLine="0"/>
              <w:jc w:val="center"/>
              <w:rPr>
                <w:rFonts w:ascii="Arial" w:hAnsi="Arial" w:cs="Arial"/>
                <w:sz w:val="22"/>
                <w:szCs w:val="22"/>
              </w:rPr>
            </w:pPr>
            <w:r w:rsidRPr="00F71A66">
              <w:rPr>
                <w:rFonts w:ascii="Arial" w:hAnsi="Arial" w:cs="Arial"/>
                <w:sz w:val="22"/>
                <w:szCs w:val="22"/>
              </w:rPr>
              <w:t>výsledky promítnuté do schválených strategických a koncepčních dokumentů orgánů státní nebo veřejné správy</w:t>
            </w:r>
          </w:p>
        </w:tc>
        <w:tc>
          <w:tcPr>
            <w:tcW w:w="6948" w:type="dxa"/>
            <w:tcBorders>
              <w:top w:val="double" w:sz="1" w:space="0" w:color="808080"/>
              <w:left w:val="double" w:sz="1" w:space="0" w:color="808080"/>
              <w:bottom w:val="double" w:sz="1" w:space="0" w:color="808080"/>
              <w:right w:val="double" w:sz="1" w:space="0" w:color="808080"/>
            </w:tcBorders>
            <w:vAlign w:val="center"/>
          </w:tcPr>
          <w:p w:rsidR="00F67208" w:rsidRPr="00F71A66" w:rsidRDefault="00F67208" w:rsidP="00544185">
            <w:pPr>
              <w:snapToGrid w:val="0"/>
              <w:ind w:left="34" w:right="34" w:firstLine="0"/>
              <w:rPr>
                <w:rFonts w:ascii="Arial" w:hAnsi="Arial" w:cs="Arial"/>
                <w:b/>
                <w:sz w:val="22"/>
                <w:szCs w:val="22"/>
                <w:u w:val="single"/>
              </w:rPr>
            </w:pPr>
            <w:r w:rsidRPr="00F71A66">
              <w:rPr>
                <w:rFonts w:ascii="Arial" w:hAnsi="Arial" w:cs="Arial"/>
                <w:b/>
                <w:sz w:val="22"/>
                <w:szCs w:val="22"/>
                <w:u w:val="single"/>
              </w:rPr>
              <w:t>Definice:</w:t>
            </w:r>
          </w:p>
          <w:p w:rsidR="00F67208" w:rsidRPr="00F71A66" w:rsidRDefault="00F67208" w:rsidP="00CD13FD">
            <w:pPr>
              <w:ind w:left="34" w:right="34" w:firstLine="0"/>
              <w:rPr>
                <w:rFonts w:ascii="Arial" w:hAnsi="Arial" w:cs="Arial"/>
                <w:sz w:val="22"/>
                <w:szCs w:val="22"/>
              </w:rPr>
            </w:pPr>
            <w:r w:rsidRPr="00F71A66">
              <w:rPr>
                <w:rFonts w:ascii="Arial" w:hAnsi="Arial" w:cs="Arial"/>
                <w:sz w:val="22"/>
                <w:szCs w:val="22"/>
              </w:rPr>
              <w:t xml:space="preserve">Výsledky promítnuté do schválených strategických a koncepčních dokumentů orgánů státní nebo veřejné správy realizovaly původní výsledky výzkumu a vývoje, které byly uskutečněny autorem nebo týmem, jehož byl autor členem. Jedná se o výsledek prokazatelně využitý při tvorbě </w:t>
            </w:r>
            <w:r w:rsidR="00F60D89" w:rsidRPr="00F71A66">
              <w:rPr>
                <w:rFonts w:ascii="Arial" w:hAnsi="Arial" w:cs="Arial"/>
                <w:sz w:val="22"/>
                <w:szCs w:val="22"/>
              </w:rPr>
              <w:t xml:space="preserve">schválených </w:t>
            </w:r>
            <w:r w:rsidR="00C304D3" w:rsidRPr="00F71A66">
              <w:rPr>
                <w:rFonts w:ascii="Arial" w:hAnsi="Arial" w:cs="Arial"/>
                <w:sz w:val="22"/>
                <w:szCs w:val="22"/>
              </w:rPr>
              <w:t xml:space="preserve">politik </w:t>
            </w:r>
            <w:r w:rsidR="00F60D89" w:rsidRPr="00F71A66">
              <w:rPr>
                <w:rFonts w:ascii="Arial" w:hAnsi="Arial" w:cs="Arial"/>
                <w:sz w:val="22"/>
                <w:szCs w:val="22"/>
              </w:rPr>
              <w:t xml:space="preserve">a koncepcí, včetně </w:t>
            </w:r>
            <w:r w:rsidRPr="00F71A66">
              <w:rPr>
                <w:rFonts w:ascii="Arial" w:hAnsi="Arial" w:cs="Arial"/>
                <w:sz w:val="22"/>
                <w:szCs w:val="22"/>
              </w:rPr>
              <w:t>politik výzkumu, vývoje a inovací a programů výzkumu, vývoje a inovací, přičemž se nerozlišuje, zda jde o úroveň národní, regionální či nadnárodní.</w:t>
            </w:r>
          </w:p>
        </w:tc>
      </w:tr>
      <w:tr w:rsidR="00F67208" w:rsidRPr="00F71A66" w:rsidTr="00544185">
        <w:tblPrEx>
          <w:tblCellMar>
            <w:top w:w="15" w:type="dxa"/>
            <w:left w:w="15" w:type="dxa"/>
            <w:bottom w:w="15" w:type="dxa"/>
            <w:right w:w="15" w:type="dxa"/>
          </w:tblCellMar>
        </w:tblPrEx>
        <w:tc>
          <w:tcPr>
            <w:tcW w:w="9597" w:type="dxa"/>
            <w:gridSpan w:val="3"/>
            <w:tcBorders>
              <w:top w:val="double" w:sz="1" w:space="0" w:color="808080"/>
              <w:left w:val="double" w:sz="1" w:space="0" w:color="808080"/>
              <w:bottom w:val="double" w:sz="1" w:space="0" w:color="808080"/>
              <w:right w:val="double" w:sz="1" w:space="0" w:color="808080"/>
            </w:tcBorders>
            <w:vAlign w:val="center"/>
          </w:tcPr>
          <w:p w:rsidR="00F67208" w:rsidRPr="00F71A66" w:rsidRDefault="00F67208" w:rsidP="00544185">
            <w:pPr>
              <w:snapToGrid w:val="0"/>
              <w:ind w:left="34" w:right="34" w:firstLine="0"/>
              <w:rPr>
                <w:rFonts w:ascii="Arial" w:hAnsi="Arial" w:cs="Arial"/>
                <w:b/>
                <w:bCs/>
                <w:sz w:val="22"/>
                <w:szCs w:val="22"/>
              </w:rPr>
            </w:pPr>
            <w:r w:rsidRPr="00F71A66">
              <w:rPr>
                <w:rFonts w:ascii="Arial" w:hAnsi="Arial" w:cs="Arial"/>
                <w:b/>
                <w:bCs/>
                <w:sz w:val="22"/>
                <w:szCs w:val="22"/>
              </w:rPr>
              <w:t>Upozornění k výsledkům druhu H:</w:t>
            </w:r>
          </w:p>
          <w:p w:rsidR="00F67208" w:rsidRPr="00F71A66" w:rsidRDefault="00F67208" w:rsidP="00544185">
            <w:pPr>
              <w:ind w:left="34" w:right="34" w:firstLine="0"/>
              <w:rPr>
                <w:rFonts w:ascii="Arial" w:hAnsi="Arial" w:cs="Arial"/>
                <w:sz w:val="22"/>
                <w:szCs w:val="22"/>
              </w:rPr>
            </w:pPr>
            <w:r w:rsidRPr="00F71A66">
              <w:rPr>
                <w:rFonts w:ascii="Arial" w:hAnsi="Arial" w:cs="Arial"/>
                <w:sz w:val="22"/>
                <w:szCs w:val="22"/>
              </w:rPr>
              <w:t>Povinně se do RIV uvádějí údaje o čísle, plném názvu právního předpisu, normy, směrnice či předpisu nelegislativní povahy (případně čísla usnesení vlády).</w:t>
            </w:r>
          </w:p>
        </w:tc>
      </w:tr>
      <w:tr w:rsidR="00F67208" w:rsidRPr="00F71A66" w:rsidTr="00544185">
        <w:tc>
          <w:tcPr>
            <w:tcW w:w="1090" w:type="dxa"/>
            <w:tcBorders>
              <w:top w:val="double" w:sz="1" w:space="0" w:color="808080"/>
              <w:left w:val="double" w:sz="1" w:space="0" w:color="808080"/>
              <w:bottom w:val="double" w:sz="1" w:space="0" w:color="808080"/>
            </w:tcBorders>
            <w:vAlign w:val="center"/>
          </w:tcPr>
          <w:p w:rsidR="00F67208" w:rsidRPr="00F71A66" w:rsidRDefault="00F67208" w:rsidP="00544185">
            <w:pPr>
              <w:snapToGrid w:val="0"/>
              <w:spacing w:before="100" w:after="100"/>
              <w:ind w:firstLine="0"/>
              <w:jc w:val="center"/>
              <w:rPr>
                <w:rFonts w:ascii="Arial" w:hAnsi="Arial" w:cs="Arial"/>
                <w:b/>
                <w:bCs/>
                <w:sz w:val="22"/>
                <w:szCs w:val="22"/>
                <w:vertAlign w:val="subscript"/>
              </w:rPr>
            </w:pPr>
            <w:proofErr w:type="spellStart"/>
            <w:r w:rsidRPr="00F71A66">
              <w:rPr>
                <w:rFonts w:ascii="Arial" w:hAnsi="Arial" w:cs="Arial"/>
                <w:b/>
                <w:bCs/>
                <w:sz w:val="22"/>
                <w:szCs w:val="22"/>
              </w:rPr>
              <w:t>N</w:t>
            </w:r>
            <w:r w:rsidRPr="00F71A66">
              <w:rPr>
                <w:rFonts w:ascii="Arial" w:hAnsi="Arial" w:cs="Arial"/>
                <w:b/>
                <w:bCs/>
                <w:sz w:val="22"/>
                <w:szCs w:val="22"/>
                <w:vertAlign w:val="subscript"/>
              </w:rPr>
              <w:t>met</w:t>
            </w:r>
            <w:proofErr w:type="spellEnd"/>
          </w:p>
        </w:tc>
        <w:tc>
          <w:tcPr>
            <w:tcW w:w="1559" w:type="dxa"/>
            <w:tcBorders>
              <w:top w:val="double" w:sz="1" w:space="0" w:color="808080"/>
              <w:left w:val="double" w:sz="1" w:space="0" w:color="808080"/>
              <w:bottom w:val="double" w:sz="1" w:space="0" w:color="808080"/>
            </w:tcBorders>
            <w:vAlign w:val="center"/>
          </w:tcPr>
          <w:p w:rsidR="00F67208" w:rsidRPr="00F71A66" w:rsidRDefault="00F67208" w:rsidP="00544185">
            <w:pPr>
              <w:snapToGrid w:val="0"/>
              <w:ind w:left="33" w:firstLine="0"/>
              <w:jc w:val="center"/>
              <w:rPr>
                <w:rFonts w:ascii="Arial" w:hAnsi="Arial" w:cs="Arial"/>
                <w:sz w:val="22"/>
                <w:szCs w:val="22"/>
              </w:rPr>
            </w:pPr>
            <w:r w:rsidRPr="00F71A66">
              <w:rPr>
                <w:rFonts w:ascii="Arial" w:hAnsi="Arial" w:cs="Arial"/>
                <w:sz w:val="22"/>
                <w:szCs w:val="22"/>
              </w:rPr>
              <w:t>certifikovaná metodika</w:t>
            </w:r>
          </w:p>
        </w:tc>
        <w:tc>
          <w:tcPr>
            <w:tcW w:w="6948" w:type="dxa"/>
            <w:tcBorders>
              <w:top w:val="double" w:sz="1" w:space="0" w:color="808080"/>
              <w:left w:val="double" w:sz="1" w:space="0" w:color="808080"/>
              <w:bottom w:val="double" w:sz="1" w:space="0" w:color="808080"/>
              <w:right w:val="double" w:sz="1" w:space="0" w:color="808080"/>
            </w:tcBorders>
            <w:vAlign w:val="center"/>
          </w:tcPr>
          <w:p w:rsidR="00F67208" w:rsidRPr="00F71A66" w:rsidRDefault="00F67208" w:rsidP="00544185">
            <w:pPr>
              <w:snapToGrid w:val="0"/>
              <w:ind w:left="34" w:right="34" w:firstLine="0"/>
              <w:rPr>
                <w:rFonts w:ascii="Arial" w:hAnsi="Arial" w:cs="Arial"/>
                <w:b/>
                <w:sz w:val="22"/>
                <w:szCs w:val="22"/>
                <w:u w:val="single"/>
              </w:rPr>
            </w:pPr>
            <w:r w:rsidRPr="00F71A66">
              <w:rPr>
                <w:rFonts w:ascii="Arial" w:hAnsi="Arial" w:cs="Arial"/>
                <w:b/>
                <w:sz w:val="22"/>
                <w:szCs w:val="22"/>
                <w:u w:val="single"/>
              </w:rPr>
              <w:t>Definice:</w:t>
            </w:r>
          </w:p>
          <w:p w:rsidR="004C2A28" w:rsidRPr="00F71A66" w:rsidRDefault="00F67208" w:rsidP="00753EE8">
            <w:pPr>
              <w:ind w:right="34" w:firstLine="0"/>
              <w:rPr>
                <w:rFonts w:ascii="Arial" w:hAnsi="Arial" w:cs="Arial"/>
                <w:sz w:val="22"/>
                <w:szCs w:val="22"/>
              </w:rPr>
            </w:pPr>
            <w:r w:rsidRPr="00F71A66">
              <w:rPr>
                <w:rFonts w:ascii="Arial" w:hAnsi="Arial" w:cs="Arial"/>
                <w:sz w:val="22"/>
                <w:szCs w:val="22"/>
              </w:rPr>
              <w:t xml:space="preserve">Výsledek „Certifikovaná metodika“ realizoval původní výsledky výzkumu a vývoje, které byly uskutečněny autorem nebo týmem, jehož byl autor členem. Jedná se o výsledek, kdy autor výsledku vypracuje metodiku (nutnou podmínkou je novost postupů), která byla příslušným orgánem státní správy nebo příslušným odborným certifikačním (akreditačním) orgánem schválena a doporučena pro využití v praxi. </w:t>
            </w:r>
          </w:p>
          <w:p w:rsidR="004C2A28" w:rsidRPr="00F71A66" w:rsidRDefault="004C2A28" w:rsidP="004C2A28">
            <w:pPr>
              <w:snapToGrid w:val="0"/>
              <w:spacing w:before="120"/>
              <w:ind w:left="34" w:right="34" w:firstLine="0"/>
              <w:rPr>
                <w:rFonts w:ascii="Arial" w:hAnsi="Arial" w:cs="Arial"/>
                <w:b/>
                <w:bCs/>
                <w:sz w:val="22"/>
                <w:szCs w:val="22"/>
              </w:rPr>
            </w:pPr>
            <w:r w:rsidRPr="00F71A66">
              <w:rPr>
                <w:rFonts w:ascii="Arial" w:hAnsi="Arial" w:cs="Arial"/>
                <w:b/>
                <w:bCs/>
                <w:sz w:val="22"/>
                <w:szCs w:val="22"/>
              </w:rPr>
              <w:t>Certifikovanou metodikou není:</w:t>
            </w:r>
          </w:p>
          <w:p w:rsidR="00F67208" w:rsidRPr="0074798E" w:rsidRDefault="004C2A28" w:rsidP="0074798E">
            <w:pPr>
              <w:pStyle w:val="Odstavecseseznamem"/>
              <w:numPr>
                <w:ilvl w:val="0"/>
                <w:numId w:val="20"/>
              </w:numPr>
              <w:ind w:right="34"/>
              <w:rPr>
                <w:rFonts w:ascii="Arial" w:hAnsi="Arial" w:cs="Arial"/>
              </w:rPr>
            </w:pPr>
            <w:r w:rsidRPr="00F71A66">
              <w:rPr>
                <w:rFonts w:ascii="Arial" w:hAnsi="Arial" w:cs="Arial"/>
                <w:bCs/>
              </w:rPr>
              <w:t xml:space="preserve">Metodika, která vznikla na základě podpory poskytnuté jiným než kompetenčně </w:t>
            </w:r>
            <w:r w:rsidRPr="00F71A66">
              <w:rPr>
                <w:rFonts w:ascii="Arial" w:hAnsi="Arial" w:cs="Arial"/>
              </w:rPr>
              <w:t>příslušným orgánem oprávněným k certifikaci podle obecně závazných právních předpisů, p</w:t>
            </w:r>
            <w:r w:rsidRPr="00F71A66">
              <w:rPr>
                <w:rFonts w:ascii="Arial" w:hAnsi="Arial" w:cs="Arial"/>
              </w:rPr>
              <w:t>o</w:t>
            </w:r>
            <w:r w:rsidRPr="00F71A66">
              <w:rPr>
                <w:rFonts w:ascii="Arial" w:hAnsi="Arial" w:cs="Arial"/>
              </w:rPr>
              <w:t>kud tento orgán před poskytnutím podpory písemně nevyjá</w:t>
            </w:r>
            <w:r w:rsidRPr="00F71A66">
              <w:rPr>
                <w:rFonts w:ascii="Arial" w:hAnsi="Arial" w:cs="Arial"/>
              </w:rPr>
              <w:t>d</w:t>
            </w:r>
            <w:r w:rsidRPr="00F71A66">
              <w:rPr>
                <w:rFonts w:ascii="Arial" w:hAnsi="Arial" w:cs="Arial"/>
              </w:rPr>
              <w:t>řil závazek výslednou metodiku posoudit.</w:t>
            </w:r>
          </w:p>
        </w:tc>
      </w:tr>
      <w:tr w:rsidR="00F67208" w:rsidRPr="00F71A66" w:rsidTr="00544185">
        <w:tc>
          <w:tcPr>
            <w:tcW w:w="1090" w:type="dxa"/>
            <w:tcBorders>
              <w:top w:val="double" w:sz="1" w:space="0" w:color="808080"/>
              <w:left w:val="double" w:sz="1" w:space="0" w:color="808080"/>
              <w:bottom w:val="double" w:sz="1" w:space="0" w:color="808080"/>
            </w:tcBorders>
            <w:vAlign w:val="center"/>
          </w:tcPr>
          <w:p w:rsidR="00F67208" w:rsidRPr="00F71A66" w:rsidRDefault="00F67208" w:rsidP="00544185">
            <w:pPr>
              <w:snapToGrid w:val="0"/>
              <w:spacing w:before="100" w:after="100"/>
              <w:ind w:firstLine="0"/>
              <w:jc w:val="center"/>
              <w:rPr>
                <w:rFonts w:ascii="Arial" w:hAnsi="Arial" w:cs="Arial"/>
                <w:b/>
                <w:bCs/>
                <w:sz w:val="22"/>
                <w:szCs w:val="22"/>
                <w:vertAlign w:val="subscript"/>
              </w:rPr>
            </w:pPr>
            <w:proofErr w:type="spellStart"/>
            <w:r w:rsidRPr="00F71A66">
              <w:rPr>
                <w:rFonts w:ascii="Arial" w:hAnsi="Arial" w:cs="Arial"/>
                <w:b/>
                <w:bCs/>
                <w:sz w:val="22"/>
                <w:szCs w:val="22"/>
              </w:rPr>
              <w:t>N</w:t>
            </w:r>
            <w:r w:rsidRPr="00F71A66">
              <w:rPr>
                <w:rFonts w:ascii="Arial" w:hAnsi="Arial" w:cs="Arial"/>
                <w:b/>
                <w:bCs/>
                <w:sz w:val="22"/>
                <w:szCs w:val="22"/>
                <w:vertAlign w:val="subscript"/>
              </w:rPr>
              <w:t>lec</w:t>
            </w:r>
            <w:proofErr w:type="spellEnd"/>
          </w:p>
        </w:tc>
        <w:tc>
          <w:tcPr>
            <w:tcW w:w="1559" w:type="dxa"/>
            <w:tcBorders>
              <w:top w:val="double" w:sz="1" w:space="0" w:color="808080"/>
              <w:left w:val="double" w:sz="1" w:space="0" w:color="808080"/>
              <w:bottom w:val="double" w:sz="1" w:space="0" w:color="808080"/>
            </w:tcBorders>
            <w:vAlign w:val="center"/>
          </w:tcPr>
          <w:p w:rsidR="00F67208" w:rsidRPr="00F71A66" w:rsidRDefault="00F67208" w:rsidP="00544185">
            <w:pPr>
              <w:snapToGrid w:val="0"/>
              <w:ind w:left="33" w:firstLine="0"/>
              <w:jc w:val="center"/>
              <w:rPr>
                <w:rFonts w:ascii="Arial" w:hAnsi="Arial" w:cs="Arial"/>
                <w:sz w:val="22"/>
                <w:szCs w:val="22"/>
              </w:rPr>
            </w:pPr>
            <w:r w:rsidRPr="00F71A66">
              <w:rPr>
                <w:rFonts w:ascii="Arial" w:hAnsi="Arial" w:cs="Arial"/>
                <w:sz w:val="22"/>
                <w:szCs w:val="22"/>
              </w:rPr>
              <w:t>léčebný postup</w:t>
            </w:r>
          </w:p>
        </w:tc>
        <w:tc>
          <w:tcPr>
            <w:tcW w:w="6948" w:type="dxa"/>
            <w:tcBorders>
              <w:top w:val="double" w:sz="1" w:space="0" w:color="808080"/>
              <w:left w:val="double" w:sz="1" w:space="0" w:color="808080"/>
              <w:bottom w:val="double" w:sz="1" w:space="0" w:color="808080"/>
              <w:right w:val="double" w:sz="1" w:space="0" w:color="808080"/>
            </w:tcBorders>
            <w:vAlign w:val="center"/>
          </w:tcPr>
          <w:p w:rsidR="00F67208" w:rsidRPr="00F71A66" w:rsidRDefault="00F67208" w:rsidP="00544185">
            <w:pPr>
              <w:snapToGrid w:val="0"/>
              <w:ind w:left="34" w:right="34" w:firstLine="0"/>
              <w:rPr>
                <w:rFonts w:ascii="Arial" w:hAnsi="Arial" w:cs="Arial"/>
                <w:b/>
                <w:sz w:val="22"/>
                <w:szCs w:val="22"/>
                <w:u w:val="single"/>
              </w:rPr>
            </w:pPr>
            <w:r w:rsidRPr="00F71A66">
              <w:rPr>
                <w:rFonts w:ascii="Arial" w:hAnsi="Arial" w:cs="Arial"/>
                <w:b/>
                <w:sz w:val="22"/>
                <w:szCs w:val="22"/>
                <w:u w:val="single"/>
              </w:rPr>
              <w:t>Definice:</w:t>
            </w:r>
          </w:p>
          <w:p w:rsidR="00F67208" w:rsidRPr="00F71A66" w:rsidRDefault="00F67208" w:rsidP="00F71A66">
            <w:pPr>
              <w:snapToGrid w:val="0"/>
              <w:ind w:left="34" w:right="34" w:firstLine="0"/>
              <w:rPr>
                <w:rFonts w:ascii="Arial" w:hAnsi="Arial" w:cs="Arial"/>
                <w:sz w:val="22"/>
                <w:szCs w:val="22"/>
              </w:rPr>
            </w:pPr>
            <w:r w:rsidRPr="00F71A66">
              <w:rPr>
                <w:rFonts w:ascii="Arial" w:hAnsi="Arial" w:cs="Arial"/>
                <w:sz w:val="22"/>
                <w:szCs w:val="22"/>
              </w:rPr>
              <w:t>Výsledek „Léčebný postup“ realizoval původní výsledky výzkumu a</w:t>
            </w:r>
            <w:r w:rsidR="00F71A66">
              <w:rPr>
                <w:rFonts w:ascii="Arial" w:hAnsi="Arial" w:cs="Arial"/>
                <w:sz w:val="22"/>
                <w:szCs w:val="22"/>
              </w:rPr>
              <w:t> </w:t>
            </w:r>
            <w:r w:rsidRPr="00F71A66">
              <w:rPr>
                <w:rFonts w:ascii="Arial" w:hAnsi="Arial" w:cs="Arial"/>
                <w:sz w:val="22"/>
                <w:szCs w:val="22"/>
              </w:rPr>
              <w:t>vývoje, které byly uskutečněny autorem nebo týmem, jehož byl autor členem. Jedná se o výsledek, kterým je v humánní nebo veterinární medicíně ověřený komplex činností zahrnující popis onemocnění, zjištění příčin vzniku onemocnění a na základě těchto poznatků je stanovena léčebná metoda, která vede k obnovení fyziologické rovnováhy organismu. Podmínkou u léčebného postupu je ověření pomocí klinického testování.</w:t>
            </w:r>
          </w:p>
        </w:tc>
      </w:tr>
      <w:tr w:rsidR="00F67208" w:rsidRPr="00F71A66" w:rsidTr="00544185">
        <w:tc>
          <w:tcPr>
            <w:tcW w:w="1090" w:type="dxa"/>
            <w:tcBorders>
              <w:top w:val="double" w:sz="1" w:space="0" w:color="808080"/>
              <w:left w:val="double" w:sz="1" w:space="0" w:color="808080"/>
              <w:bottom w:val="double" w:sz="1" w:space="0" w:color="808080"/>
            </w:tcBorders>
            <w:vAlign w:val="center"/>
          </w:tcPr>
          <w:p w:rsidR="00F67208" w:rsidRPr="00F71A66" w:rsidRDefault="00F67208" w:rsidP="00544185">
            <w:pPr>
              <w:snapToGrid w:val="0"/>
              <w:ind w:firstLine="0"/>
              <w:jc w:val="center"/>
              <w:rPr>
                <w:rFonts w:ascii="Arial" w:hAnsi="Arial" w:cs="Arial"/>
                <w:b/>
                <w:bCs/>
                <w:sz w:val="22"/>
                <w:szCs w:val="22"/>
                <w:vertAlign w:val="subscript"/>
              </w:rPr>
            </w:pPr>
            <w:proofErr w:type="spellStart"/>
            <w:r w:rsidRPr="00F71A66">
              <w:rPr>
                <w:rFonts w:ascii="Arial" w:hAnsi="Arial" w:cs="Arial"/>
                <w:b/>
                <w:bCs/>
                <w:sz w:val="22"/>
                <w:szCs w:val="22"/>
              </w:rPr>
              <w:t>N</w:t>
            </w:r>
            <w:r w:rsidRPr="00F71A66">
              <w:rPr>
                <w:rFonts w:ascii="Arial" w:hAnsi="Arial" w:cs="Arial"/>
                <w:b/>
                <w:bCs/>
                <w:sz w:val="22"/>
                <w:szCs w:val="22"/>
                <w:vertAlign w:val="subscript"/>
              </w:rPr>
              <w:t>pam</w:t>
            </w:r>
            <w:proofErr w:type="spellEnd"/>
          </w:p>
        </w:tc>
        <w:tc>
          <w:tcPr>
            <w:tcW w:w="1559" w:type="dxa"/>
            <w:tcBorders>
              <w:top w:val="double" w:sz="1" w:space="0" w:color="808080"/>
              <w:left w:val="double" w:sz="1" w:space="0" w:color="808080"/>
              <w:bottom w:val="double" w:sz="1" w:space="0" w:color="808080"/>
            </w:tcBorders>
            <w:vAlign w:val="center"/>
          </w:tcPr>
          <w:p w:rsidR="00F67208" w:rsidRPr="00F71A66" w:rsidRDefault="00F67208" w:rsidP="00544185">
            <w:pPr>
              <w:snapToGrid w:val="0"/>
              <w:ind w:left="33" w:firstLine="0"/>
              <w:jc w:val="center"/>
              <w:rPr>
                <w:rFonts w:ascii="Arial" w:hAnsi="Arial" w:cs="Arial"/>
                <w:sz w:val="22"/>
                <w:szCs w:val="22"/>
              </w:rPr>
            </w:pPr>
            <w:r w:rsidRPr="00F71A66">
              <w:rPr>
                <w:rFonts w:ascii="Arial" w:hAnsi="Arial" w:cs="Arial"/>
                <w:sz w:val="22"/>
                <w:szCs w:val="22"/>
              </w:rPr>
              <w:t>památkový postup</w:t>
            </w:r>
          </w:p>
        </w:tc>
        <w:tc>
          <w:tcPr>
            <w:tcW w:w="6948" w:type="dxa"/>
            <w:tcBorders>
              <w:top w:val="double" w:sz="1" w:space="0" w:color="808080"/>
              <w:left w:val="double" w:sz="1" w:space="0" w:color="808080"/>
              <w:bottom w:val="double" w:sz="1" w:space="0" w:color="808080"/>
              <w:right w:val="double" w:sz="1" w:space="0" w:color="808080"/>
            </w:tcBorders>
            <w:vAlign w:val="center"/>
          </w:tcPr>
          <w:p w:rsidR="00F67208" w:rsidRPr="00F71A66" w:rsidRDefault="00F67208" w:rsidP="00544185">
            <w:pPr>
              <w:snapToGrid w:val="0"/>
              <w:ind w:left="34" w:right="34" w:firstLine="0"/>
              <w:rPr>
                <w:rFonts w:ascii="Arial" w:hAnsi="Arial" w:cs="Arial"/>
                <w:b/>
                <w:sz w:val="22"/>
                <w:szCs w:val="22"/>
                <w:u w:val="single"/>
              </w:rPr>
            </w:pPr>
            <w:r w:rsidRPr="00F71A66">
              <w:rPr>
                <w:rFonts w:ascii="Arial" w:hAnsi="Arial" w:cs="Arial"/>
                <w:b/>
                <w:sz w:val="22"/>
                <w:szCs w:val="22"/>
                <w:u w:val="single"/>
              </w:rPr>
              <w:t>Definice:</w:t>
            </w:r>
          </w:p>
          <w:p w:rsidR="00F67208" w:rsidRPr="00F71A66" w:rsidRDefault="00F67208" w:rsidP="006C0985">
            <w:pPr>
              <w:snapToGrid w:val="0"/>
              <w:ind w:left="34" w:right="34" w:firstLine="0"/>
              <w:rPr>
                <w:rFonts w:ascii="Arial" w:hAnsi="Arial" w:cs="Arial"/>
                <w:sz w:val="22"/>
                <w:szCs w:val="22"/>
              </w:rPr>
            </w:pPr>
            <w:r w:rsidRPr="00F71A66">
              <w:rPr>
                <w:rFonts w:ascii="Arial" w:hAnsi="Arial" w:cs="Arial"/>
                <w:sz w:val="22"/>
                <w:szCs w:val="22"/>
              </w:rPr>
              <w:t xml:space="preserve">Výsledek „Památkový postup“ realizoval původní výsledky výzkumu a vývoje, které byly uskutečněny autorem nebo týmem, jehož byl autor členem. Památkový postup je ověřený soubor činností </w:t>
            </w:r>
            <w:r w:rsidR="00480BBB" w:rsidRPr="00F71A66">
              <w:rPr>
                <w:rFonts w:ascii="Arial" w:hAnsi="Arial" w:cs="Arial"/>
                <w:sz w:val="22"/>
                <w:szCs w:val="22"/>
              </w:rPr>
              <w:t>nebo</w:t>
            </w:r>
            <w:r w:rsidRPr="00F71A66">
              <w:rPr>
                <w:rFonts w:ascii="Arial" w:hAnsi="Arial" w:cs="Arial"/>
                <w:sz w:val="22"/>
                <w:szCs w:val="22"/>
              </w:rPr>
              <w:t xml:space="preserve"> materiálů a technologií, které vedou k záchraně, zachování nebo zhodnocení objektu kulturního dědictví. </w:t>
            </w:r>
            <w:r w:rsidR="00480BBB" w:rsidRPr="00F71A66">
              <w:rPr>
                <w:rFonts w:ascii="Arial" w:hAnsi="Arial" w:cs="Arial"/>
                <w:sz w:val="22"/>
                <w:szCs w:val="22"/>
              </w:rPr>
              <w:t xml:space="preserve">Památkový postup zahrnuje popis problému, zjištění příčin zhoršování stavu nebo ohrožení existence objektu kulturního dědictví a na základě těchto poznatků stanovení sanační metody. </w:t>
            </w:r>
            <w:r w:rsidR="00D76662" w:rsidRPr="00F71A66">
              <w:rPr>
                <w:rFonts w:ascii="Arial" w:hAnsi="Arial" w:cs="Arial"/>
                <w:sz w:val="22"/>
                <w:szCs w:val="22"/>
              </w:rPr>
              <w:t xml:space="preserve">Podmínkou u památkového postupu je prokázané ověření v praxi, doporučení pro využití Národním </w:t>
            </w:r>
            <w:r w:rsidR="00D76662" w:rsidRPr="00F71A66">
              <w:rPr>
                <w:rFonts w:ascii="Arial" w:hAnsi="Arial" w:cs="Arial"/>
                <w:sz w:val="22"/>
                <w:szCs w:val="22"/>
              </w:rPr>
              <w:lastRenderedPageBreak/>
              <w:t>památkovým ústavem na základě vypracování dvou nezá</w:t>
            </w:r>
            <w:r w:rsidR="006C0985" w:rsidRPr="00F71A66">
              <w:rPr>
                <w:rFonts w:ascii="Arial" w:hAnsi="Arial" w:cs="Arial"/>
                <w:sz w:val="22"/>
                <w:szCs w:val="22"/>
              </w:rPr>
              <w:t>vislých oponentních posudků nebo</w:t>
            </w:r>
            <w:r w:rsidR="00D76662" w:rsidRPr="00F71A66">
              <w:rPr>
                <w:rFonts w:ascii="Arial" w:hAnsi="Arial" w:cs="Arial"/>
                <w:sz w:val="22"/>
                <w:szCs w:val="22"/>
              </w:rPr>
              <w:t xml:space="preserve"> schválení Ministerstvem kultury.</w:t>
            </w:r>
            <w:r w:rsidR="00480BBB" w:rsidRPr="00F71A66">
              <w:rPr>
                <w:rFonts w:ascii="Arial" w:hAnsi="Arial" w:cs="Arial"/>
                <w:sz w:val="22"/>
                <w:szCs w:val="22"/>
              </w:rPr>
              <w:t xml:space="preserve"> </w:t>
            </w:r>
          </w:p>
        </w:tc>
      </w:tr>
      <w:tr w:rsidR="00F67208" w:rsidRPr="00F71A66" w:rsidTr="00544185">
        <w:tc>
          <w:tcPr>
            <w:tcW w:w="1090" w:type="dxa"/>
            <w:tcBorders>
              <w:top w:val="double" w:sz="1" w:space="0" w:color="808080"/>
              <w:left w:val="double" w:sz="1" w:space="0" w:color="808080"/>
              <w:bottom w:val="double" w:sz="1" w:space="0" w:color="808080"/>
            </w:tcBorders>
            <w:vAlign w:val="center"/>
          </w:tcPr>
          <w:p w:rsidR="00F67208" w:rsidRPr="00F71A66" w:rsidRDefault="00F67208" w:rsidP="00544185">
            <w:pPr>
              <w:snapToGrid w:val="0"/>
              <w:ind w:firstLine="0"/>
              <w:jc w:val="center"/>
              <w:rPr>
                <w:rFonts w:ascii="Arial" w:hAnsi="Arial" w:cs="Arial"/>
                <w:b/>
                <w:bCs/>
                <w:sz w:val="22"/>
                <w:szCs w:val="22"/>
                <w:vertAlign w:val="subscript"/>
              </w:rPr>
            </w:pPr>
            <w:proofErr w:type="spellStart"/>
            <w:r w:rsidRPr="00F71A66">
              <w:rPr>
                <w:rFonts w:ascii="Arial" w:hAnsi="Arial" w:cs="Arial"/>
                <w:b/>
                <w:bCs/>
                <w:sz w:val="22"/>
                <w:szCs w:val="22"/>
              </w:rPr>
              <w:lastRenderedPageBreak/>
              <w:t>N</w:t>
            </w:r>
            <w:r w:rsidRPr="00F71A66">
              <w:rPr>
                <w:rFonts w:ascii="Arial" w:hAnsi="Arial" w:cs="Arial"/>
                <w:b/>
                <w:bCs/>
                <w:sz w:val="22"/>
                <w:szCs w:val="22"/>
                <w:vertAlign w:val="subscript"/>
              </w:rPr>
              <w:t>map</w:t>
            </w:r>
            <w:proofErr w:type="spellEnd"/>
          </w:p>
        </w:tc>
        <w:tc>
          <w:tcPr>
            <w:tcW w:w="1559" w:type="dxa"/>
            <w:tcBorders>
              <w:top w:val="double" w:sz="1" w:space="0" w:color="808080"/>
              <w:left w:val="double" w:sz="1" w:space="0" w:color="808080"/>
              <w:bottom w:val="double" w:sz="1" w:space="0" w:color="808080"/>
            </w:tcBorders>
            <w:vAlign w:val="center"/>
          </w:tcPr>
          <w:p w:rsidR="00F67208" w:rsidRPr="00CB49A1" w:rsidRDefault="00F67208" w:rsidP="00CB49A1">
            <w:pPr>
              <w:snapToGrid w:val="0"/>
              <w:ind w:left="33" w:firstLine="0"/>
              <w:jc w:val="left"/>
              <w:rPr>
                <w:rFonts w:ascii="Arial" w:hAnsi="Arial" w:cs="Arial"/>
                <w:sz w:val="22"/>
                <w:szCs w:val="22"/>
              </w:rPr>
            </w:pPr>
            <w:r w:rsidRPr="00CB49A1">
              <w:rPr>
                <w:rFonts w:ascii="Arial" w:hAnsi="Arial" w:cs="Arial"/>
                <w:sz w:val="22"/>
                <w:szCs w:val="22"/>
              </w:rPr>
              <w:t>specializo</w:t>
            </w:r>
            <w:r w:rsidR="00CB49A1">
              <w:rPr>
                <w:rFonts w:ascii="Arial" w:hAnsi="Arial" w:cs="Arial"/>
                <w:sz w:val="22"/>
                <w:szCs w:val="22"/>
              </w:rPr>
              <w:softHyphen/>
            </w:r>
            <w:r w:rsidRPr="00CB49A1">
              <w:rPr>
                <w:rFonts w:ascii="Arial" w:hAnsi="Arial" w:cs="Arial"/>
                <w:sz w:val="22"/>
                <w:szCs w:val="22"/>
              </w:rPr>
              <w:t>va</w:t>
            </w:r>
            <w:r w:rsidR="00CB49A1">
              <w:rPr>
                <w:rFonts w:ascii="Arial" w:hAnsi="Arial" w:cs="Arial"/>
                <w:sz w:val="22"/>
                <w:szCs w:val="22"/>
              </w:rPr>
              <w:t>ná</w:t>
            </w:r>
            <w:r w:rsidRPr="00CB49A1">
              <w:rPr>
                <w:rFonts w:ascii="Arial" w:hAnsi="Arial" w:cs="Arial"/>
                <w:sz w:val="22"/>
                <w:szCs w:val="22"/>
              </w:rPr>
              <w:t xml:space="preserve"> mapa s odborným obsahem</w:t>
            </w:r>
          </w:p>
        </w:tc>
        <w:tc>
          <w:tcPr>
            <w:tcW w:w="6948" w:type="dxa"/>
            <w:tcBorders>
              <w:top w:val="double" w:sz="1" w:space="0" w:color="808080"/>
              <w:left w:val="double" w:sz="1" w:space="0" w:color="808080"/>
              <w:bottom w:val="double" w:sz="1" w:space="0" w:color="808080"/>
              <w:right w:val="double" w:sz="1" w:space="0" w:color="808080"/>
            </w:tcBorders>
            <w:vAlign w:val="center"/>
          </w:tcPr>
          <w:p w:rsidR="00F67208" w:rsidRPr="00F71A66" w:rsidRDefault="00F67208" w:rsidP="00544185">
            <w:pPr>
              <w:snapToGrid w:val="0"/>
              <w:ind w:left="34" w:right="34" w:firstLine="0"/>
              <w:rPr>
                <w:rFonts w:ascii="Arial" w:hAnsi="Arial" w:cs="Arial"/>
                <w:b/>
                <w:sz w:val="22"/>
                <w:szCs w:val="22"/>
                <w:u w:val="single"/>
              </w:rPr>
            </w:pPr>
            <w:r w:rsidRPr="00F71A66">
              <w:rPr>
                <w:rFonts w:ascii="Arial" w:hAnsi="Arial" w:cs="Arial"/>
                <w:b/>
                <w:sz w:val="22"/>
                <w:szCs w:val="22"/>
                <w:u w:val="single"/>
              </w:rPr>
              <w:t>Definice:</w:t>
            </w:r>
          </w:p>
          <w:p w:rsidR="003E65E2" w:rsidRPr="00F71A66" w:rsidRDefault="00F67208" w:rsidP="00F71A66">
            <w:pPr>
              <w:pStyle w:val="Textkomente"/>
              <w:ind w:firstLine="0"/>
              <w:rPr>
                <w:rFonts w:ascii="Arial" w:hAnsi="Arial" w:cs="Arial"/>
                <w:sz w:val="22"/>
                <w:szCs w:val="22"/>
              </w:rPr>
            </w:pPr>
            <w:r w:rsidRPr="00F71A66">
              <w:rPr>
                <w:rFonts w:ascii="Arial" w:hAnsi="Arial" w:cs="Arial"/>
                <w:sz w:val="22"/>
                <w:szCs w:val="22"/>
              </w:rPr>
              <w:t xml:space="preserve">Výsledek „Specializovaná mapa s odborným obsahem“ realizoval původní výsledky výzkumu a vývoje, které byly uskutečněny autorem nebo týmem, jehož byl autor členem. </w:t>
            </w:r>
            <w:r w:rsidR="003E65E2" w:rsidRPr="00F71A66">
              <w:rPr>
                <w:rFonts w:ascii="Arial" w:hAnsi="Arial" w:cs="Arial"/>
                <w:sz w:val="22"/>
                <w:szCs w:val="22"/>
              </w:rPr>
              <w:t xml:space="preserve"> Jedná se o analytickou nebo syntetickou mapu s odborným obsahem, jenž je výsledkem analýzy nebo syntézy prostorových dat kartograficky vizualizovaný</w:t>
            </w:r>
            <w:r w:rsidR="0088601A" w:rsidRPr="00F71A66">
              <w:rPr>
                <w:rFonts w:ascii="Arial" w:hAnsi="Arial" w:cs="Arial"/>
                <w:sz w:val="22"/>
                <w:szCs w:val="22"/>
              </w:rPr>
              <w:t>ch</w:t>
            </w:r>
            <w:r w:rsidR="003E65E2" w:rsidRPr="00F71A66">
              <w:rPr>
                <w:rFonts w:ascii="Arial" w:hAnsi="Arial" w:cs="Arial"/>
                <w:sz w:val="22"/>
                <w:szCs w:val="22"/>
              </w:rPr>
              <w:t>. Mapa může být výsledkem pokročilého zpracování datových vrstev v prostředí geografických informa</w:t>
            </w:r>
            <w:r w:rsidR="003E65E2" w:rsidRPr="00F71A66">
              <w:rPr>
                <w:rFonts w:ascii="Arial" w:eastAsia="TimesNewRoman" w:hAnsi="Arial" w:cs="Arial"/>
                <w:sz w:val="22"/>
                <w:szCs w:val="22"/>
              </w:rPr>
              <w:t>č</w:t>
            </w:r>
            <w:r w:rsidR="003E65E2" w:rsidRPr="00F71A66">
              <w:rPr>
                <w:rFonts w:ascii="Arial" w:hAnsi="Arial" w:cs="Arial"/>
                <w:sz w:val="22"/>
                <w:szCs w:val="22"/>
              </w:rPr>
              <w:t>ních systémů, pokud však vytváří nová data s novými poznatky. Specializovanou mapou s odborným obsahem je nap</w:t>
            </w:r>
            <w:r w:rsidR="003E65E2" w:rsidRPr="00F71A66">
              <w:rPr>
                <w:rFonts w:ascii="Arial" w:eastAsia="TimesNewRoman" w:hAnsi="Arial" w:cs="Arial"/>
                <w:sz w:val="22"/>
                <w:szCs w:val="22"/>
              </w:rPr>
              <w:t>ř</w:t>
            </w:r>
            <w:r w:rsidR="003E65E2" w:rsidRPr="00F71A66">
              <w:rPr>
                <w:rFonts w:ascii="Arial" w:hAnsi="Arial" w:cs="Arial"/>
                <w:sz w:val="22"/>
                <w:szCs w:val="22"/>
              </w:rPr>
              <w:t>íklad mapa klimatických oblastí, mapa intenzity dopravy, mapa geologických poměrů, mapa dostupnosti památkových objekt</w:t>
            </w:r>
            <w:r w:rsidR="003E65E2" w:rsidRPr="00F71A66">
              <w:rPr>
                <w:rFonts w:ascii="Arial" w:eastAsia="TimesNewRoman" w:hAnsi="Arial" w:cs="Arial"/>
                <w:sz w:val="22"/>
                <w:szCs w:val="22"/>
              </w:rPr>
              <w:t>ů</w:t>
            </w:r>
            <w:r w:rsidR="003E65E2" w:rsidRPr="00F71A66">
              <w:rPr>
                <w:rFonts w:ascii="Arial" w:hAnsi="Arial" w:cs="Arial"/>
                <w:sz w:val="22"/>
                <w:szCs w:val="22"/>
              </w:rPr>
              <w:t xml:space="preserve">, mapa vlastností archeologických lokalit. Nezbytnou podmínkou je dvojí externí odborné posouzení – posouzení obsahu odborníkem na mapované téma a posouzení kartografické vizualizace tematickým kartografem. </w:t>
            </w:r>
          </w:p>
          <w:p w:rsidR="0048527C" w:rsidRPr="00F71A66" w:rsidRDefault="00AA0BCF" w:rsidP="003E65E2">
            <w:pPr>
              <w:ind w:right="34" w:firstLine="0"/>
              <w:rPr>
                <w:rFonts w:ascii="Arial" w:hAnsi="Arial" w:cs="Arial"/>
                <w:sz w:val="22"/>
                <w:szCs w:val="22"/>
              </w:rPr>
            </w:pPr>
            <w:r w:rsidRPr="00F71A66">
              <w:rPr>
                <w:rFonts w:ascii="Arial" w:hAnsi="Arial" w:cs="Arial"/>
                <w:sz w:val="22"/>
                <w:szCs w:val="22"/>
              </w:rPr>
              <w:t>Jedná se o výsledek, který</w:t>
            </w:r>
            <w:r w:rsidR="0048527C" w:rsidRPr="00F71A66">
              <w:rPr>
                <w:rFonts w:ascii="Arial" w:hAnsi="Arial" w:cs="Arial"/>
                <w:sz w:val="22"/>
                <w:szCs w:val="22"/>
              </w:rPr>
              <w:t xml:space="preserve"> byl </w:t>
            </w:r>
            <w:r w:rsidR="00D76662" w:rsidRPr="00F71A66">
              <w:rPr>
                <w:rFonts w:ascii="Arial" w:hAnsi="Arial" w:cs="Arial"/>
                <w:sz w:val="22"/>
                <w:szCs w:val="22"/>
              </w:rPr>
              <w:t xml:space="preserve">vyžádán </w:t>
            </w:r>
            <w:r w:rsidR="0048527C" w:rsidRPr="00F71A66">
              <w:rPr>
                <w:rFonts w:ascii="Arial" w:hAnsi="Arial" w:cs="Arial"/>
                <w:sz w:val="22"/>
                <w:szCs w:val="22"/>
              </w:rPr>
              <w:t xml:space="preserve">příslušným orgánem státní správy nebo příslušným odborným certifikačním (akreditačním) orgánem schválen. </w:t>
            </w:r>
          </w:p>
          <w:p w:rsidR="00F67208" w:rsidRPr="00F71A66" w:rsidRDefault="00F67208" w:rsidP="003E65E2">
            <w:pPr>
              <w:snapToGrid w:val="0"/>
              <w:ind w:right="34" w:firstLine="0"/>
              <w:rPr>
                <w:rFonts w:ascii="Arial" w:hAnsi="Arial" w:cs="Arial"/>
                <w:sz w:val="22"/>
                <w:szCs w:val="22"/>
              </w:rPr>
            </w:pPr>
            <w:r w:rsidRPr="00F71A66">
              <w:rPr>
                <w:rFonts w:ascii="Arial" w:hAnsi="Arial" w:cs="Arial"/>
                <w:sz w:val="22"/>
                <w:szCs w:val="22"/>
              </w:rPr>
              <w:t>V případě souborného vydání jednotlivých specializovaných map s odborným obsahem v jednom uceleném svazku, nelze uplatnit každou jednotlivou specializovanou mapu, jako samostatný výsledek.</w:t>
            </w:r>
          </w:p>
          <w:p w:rsidR="00F67208" w:rsidRPr="00F71A66" w:rsidRDefault="00F67208" w:rsidP="00544185">
            <w:pPr>
              <w:snapToGrid w:val="0"/>
              <w:spacing w:before="120"/>
              <w:ind w:left="34" w:right="34" w:firstLine="0"/>
              <w:rPr>
                <w:rFonts w:ascii="Arial" w:hAnsi="Arial" w:cs="Arial"/>
                <w:b/>
                <w:bCs/>
                <w:sz w:val="22"/>
                <w:szCs w:val="22"/>
              </w:rPr>
            </w:pPr>
            <w:r w:rsidRPr="00F71A66">
              <w:rPr>
                <w:rFonts w:ascii="Arial" w:hAnsi="Arial" w:cs="Arial"/>
                <w:b/>
                <w:sz w:val="22"/>
                <w:szCs w:val="22"/>
              </w:rPr>
              <w:t>Specializovanou mapou nejsou</w:t>
            </w:r>
            <w:r w:rsidRPr="00F71A66">
              <w:rPr>
                <w:rFonts w:ascii="Arial" w:hAnsi="Arial" w:cs="Arial"/>
                <w:b/>
                <w:bCs/>
                <w:sz w:val="22"/>
                <w:szCs w:val="22"/>
              </w:rPr>
              <w:t>:</w:t>
            </w:r>
          </w:p>
          <w:p w:rsidR="00F67208" w:rsidRPr="00F71A66" w:rsidRDefault="00F67208" w:rsidP="00544185">
            <w:pPr>
              <w:pStyle w:val="Odstavecseseznamem"/>
              <w:numPr>
                <w:ilvl w:val="0"/>
                <w:numId w:val="20"/>
              </w:numPr>
              <w:suppressAutoHyphens/>
              <w:snapToGrid w:val="0"/>
              <w:ind w:left="34" w:right="34" w:firstLine="0"/>
              <w:rPr>
                <w:rFonts w:ascii="Arial" w:hAnsi="Arial" w:cs="Arial"/>
              </w:rPr>
            </w:pPr>
            <w:r w:rsidRPr="00F71A66">
              <w:rPr>
                <w:rFonts w:ascii="Arial" w:hAnsi="Arial" w:cs="Arial"/>
              </w:rPr>
              <w:t>státní</w:t>
            </w:r>
            <w:r w:rsidRPr="00F71A66">
              <w:rPr>
                <w:rFonts w:ascii="Arial" w:eastAsia="Times New Roman" w:hAnsi="Arial" w:cs="Arial"/>
              </w:rPr>
              <w:t xml:space="preserve"> </w:t>
            </w:r>
            <w:r w:rsidRPr="00F71A66">
              <w:rPr>
                <w:rFonts w:ascii="Arial" w:hAnsi="Arial" w:cs="Arial"/>
              </w:rPr>
              <w:t>mapová</w:t>
            </w:r>
            <w:r w:rsidRPr="00F71A66">
              <w:rPr>
                <w:rFonts w:ascii="Arial" w:eastAsia="Times New Roman" w:hAnsi="Arial" w:cs="Arial"/>
              </w:rPr>
              <w:t xml:space="preserve"> </w:t>
            </w:r>
            <w:r w:rsidRPr="00F71A66">
              <w:rPr>
                <w:rFonts w:ascii="Arial" w:hAnsi="Arial" w:cs="Arial"/>
              </w:rPr>
              <w:t>díla;</w:t>
            </w:r>
          </w:p>
          <w:p w:rsidR="007E0064" w:rsidRPr="00F71A66" w:rsidRDefault="00F67208" w:rsidP="00753EE8">
            <w:pPr>
              <w:pStyle w:val="Odstavecseseznamem"/>
              <w:numPr>
                <w:ilvl w:val="0"/>
                <w:numId w:val="20"/>
              </w:numPr>
              <w:suppressAutoHyphens/>
              <w:snapToGrid w:val="0"/>
              <w:ind w:left="34" w:right="34" w:firstLine="0"/>
              <w:rPr>
                <w:rFonts w:ascii="Arial" w:hAnsi="Arial" w:cs="Arial"/>
              </w:rPr>
            </w:pPr>
            <w:r w:rsidRPr="00F71A66">
              <w:rPr>
                <w:rFonts w:ascii="Arial" w:hAnsi="Arial" w:cs="Arial"/>
              </w:rPr>
              <w:t>konvenční</w:t>
            </w:r>
            <w:r w:rsidRPr="00F71A66">
              <w:rPr>
                <w:rFonts w:ascii="Arial" w:eastAsia="Times New Roman" w:hAnsi="Arial" w:cs="Arial"/>
              </w:rPr>
              <w:t xml:space="preserve"> </w:t>
            </w:r>
            <w:r w:rsidRPr="00F71A66">
              <w:rPr>
                <w:rFonts w:ascii="Arial" w:hAnsi="Arial" w:cs="Arial"/>
              </w:rPr>
              <w:t>map</w:t>
            </w:r>
            <w:r w:rsidR="00EE721E" w:rsidRPr="00F71A66">
              <w:rPr>
                <w:rFonts w:ascii="Arial" w:hAnsi="Arial" w:cs="Arial"/>
              </w:rPr>
              <w:t>a</w:t>
            </w:r>
            <w:r w:rsidRPr="00F71A66">
              <w:rPr>
                <w:rFonts w:ascii="Arial" w:eastAsia="Times New Roman" w:hAnsi="Arial" w:cs="Arial"/>
              </w:rPr>
              <w:t xml:space="preserve"> </w:t>
            </w:r>
            <w:r w:rsidRPr="00F71A66">
              <w:rPr>
                <w:rFonts w:ascii="Arial" w:hAnsi="Arial" w:cs="Arial"/>
              </w:rPr>
              <w:t>topografick</w:t>
            </w:r>
            <w:r w:rsidR="00EE721E" w:rsidRPr="00F71A66">
              <w:rPr>
                <w:rFonts w:ascii="Arial" w:hAnsi="Arial" w:cs="Arial"/>
              </w:rPr>
              <w:t>á</w:t>
            </w:r>
            <w:r w:rsidRPr="00F71A66">
              <w:rPr>
                <w:rFonts w:ascii="Arial" w:hAnsi="Arial" w:cs="Arial"/>
              </w:rPr>
              <w:t>,</w:t>
            </w:r>
            <w:r w:rsidRPr="00F71A66">
              <w:rPr>
                <w:rFonts w:ascii="Arial" w:eastAsia="Times New Roman" w:hAnsi="Arial" w:cs="Arial"/>
              </w:rPr>
              <w:t xml:space="preserve"> </w:t>
            </w:r>
            <w:r w:rsidRPr="00F71A66">
              <w:rPr>
                <w:rFonts w:ascii="Arial" w:hAnsi="Arial" w:cs="Arial"/>
              </w:rPr>
              <w:t>katastrální</w:t>
            </w:r>
            <w:r w:rsidRPr="00F71A66">
              <w:rPr>
                <w:rFonts w:ascii="Arial" w:eastAsia="Times New Roman" w:hAnsi="Arial" w:cs="Arial"/>
              </w:rPr>
              <w:t xml:space="preserve"> </w:t>
            </w:r>
            <w:r w:rsidRPr="00F71A66">
              <w:rPr>
                <w:rFonts w:ascii="Arial" w:hAnsi="Arial" w:cs="Arial"/>
              </w:rPr>
              <w:t>a</w:t>
            </w:r>
            <w:r w:rsidRPr="00F71A66">
              <w:rPr>
                <w:rFonts w:ascii="Arial" w:eastAsia="Times New Roman" w:hAnsi="Arial" w:cs="Arial"/>
              </w:rPr>
              <w:t xml:space="preserve"> </w:t>
            </w:r>
            <w:r w:rsidRPr="00F71A66">
              <w:rPr>
                <w:rFonts w:ascii="Arial" w:hAnsi="Arial" w:cs="Arial"/>
              </w:rPr>
              <w:t>obecně</w:t>
            </w:r>
            <w:r w:rsidRPr="00F71A66">
              <w:rPr>
                <w:rFonts w:ascii="Arial" w:eastAsia="Times New Roman" w:hAnsi="Arial" w:cs="Arial"/>
              </w:rPr>
              <w:t xml:space="preserve"> </w:t>
            </w:r>
            <w:r w:rsidRPr="00F71A66">
              <w:rPr>
                <w:rFonts w:ascii="Arial" w:hAnsi="Arial" w:cs="Arial"/>
              </w:rPr>
              <w:t>geografick</w:t>
            </w:r>
            <w:r w:rsidR="00EE721E" w:rsidRPr="00F71A66">
              <w:rPr>
                <w:rFonts w:ascii="Arial" w:hAnsi="Arial" w:cs="Arial"/>
              </w:rPr>
              <w:t>á</w:t>
            </w:r>
            <w:r w:rsidR="00DB18C7">
              <w:rPr>
                <w:rFonts w:ascii="Arial" w:hAnsi="Arial" w:cs="Arial"/>
              </w:rPr>
              <w:t>;</w:t>
            </w:r>
            <w:r w:rsidRPr="00F71A66">
              <w:rPr>
                <w:rFonts w:ascii="Arial" w:eastAsia="Times New Roman" w:hAnsi="Arial" w:cs="Arial"/>
              </w:rPr>
              <w:t xml:space="preserve"> </w:t>
            </w:r>
          </w:p>
          <w:p w:rsidR="00DB18C7" w:rsidRDefault="007E0064" w:rsidP="007E0064">
            <w:pPr>
              <w:pStyle w:val="Odstavecseseznamem"/>
              <w:numPr>
                <w:ilvl w:val="0"/>
                <w:numId w:val="20"/>
              </w:numPr>
              <w:suppressAutoHyphens/>
              <w:snapToGrid w:val="0"/>
              <w:ind w:left="34" w:right="34" w:firstLine="0"/>
              <w:rPr>
                <w:rFonts w:ascii="Arial" w:hAnsi="Arial" w:cs="Arial"/>
              </w:rPr>
            </w:pPr>
            <w:r w:rsidRPr="00DB18C7">
              <w:rPr>
                <w:rFonts w:ascii="Arial" w:hAnsi="Arial" w:cs="Arial"/>
              </w:rPr>
              <w:t>tematické mapy pro veřejnost a školy (např. automapy, turistické, rybářských revírů apod.)</w:t>
            </w:r>
            <w:r w:rsidR="00DB18C7">
              <w:rPr>
                <w:rFonts w:ascii="Arial" w:hAnsi="Arial" w:cs="Arial"/>
              </w:rPr>
              <w:t>;</w:t>
            </w:r>
          </w:p>
          <w:p w:rsidR="00AA0BCF" w:rsidRPr="00F71A66" w:rsidRDefault="007E0064" w:rsidP="00CD13FD">
            <w:pPr>
              <w:pStyle w:val="Odstavecseseznamem"/>
              <w:numPr>
                <w:ilvl w:val="0"/>
                <w:numId w:val="20"/>
              </w:numPr>
              <w:suppressAutoHyphens/>
              <w:snapToGrid w:val="0"/>
              <w:ind w:left="34" w:right="34" w:firstLine="0"/>
              <w:rPr>
                <w:rFonts w:ascii="Arial" w:hAnsi="Arial" w:cs="Arial"/>
              </w:rPr>
            </w:pPr>
            <w:r w:rsidRPr="00DB18C7">
              <w:rPr>
                <w:rFonts w:ascii="Arial" w:hAnsi="Arial" w:cs="Arial"/>
              </w:rPr>
              <w:t>tematické mapy výskytu, mapy inventarizační</w:t>
            </w:r>
            <w:r w:rsidR="00DB18C7">
              <w:rPr>
                <w:rFonts w:ascii="Arial" w:hAnsi="Arial" w:cs="Arial"/>
              </w:rPr>
              <w:t>.</w:t>
            </w:r>
          </w:p>
        </w:tc>
      </w:tr>
      <w:tr w:rsidR="00F67208" w:rsidRPr="00F71A66" w:rsidTr="00544185">
        <w:tblPrEx>
          <w:tblCellMar>
            <w:top w:w="15" w:type="dxa"/>
            <w:left w:w="15" w:type="dxa"/>
            <w:bottom w:w="15" w:type="dxa"/>
            <w:right w:w="15" w:type="dxa"/>
          </w:tblCellMar>
        </w:tblPrEx>
        <w:tc>
          <w:tcPr>
            <w:tcW w:w="9597" w:type="dxa"/>
            <w:gridSpan w:val="3"/>
            <w:tcBorders>
              <w:top w:val="double" w:sz="1" w:space="0" w:color="808080"/>
              <w:left w:val="double" w:sz="1" w:space="0" w:color="808080"/>
              <w:bottom w:val="double" w:sz="1" w:space="0" w:color="808080"/>
              <w:right w:val="double" w:sz="1" w:space="0" w:color="808080"/>
            </w:tcBorders>
            <w:vAlign w:val="center"/>
          </w:tcPr>
          <w:p w:rsidR="00F67208" w:rsidRPr="00F71A66" w:rsidRDefault="00F67208" w:rsidP="00544185">
            <w:pPr>
              <w:keepNext/>
              <w:snapToGrid w:val="0"/>
              <w:ind w:left="34" w:right="34" w:firstLine="0"/>
              <w:rPr>
                <w:rFonts w:ascii="Arial" w:hAnsi="Arial" w:cs="Arial"/>
                <w:b/>
                <w:bCs/>
                <w:sz w:val="22"/>
                <w:szCs w:val="22"/>
              </w:rPr>
            </w:pPr>
            <w:r w:rsidRPr="00F71A66">
              <w:rPr>
                <w:rFonts w:ascii="Arial" w:hAnsi="Arial" w:cs="Arial"/>
                <w:b/>
                <w:bCs/>
                <w:sz w:val="22"/>
                <w:szCs w:val="22"/>
              </w:rPr>
              <w:lastRenderedPageBreak/>
              <w:t>Upozornění k výsledkům druhu N – certifikovaná metodika:</w:t>
            </w:r>
          </w:p>
          <w:p w:rsidR="00F67208" w:rsidRPr="00F71A66" w:rsidRDefault="00F67208" w:rsidP="00544185">
            <w:pPr>
              <w:ind w:left="34" w:right="34" w:firstLine="0"/>
              <w:rPr>
                <w:rFonts w:ascii="Arial" w:hAnsi="Arial" w:cs="Arial"/>
                <w:sz w:val="22"/>
                <w:szCs w:val="22"/>
              </w:rPr>
            </w:pPr>
            <w:r w:rsidRPr="00F71A66">
              <w:rPr>
                <w:rFonts w:ascii="Arial" w:hAnsi="Arial" w:cs="Arial"/>
                <w:sz w:val="22"/>
                <w:szCs w:val="22"/>
              </w:rPr>
              <w:t>Podmínkou je udělení mezinárodně uznávané certifikace (akreditace) u příslušného odborného certifikačního (akreditačního) orgánu nebo osvědčení příslušného odborného orgánu státní správy, který je věcně odpovědný za oblast, ve které jsou metodika nebo postup uplatňovány. V</w:t>
            </w:r>
            <w:r w:rsidR="00DB18C7">
              <w:rPr>
                <w:rFonts w:ascii="Arial" w:hAnsi="Arial" w:cs="Arial"/>
                <w:sz w:val="22"/>
                <w:szCs w:val="22"/>
              </w:rPr>
              <w:t> </w:t>
            </w:r>
            <w:r w:rsidRPr="00F71A66">
              <w:rPr>
                <w:rFonts w:ascii="Arial" w:hAnsi="Arial" w:cs="Arial"/>
                <w:sz w:val="22"/>
                <w:szCs w:val="22"/>
              </w:rPr>
              <w:t xml:space="preserve">případě kdy certifikaci uděluje věcně příslušný odborný orgán státní správy, tj. i poskytovatel, musí být taková certifikace udělena na základě vypracování dvou nezávislých oponentních posudků. Certifikační postup </w:t>
            </w:r>
            <w:r w:rsidR="0059325C" w:rsidRPr="00F71A66">
              <w:rPr>
                <w:rFonts w:ascii="Arial" w:hAnsi="Arial" w:cs="Arial"/>
                <w:sz w:val="22"/>
                <w:szCs w:val="22"/>
              </w:rPr>
              <w:t xml:space="preserve">může být </w:t>
            </w:r>
            <w:r w:rsidRPr="00F71A66">
              <w:rPr>
                <w:rFonts w:ascii="Arial" w:hAnsi="Arial" w:cs="Arial"/>
                <w:sz w:val="22"/>
                <w:szCs w:val="22"/>
              </w:rPr>
              <w:t>upraven samostatným předpisem</w:t>
            </w:r>
            <w:r w:rsidR="000B1406" w:rsidRPr="00F71A66">
              <w:rPr>
                <w:rFonts w:ascii="Arial" w:hAnsi="Arial" w:cs="Arial"/>
                <w:sz w:val="22"/>
                <w:szCs w:val="22"/>
              </w:rPr>
              <w:t xml:space="preserve"> příslušného cert</w:t>
            </w:r>
            <w:r w:rsidR="00E90BF8" w:rsidRPr="00F71A66">
              <w:rPr>
                <w:rFonts w:ascii="Arial" w:hAnsi="Arial" w:cs="Arial"/>
                <w:sz w:val="22"/>
                <w:szCs w:val="22"/>
              </w:rPr>
              <w:t>ifikačního</w:t>
            </w:r>
            <w:r w:rsidR="005C37EB" w:rsidRPr="00F71A66">
              <w:rPr>
                <w:rFonts w:ascii="Arial" w:hAnsi="Arial" w:cs="Arial"/>
                <w:sz w:val="22"/>
                <w:szCs w:val="22"/>
              </w:rPr>
              <w:t xml:space="preserve"> (akreditačního) </w:t>
            </w:r>
            <w:r w:rsidR="00E90BF8" w:rsidRPr="00F71A66">
              <w:rPr>
                <w:rFonts w:ascii="Arial" w:hAnsi="Arial" w:cs="Arial"/>
                <w:sz w:val="22"/>
                <w:szCs w:val="22"/>
              </w:rPr>
              <w:t>orgánu.</w:t>
            </w:r>
          </w:p>
          <w:p w:rsidR="00F67208" w:rsidRPr="00F71A66" w:rsidRDefault="00F67208" w:rsidP="00544185">
            <w:pPr>
              <w:keepNext/>
              <w:snapToGrid w:val="0"/>
              <w:ind w:left="34" w:right="34" w:firstLine="0"/>
              <w:rPr>
                <w:rFonts w:ascii="Arial" w:hAnsi="Arial" w:cs="Arial"/>
                <w:b/>
                <w:bCs/>
                <w:sz w:val="22"/>
                <w:szCs w:val="22"/>
              </w:rPr>
            </w:pPr>
            <w:r w:rsidRPr="00F71A66">
              <w:rPr>
                <w:rFonts w:ascii="Arial" w:hAnsi="Arial" w:cs="Arial"/>
                <w:b/>
                <w:bCs/>
                <w:sz w:val="22"/>
                <w:szCs w:val="22"/>
              </w:rPr>
              <w:t>Upozornění k výsledkům druhu N – léčebný postup:</w:t>
            </w:r>
          </w:p>
          <w:p w:rsidR="00F67208" w:rsidRPr="00F71A66" w:rsidRDefault="00F67208" w:rsidP="00544185">
            <w:pPr>
              <w:ind w:left="34" w:right="34" w:firstLine="0"/>
              <w:rPr>
                <w:rFonts w:ascii="Arial" w:hAnsi="Arial" w:cs="Arial"/>
                <w:sz w:val="22"/>
                <w:szCs w:val="22"/>
              </w:rPr>
            </w:pPr>
            <w:r w:rsidRPr="00F71A66">
              <w:rPr>
                <w:rFonts w:ascii="Arial" w:hAnsi="Arial" w:cs="Arial"/>
                <w:sz w:val="22"/>
                <w:szCs w:val="22"/>
              </w:rPr>
              <w:t>U výsledku Léčebný postup bude rozhodující zveřejnění ve Věstníku Ministerstva zdravotnictví (v případě humánních léčebných postupů) nebo schválení kompetenčně příslušnou autoritou např. Státní veterinární správou (v případě veterinárních léčebných postupů).</w:t>
            </w:r>
          </w:p>
          <w:p w:rsidR="00F67208" w:rsidRPr="00F71A66" w:rsidRDefault="00F67208" w:rsidP="00544185">
            <w:pPr>
              <w:keepNext/>
              <w:snapToGrid w:val="0"/>
              <w:ind w:left="34" w:right="34" w:firstLine="0"/>
              <w:rPr>
                <w:rFonts w:ascii="Arial" w:hAnsi="Arial" w:cs="Arial"/>
                <w:b/>
                <w:bCs/>
                <w:sz w:val="22"/>
                <w:szCs w:val="22"/>
              </w:rPr>
            </w:pPr>
            <w:r w:rsidRPr="00F71A66">
              <w:rPr>
                <w:rFonts w:ascii="Arial" w:hAnsi="Arial" w:cs="Arial"/>
                <w:b/>
                <w:bCs/>
                <w:sz w:val="22"/>
                <w:szCs w:val="22"/>
              </w:rPr>
              <w:t>Upozornění k výsledkům druhu N – památkový postup:</w:t>
            </w:r>
          </w:p>
          <w:p w:rsidR="000B1406" w:rsidRDefault="00F67208" w:rsidP="00DB18C7">
            <w:pPr>
              <w:keepNext/>
              <w:snapToGrid w:val="0"/>
              <w:ind w:left="34" w:right="34" w:firstLine="0"/>
              <w:rPr>
                <w:rFonts w:ascii="Arial" w:hAnsi="Arial" w:cs="Arial"/>
                <w:iCs/>
                <w:sz w:val="22"/>
                <w:szCs w:val="22"/>
              </w:rPr>
            </w:pPr>
            <w:r w:rsidRPr="00F71A66">
              <w:rPr>
                <w:rFonts w:ascii="Arial" w:hAnsi="Arial" w:cs="Arial"/>
                <w:sz w:val="22"/>
                <w:szCs w:val="22"/>
              </w:rPr>
              <w:t xml:space="preserve">U výsledku Památkový postup je rozhodující, zda postup byl prokazatelně doporučen pro využití Národním památkovým ústavem </w:t>
            </w:r>
            <w:r w:rsidR="0025591D" w:rsidRPr="00F71A66">
              <w:rPr>
                <w:rFonts w:ascii="Arial" w:hAnsi="Arial" w:cs="Arial"/>
                <w:sz w:val="22"/>
                <w:szCs w:val="22"/>
              </w:rPr>
              <w:t xml:space="preserve">nebo Ministerstvem kultury </w:t>
            </w:r>
            <w:r w:rsidRPr="00F71A66">
              <w:rPr>
                <w:rFonts w:ascii="Arial" w:hAnsi="Arial" w:cs="Arial"/>
                <w:sz w:val="22"/>
                <w:szCs w:val="22"/>
              </w:rPr>
              <w:t xml:space="preserve">na základě vypracování dvou nezávislých oponentních posudků </w:t>
            </w:r>
            <w:r w:rsidRPr="00F71A66">
              <w:rPr>
                <w:rFonts w:ascii="Arial" w:hAnsi="Arial" w:cs="Arial"/>
                <w:iCs/>
                <w:sz w:val="22"/>
                <w:szCs w:val="22"/>
              </w:rPr>
              <w:t>s výjimkou případů, že je původcem památkového postupu Národní památkový ústav.</w:t>
            </w:r>
          </w:p>
          <w:p w:rsidR="00AE07A9" w:rsidRPr="00F71A66" w:rsidRDefault="00AE07A9" w:rsidP="00DB18C7">
            <w:pPr>
              <w:keepNext/>
              <w:snapToGrid w:val="0"/>
              <w:ind w:left="34" w:right="34" w:firstLine="0"/>
              <w:rPr>
                <w:rFonts w:ascii="Arial" w:hAnsi="Arial" w:cs="Arial"/>
                <w:sz w:val="22"/>
                <w:szCs w:val="22"/>
              </w:rPr>
            </w:pPr>
          </w:p>
        </w:tc>
      </w:tr>
      <w:tr w:rsidR="00F67208" w:rsidRPr="00F71A66" w:rsidTr="00544185">
        <w:tc>
          <w:tcPr>
            <w:tcW w:w="1090" w:type="dxa"/>
            <w:tcBorders>
              <w:top w:val="double" w:sz="1" w:space="0" w:color="808080"/>
              <w:left w:val="double" w:sz="1" w:space="0" w:color="808080"/>
              <w:bottom w:val="double" w:sz="1" w:space="0" w:color="808080"/>
            </w:tcBorders>
            <w:vAlign w:val="center"/>
          </w:tcPr>
          <w:p w:rsidR="00F67208" w:rsidRPr="00F71A66" w:rsidRDefault="00F67208" w:rsidP="00544185">
            <w:pPr>
              <w:snapToGrid w:val="0"/>
              <w:spacing w:before="100" w:after="100"/>
              <w:ind w:firstLine="0"/>
              <w:jc w:val="center"/>
              <w:rPr>
                <w:rFonts w:ascii="Arial" w:hAnsi="Arial" w:cs="Arial"/>
                <w:b/>
                <w:bCs/>
                <w:sz w:val="22"/>
                <w:szCs w:val="22"/>
              </w:rPr>
            </w:pPr>
            <w:r w:rsidRPr="00F71A66">
              <w:rPr>
                <w:rFonts w:ascii="Arial" w:hAnsi="Arial" w:cs="Arial"/>
                <w:b/>
                <w:bCs/>
                <w:sz w:val="22"/>
                <w:szCs w:val="22"/>
              </w:rPr>
              <w:t>R</w:t>
            </w:r>
          </w:p>
        </w:tc>
        <w:tc>
          <w:tcPr>
            <w:tcW w:w="1559" w:type="dxa"/>
            <w:tcBorders>
              <w:top w:val="double" w:sz="1" w:space="0" w:color="808080"/>
              <w:left w:val="double" w:sz="1" w:space="0" w:color="808080"/>
              <w:bottom w:val="double" w:sz="1" w:space="0" w:color="808080"/>
            </w:tcBorders>
            <w:vAlign w:val="center"/>
          </w:tcPr>
          <w:p w:rsidR="00F67208" w:rsidRPr="00F71A66" w:rsidRDefault="00F67208" w:rsidP="00544185">
            <w:pPr>
              <w:snapToGrid w:val="0"/>
              <w:ind w:left="33" w:firstLine="0"/>
              <w:jc w:val="center"/>
              <w:rPr>
                <w:rFonts w:ascii="Arial" w:hAnsi="Arial" w:cs="Arial"/>
                <w:sz w:val="22"/>
                <w:szCs w:val="22"/>
              </w:rPr>
            </w:pPr>
            <w:r w:rsidRPr="00F71A66">
              <w:rPr>
                <w:rFonts w:ascii="Arial" w:hAnsi="Arial" w:cs="Arial"/>
                <w:sz w:val="22"/>
                <w:szCs w:val="22"/>
              </w:rPr>
              <w:t>software</w:t>
            </w:r>
          </w:p>
        </w:tc>
        <w:tc>
          <w:tcPr>
            <w:tcW w:w="6948" w:type="dxa"/>
            <w:tcBorders>
              <w:top w:val="double" w:sz="1" w:space="0" w:color="808080"/>
              <w:left w:val="double" w:sz="1" w:space="0" w:color="808080"/>
              <w:bottom w:val="double" w:sz="1" w:space="0" w:color="808080"/>
              <w:right w:val="double" w:sz="1" w:space="0" w:color="808080"/>
            </w:tcBorders>
            <w:vAlign w:val="center"/>
          </w:tcPr>
          <w:p w:rsidR="00F67208" w:rsidRPr="00F71A66" w:rsidRDefault="00F67208" w:rsidP="00544185">
            <w:pPr>
              <w:snapToGrid w:val="0"/>
              <w:ind w:left="34" w:right="34" w:firstLine="0"/>
              <w:rPr>
                <w:rFonts w:ascii="Arial" w:hAnsi="Arial" w:cs="Arial"/>
                <w:b/>
                <w:sz w:val="22"/>
                <w:szCs w:val="22"/>
                <w:u w:val="single"/>
              </w:rPr>
            </w:pPr>
            <w:r w:rsidRPr="00F71A66">
              <w:rPr>
                <w:rFonts w:ascii="Arial" w:hAnsi="Arial" w:cs="Arial"/>
                <w:b/>
                <w:sz w:val="22"/>
                <w:szCs w:val="22"/>
                <w:u w:val="single"/>
              </w:rPr>
              <w:t>Definice:</w:t>
            </w:r>
          </w:p>
          <w:p w:rsidR="00F67208" w:rsidRPr="00F71A66" w:rsidRDefault="00F67208" w:rsidP="00544185">
            <w:pPr>
              <w:ind w:left="34" w:right="34" w:firstLine="0"/>
              <w:rPr>
                <w:rFonts w:ascii="Arial" w:hAnsi="Arial" w:cs="Arial"/>
                <w:sz w:val="22"/>
                <w:szCs w:val="22"/>
              </w:rPr>
            </w:pPr>
            <w:r w:rsidRPr="00F71A66">
              <w:rPr>
                <w:rFonts w:ascii="Arial" w:hAnsi="Arial" w:cs="Arial"/>
                <w:sz w:val="22"/>
                <w:szCs w:val="22"/>
              </w:rPr>
              <w:t>Výsledek „Software“ realizoval původní výsledky výzkumu a vývoje, které byly uskutečněny autorem nebo týmem, jehož byl autor členem. Jedná se o výsledek</w:t>
            </w:r>
            <w:r w:rsidR="009733DF" w:rsidRPr="00F71A66">
              <w:rPr>
                <w:rFonts w:ascii="Arial" w:hAnsi="Arial" w:cs="Arial"/>
                <w:sz w:val="22"/>
                <w:szCs w:val="22"/>
              </w:rPr>
              <w:t>,</w:t>
            </w:r>
            <w:r w:rsidRPr="00F71A66">
              <w:rPr>
                <w:rFonts w:ascii="Arial" w:hAnsi="Arial" w:cs="Arial"/>
                <w:sz w:val="22"/>
                <w:szCs w:val="22"/>
              </w:rPr>
              <w:t xml:space="preserve"> který může být využíván v souladu s</w:t>
            </w:r>
            <w:r w:rsidR="00DB18C7">
              <w:rPr>
                <w:rFonts w:ascii="Arial" w:hAnsi="Arial" w:cs="Arial"/>
                <w:sz w:val="22"/>
                <w:szCs w:val="22"/>
              </w:rPr>
              <w:t> </w:t>
            </w:r>
            <w:r w:rsidRPr="00F71A66">
              <w:rPr>
                <w:rFonts w:ascii="Arial" w:hAnsi="Arial" w:cs="Arial"/>
                <w:sz w:val="22"/>
                <w:szCs w:val="22"/>
              </w:rPr>
              <w:t>licenčními podmínkami vlastníka a v souladu s § 16 zákona.</w:t>
            </w:r>
            <w:r w:rsidR="00060E84" w:rsidRPr="00F71A66">
              <w:rPr>
                <w:rFonts w:ascii="Arial" w:hAnsi="Arial" w:cs="Arial"/>
                <w:sz w:val="22"/>
                <w:szCs w:val="22"/>
              </w:rPr>
              <w:t xml:space="preserve"> Podmínkou je novost a unikátnost návrhu softwaru, která je doložitelná technickou dokumentací výsledku.</w:t>
            </w:r>
          </w:p>
          <w:p w:rsidR="00F67208" w:rsidRPr="00F71A66" w:rsidRDefault="00F67208" w:rsidP="00544185">
            <w:pPr>
              <w:snapToGrid w:val="0"/>
              <w:spacing w:before="120"/>
              <w:ind w:left="34" w:right="34" w:firstLine="0"/>
              <w:rPr>
                <w:rFonts w:ascii="Arial" w:hAnsi="Arial" w:cs="Arial"/>
                <w:b/>
                <w:bCs/>
                <w:sz w:val="22"/>
                <w:szCs w:val="22"/>
              </w:rPr>
            </w:pPr>
            <w:r w:rsidRPr="00F71A66">
              <w:rPr>
                <w:rFonts w:ascii="Arial" w:hAnsi="Arial" w:cs="Arial"/>
                <w:b/>
                <w:sz w:val="22"/>
                <w:szCs w:val="22"/>
              </w:rPr>
              <w:t>Softwarem není</w:t>
            </w:r>
            <w:r w:rsidRPr="00F71A66">
              <w:rPr>
                <w:rFonts w:ascii="Arial" w:hAnsi="Arial" w:cs="Arial"/>
                <w:b/>
                <w:bCs/>
                <w:sz w:val="22"/>
                <w:szCs w:val="22"/>
              </w:rPr>
              <w:t>:</w:t>
            </w:r>
          </w:p>
          <w:p w:rsidR="00F67208" w:rsidRPr="00F71A66" w:rsidRDefault="00F67208" w:rsidP="00544185">
            <w:pPr>
              <w:numPr>
                <w:ilvl w:val="0"/>
                <w:numId w:val="23"/>
              </w:numPr>
              <w:spacing w:after="0"/>
              <w:ind w:left="34" w:right="34" w:firstLine="0"/>
              <w:rPr>
                <w:rFonts w:ascii="Arial" w:hAnsi="Arial" w:cs="Arial"/>
                <w:sz w:val="22"/>
                <w:szCs w:val="22"/>
              </w:rPr>
            </w:pPr>
            <w:r w:rsidRPr="00F71A66">
              <w:rPr>
                <w:rFonts w:ascii="Arial" w:hAnsi="Arial" w:cs="Arial"/>
                <w:sz w:val="22"/>
                <w:szCs w:val="22"/>
              </w:rPr>
              <w:t>software, který příjemce vytvořil pouze pro svoji potřebu a</w:t>
            </w:r>
            <w:r w:rsidR="00DB18C7">
              <w:rPr>
                <w:rFonts w:ascii="Arial" w:hAnsi="Arial" w:cs="Arial"/>
                <w:sz w:val="22"/>
                <w:szCs w:val="22"/>
              </w:rPr>
              <w:t> </w:t>
            </w:r>
            <w:r w:rsidRPr="00F71A66">
              <w:rPr>
                <w:rFonts w:ascii="Arial" w:hAnsi="Arial" w:cs="Arial"/>
                <w:sz w:val="22"/>
                <w:szCs w:val="22"/>
              </w:rPr>
              <w:t>který využívá pouze příjemce nebo další účastník;</w:t>
            </w:r>
          </w:p>
          <w:p w:rsidR="00F67208" w:rsidRPr="00F71A66" w:rsidRDefault="00F67208" w:rsidP="00D77ECB">
            <w:pPr>
              <w:numPr>
                <w:ilvl w:val="0"/>
                <w:numId w:val="23"/>
              </w:numPr>
              <w:ind w:left="34" w:right="34" w:firstLine="0"/>
              <w:rPr>
                <w:rFonts w:ascii="Arial" w:hAnsi="Arial" w:cs="Arial"/>
                <w:sz w:val="22"/>
                <w:szCs w:val="22"/>
              </w:rPr>
            </w:pPr>
            <w:r w:rsidRPr="00F71A66">
              <w:rPr>
                <w:rFonts w:ascii="Arial" w:hAnsi="Arial" w:cs="Arial"/>
                <w:sz w:val="22"/>
                <w:szCs w:val="22"/>
              </w:rPr>
              <w:t xml:space="preserve">software, který </w:t>
            </w:r>
            <w:r w:rsidR="00D77ECB" w:rsidRPr="00F71A66">
              <w:rPr>
                <w:rFonts w:ascii="Arial" w:hAnsi="Arial" w:cs="Arial"/>
                <w:sz w:val="22"/>
                <w:szCs w:val="22"/>
              </w:rPr>
              <w:t xml:space="preserve">je </w:t>
            </w:r>
            <w:r w:rsidRPr="00F71A66">
              <w:rPr>
                <w:rFonts w:ascii="Arial" w:hAnsi="Arial" w:cs="Arial"/>
                <w:sz w:val="22"/>
                <w:szCs w:val="22"/>
              </w:rPr>
              <w:t>určen výhradně a pouze po potřeby poskytovatele (tzn., pokud není jejich vývoj dán požadavkem právních předpisů).</w:t>
            </w:r>
          </w:p>
        </w:tc>
      </w:tr>
      <w:tr w:rsidR="00F67208" w:rsidRPr="00F71A66" w:rsidTr="00544185">
        <w:tc>
          <w:tcPr>
            <w:tcW w:w="1090" w:type="dxa"/>
            <w:tcBorders>
              <w:top w:val="double" w:sz="1" w:space="0" w:color="808080"/>
              <w:left w:val="double" w:sz="1" w:space="0" w:color="808080"/>
              <w:bottom w:val="double" w:sz="1" w:space="0" w:color="808080"/>
            </w:tcBorders>
            <w:vAlign w:val="center"/>
          </w:tcPr>
          <w:p w:rsidR="00F67208" w:rsidRPr="00F71A66" w:rsidRDefault="00F67208" w:rsidP="00544185">
            <w:pPr>
              <w:snapToGrid w:val="0"/>
              <w:spacing w:before="100" w:after="100"/>
              <w:ind w:firstLine="0"/>
              <w:jc w:val="center"/>
              <w:rPr>
                <w:rFonts w:ascii="Arial" w:hAnsi="Arial" w:cs="Arial"/>
                <w:b/>
                <w:bCs/>
                <w:sz w:val="22"/>
                <w:szCs w:val="22"/>
              </w:rPr>
            </w:pPr>
            <w:r w:rsidRPr="00F71A66">
              <w:rPr>
                <w:rFonts w:ascii="Arial" w:hAnsi="Arial" w:cs="Arial"/>
                <w:b/>
                <w:bCs/>
                <w:sz w:val="22"/>
                <w:szCs w:val="22"/>
              </w:rPr>
              <w:t>V</w:t>
            </w:r>
          </w:p>
        </w:tc>
        <w:tc>
          <w:tcPr>
            <w:tcW w:w="1559" w:type="dxa"/>
            <w:tcBorders>
              <w:top w:val="double" w:sz="1" w:space="0" w:color="808080"/>
              <w:left w:val="double" w:sz="1" w:space="0" w:color="808080"/>
              <w:bottom w:val="double" w:sz="1" w:space="0" w:color="808080"/>
            </w:tcBorders>
            <w:vAlign w:val="center"/>
          </w:tcPr>
          <w:p w:rsidR="00F67208" w:rsidRPr="00F71A66" w:rsidRDefault="00F67208" w:rsidP="00544185">
            <w:pPr>
              <w:snapToGrid w:val="0"/>
              <w:ind w:left="33" w:firstLine="0"/>
              <w:jc w:val="center"/>
              <w:rPr>
                <w:rFonts w:ascii="Arial" w:hAnsi="Arial" w:cs="Arial"/>
                <w:sz w:val="22"/>
                <w:szCs w:val="22"/>
              </w:rPr>
            </w:pPr>
            <w:r w:rsidRPr="00F71A66">
              <w:rPr>
                <w:rFonts w:ascii="Arial" w:hAnsi="Arial" w:cs="Arial"/>
                <w:sz w:val="22"/>
                <w:szCs w:val="22"/>
              </w:rPr>
              <w:t>výzkumná zpráva</w:t>
            </w:r>
          </w:p>
        </w:tc>
        <w:tc>
          <w:tcPr>
            <w:tcW w:w="6948" w:type="dxa"/>
            <w:tcBorders>
              <w:top w:val="double" w:sz="1" w:space="0" w:color="808080"/>
              <w:left w:val="double" w:sz="1" w:space="0" w:color="808080"/>
              <w:bottom w:val="double" w:sz="1" w:space="0" w:color="808080"/>
              <w:right w:val="double" w:sz="1" w:space="0" w:color="808080"/>
            </w:tcBorders>
            <w:vAlign w:val="center"/>
          </w:tcPr>
          <w:p w:rsidR="00F67208" w:rsidRPr="00F71A66" w:rsidRDefault="00F67208" w:rsidP="00544185">
            <w:pPr>
              <w:snapToGrid w:val="0"/>
              <w:ind w:left="34" w:right="34" w:firstLine="0"/>
              <w:rPr>
                <w:rFonts w:ascii="Arial" w:hAnsi="Arial" w:cs="Arial"/>
                <w:b/>
                <w:sz w:val="22"/>
                <w:szCs w:val="22"/>
                <w:u w:val="single"/>
              </w:rPr>
            </w:pPr>
            <w:r w:rsidRPr="00F71A66">
              <w:rPr>
                <w:rFonts w:ascii="Arial" w:hAnsi="Arial" w:cs="Arial"/>
                <w:b/>
                <w:sz w:val="22"/>
                <w:szCs w:val="22"/>
                <w:u w:val="single"/>
              </w:rPr>
              <w:t>Definice:</w:t>
            </w:r>
          </w:p>
          <w:p w:rsidR="00F67208" w:rsidRPr="00F71A66" w:rsidRDefault="00F67208" w:rsidP="00DB18C7">
            <w:pPr>
              <w:ind w:left="34" w:right="34" w:firstLine="0"/>
              <w:rPr>
                <w:rFonts w:ascii="Arial" w:hAnsi="Arial" w:cs="Arial"/>
                <w:sz w:val="22"/>
                <w:szCs w:val="22"/>
              </w:rPr>
            </w:pPr>
            <w:r w:rsidRPr="00F71A66">
              <w:rPr>
                <w:rFonts w:ascii="Arial" w:hAnsi="Arial" w:cs="Arial"/>
                <w:sz w:val="22"/>
                <w:szCs w:val="22"/>
              </w:rPr>
              <w:t>Výsledek „Výzkumná zpráva“ realizoval původní výsledek výzkumu, vývoje a inovací, které byly uskutečněny autorem nebo týmem, jehož byl autor členem. Jedná se o takový výsledek, který byl uplatněn v souladu s § 4 písm. g) Nařízení vlády č. 397/2009 Sb., obsahujícím utajované informace podle zvláštního právního předpisu (např. zákon č. 148/1998 Sb., o ochraně utajovaných skutečností a o změně některých zákonů, ve znění pozdějších předpisů, zákon č. 412/2005 Sb., o ochraně utajovaných informací a</w:t>
            </w:r>
            <w:r w:rsidR="00DB18C7">
              <w:rPr>
                <w:rFonts w:ascii="Arial" w:hAnsi="Arial" w:cs="Arial"/>
                <w:sz w:val="22"/>
                <w:szCs w:val="22"/>
              </w:rPr>
              <w:t> </w:t>
            </w:r>
            <w:r w:rsidRPr="00F71A66">
              <w:rPr>
                <w:rFonts w:ascii="Arial" w:hAnsi="Arial" w:cs="Arial"/>
                <w:sz w:val="22"/>
                <w:szCs w:val="22"/>
              </w:rPr>
              <w:t>o bezpečnostní způsobilosti, ve znění pozdějších předpisů).</w:t>
            </w:r>
          </w:p>
        </w:tc>
      </w:tr>
      <w:tr w:rsidR="00F67208" w:rsidRPr="00F71A66" w:rsidTr="00544185">
        <w:tc>
          <w:tcPr>
            <w:tcW w:w="1090" w:type="dxa"/>
            <w:tcBorders>
              <w:top w:val="double" w:sz="1" w:space="0" w:color="808080"/>
              <w:left w:val="double" w:sz="1" w:space="0" w:color="808080"/>
              <w:bottom w:val="double" w:sz="1" w:space="0" w:color="808080"/>
            </w:tcBorders>
            <w:vAlign w:val="center"/>
          </w:tcPr>
          <w:p w:rsidR="00F67208" w:rsidRPr="00F71A66" w:rsidRDefault="00F67208" w:rsidP="00544185">
            <w:pPr>
              <w:snapToGrid w:val="0"/>
              <w:spacing w:before="100" w:after="100"/>
              <w:ind w:firstLine="0"/>
              <w:jc w:val="center"/>
              <w:rPr>
                <w:rFonts w:ascii="Arial" w:hAnsi="Arial" w:cs="Arial"/>
                <w:b/>
                <w:bCs/>
                <w:sz w:val="22"/>
                <w:szCs w:val="22"/>
              </w:rPr>
            </w:pPr>
            <w:proofErr w:type="spellStart"/>
            <w:r w:rsidRPr="00F71A66">
              <w:rPr>
                <w:rFonts w:ascii="Arial" w:hAnsi="Arial" w:cs="Arial"/>
                <w:b/>
                <w:bCs/>
                <w:sz w:val="22"/>
                <w:szCs w:val="22"/>
              </w:rPr>
              <w:t>V</w:t>
            </w:r>
            <w:r w:rsidRPr="00F71A66">
              <w:rPr>
                <w:rFonts w:ascii="Arial" w:hAnsi="Arial" w:cs="Arial"/>
                <w:b/>
                <w:bCs/>
                <w:sz w:val="22"/>
                <w:szCs w:val="22"/>
                <w:vertAlign w:val="subscript"/>
              </w:rPr>
              <w:t>souhrn</w:t>
            </w:r>
            <w:proofErr w:type="spellEnd"/>
          </w:p>
        </w:tc>
        <w:tc>
          <w:tcPr>
            <w:tcW w:w="1559" w:type="dxa"/>
            <w:tcBorders>
              <w:top w:val="double" w:sz="1" w:space="0" w:color="808080"/>
              <w:left w:val="double" w:sz="1" w:space="0" w:color="808080"/>
              <w:bottom w:val="double" w:sz="1" w:space="0" w:color="808080"/>
            </w:tcBorders>
            <w:vAlign w:val="center"/>
          </w:tcPr>
          <w:p w:rsidR="00F67208" w:rsidRPr="00F71A66" w:rsidRDefault="00F67208" w:rsidP="00544185">
            <w:pPr>
              <w:snapToGrid w:val="0"/>
              <w:ind w:left="33" w:firstLine="0"/>
              <w:jc w:val="center"/>
              <w:rPr>
                <w:rFonts w:ascii="Arial" w:hAnsi="Arial" w:cs="Arial"/>
                <w:sz w:val="22"/>
                <w:szCs w:val="22"/>
              </w:rPr>
            </w:pPr>
            <w:r w:rsidRPr="00F71A66">
              <w:rPr>
                <w:rFonts w:ascii="Arial" w:hAnsi="Arial" w:cs="Arial"/>
                <w:sz w:val="22"/>
                <w:szCs w:val="22"/>
              </w:rPr>
              <w:t>Souhrnná výzkumná zpráva</w:t>
            </w:r>
          </w:p>
        </w:tc>
        <w:tc>
          <w:tcPr>
            <w:tcW w:w="6948" w:type="dxa"/>
            <w:tcBorders>
              <w:top w:val="double" w:sz="1" w:space="0" w:color="808080"/>
              <w:left w:val="double" w:sz="1" w:space="0" w:color="808080"/>
              <w:bottom w:val="double" w:sz="1" w:space="0" w:color="808080"/>
              <w:right w:val="double" w:sz="1" w:space="0" w:color="808080"/>
            </w:tcBorders>
            <w:vAlign w:val="center"/>
          </w:tcPr>
          <w:p w:rsidR="00F67208" w:rsidRPr="00F71A66" w:rsidRDefault="00F67208" w:rsidP="00544185">
            <w:pPr>
              <w:snapToGrid w:val="0"/>
              <w:ind w:left="34" w:right="34" w:firstLine="0"/>
              <w:rPr>
                <w:rFonts w:ascii="Arial" w:hAnsi="Arial" w:cs="Arial"/>
                <w:b/>
                <w:sz w:val="22"/>
                <w:szCs w:val="22"/>
                <w:u w:val="single"/>
              </w:rPr>
            </w:pPr>
            <w:r w:rsidRPr="00F71A66">
              <w:rPr>
                <w:rFonts w:ascii="Arial" w:hAnsi="Arial" w:cs="Arial"/>
                <w:b/>
                <w:sz w:val="22"/>
                <w:szCs w:val="22"/>
                <w:u w:val="single"/>
              </w:rPr>
              <w:t>Definice:</w:t>
            </w:r>
          </w:p>
          <w:p w:rsidR="00F67208" w:rsidRPr="00F71A66" w:rsidRDefault="00F67208" w:rsidP="00691796">
            <w:pPr>
              <w:snapToGrid w:val="0"/>
              <w:ind w:left="34" w:right="34" w:firstLine="0"/>
              <w:rPr>
                <w:rFonts w:ascii="Arial" w:hAnsi="Arial" w:cs="Arial"/>
                <w:b/>
                <w:sz w:val="22"/>
                <w:szCs w:val="22"/>
                <w:u w:val="single"/>
              </w:rPr>
            </w:pPr>
            <w:r w:rsidRPr="00F71A66">
              <w:rPr>
                <w:rFonts w:ascii="Arial" w:hAnsi="Arial" w:cs="Arial"/>
                <w:sz w:val="22"/>
                <w:szCs w:val="22"/>
              </w:rPr>
              <w:t xml:space="preserve">Souhrnná výzkumná zpráva </w:t>
            </w:r>
            <w:proofErr w:type="spellStart"/>
            <w:r w:rsidRPr="00F71A66">
              <w:rPr>
                <w:rFonts w:ascii="Arial" w:hAnsi="Arial" w:cs="Arial"/>
                <w:sz w:val="22"/>
                <w:szCs w:val="22"/>
              </w:rPr>
              <w:t>V</w:t>
            </w:r>
            <w:r w:rsidRPr="00F71A66">
              <w:rPr>
                <w:rFonts w:ascii="Arial" w:hAnsi="Arial" w:cs="Arial"/>
                <w:sz w:val="22"/>
                <w:szCs w:val="22"/>
                <w:vertAlign w:val="subscript"/>
              </w:rPr>
              <w:t>souhrn</w:t>
            </w:r>
            <w:proofErr w:type="spellEnd"/>
            <w:r w:rsidRPr="00F71A66">
              <w:rPr>
                <w:rFonts w:ascii="Arial" w:hAnsi="Arial" w:cs="Arial"/>
                <w:sz w:val="22"/>
                <w:szCs w:val="22"/>
              </w:rPr>
              <w:t xml:space="preserve"> může být jedním z vyžádaných výsledků projektu aplikovaného výzkumu s účelovým nebo smluvním financováním. Souhrnná výzkumná zpráva shrnuje výsledky řešení projektu a vyjadřuje se k naplnění stanovených cílů projektu</w:t>
            </w:r>
            <w:r w:rsidR="000B4FF4" w:rsidRPr="00F71A66">
              <w:rPr>
                <w:rFonts w:ascii="Arial" w:hAnsi="Arial" w:cs="Arial"/>
                <w:sz w:val="22"/>
                <w:szCs w:val="22"/>
              </w:rPr>
              <w:t xml:space="preserve"> a mu</w:t>
            </w:r>
            <w:r w:rsidR="009517A7" w:rsidRPr="00F71A66">
              <w:rPr>
                <w:rFonts w:ascii="Arial" w:hAnsi="Arial" w:cs="Arial"/>
                <w:sz w:val="22"/>
                <w:szCs w:val="22"/>
              </w:rPr>
              <w:t xml:space="preserve">sí být poskytovatelem </w:t>
            </w:r>
            <w:r w:rsidR="00D40207" w:rsidRPr="00F71A66">
              <w:rPr>
                <w:rFonts w:ascii="Arial" w:hAnsi="Arial" w:cs="Arial"/>
                <w:sz w:val="22"/>
                <w:szCs w:val="22"/>
              </w:rPr>
              <w:t>vyžádána</w:t>
            </w:r>
            <w:r w:rsidR="006431B0" w:rsidRPr="00F71A66">
              <w:rPr>
                <w:rFonts w:ascii="Arial" w:hAnsi="Arial" w:cs="Arial"/>
                <w:sz w:val="22"/>
                <w:szCs w:val="22"/>
              </w:rPr>
              <w:t xml:space="preserve"> </w:t>
            </w:r>
            <w:r w:rsidR="009517A7" w:rsidRPr="00F71A66">
              <w:rPr>
                <w:rFonts w:ascii="Arial" w:hAnsi="Arial" w:cs="Arial"/>
                <w:sz w:val="22"/>
                <w:szCs w:val="22"/>
              </w:rPr>
              <w:t>nebo potvrzena protokolem o převzetí výsledku ze strany objednatele</w:t>
            </w:r>
            <w:r w:rsidR="0098015E" w:rsidRPr="00F71A66">
              <w:rPr>
                <w:rFonts w:ascii="Arial" w:hAnsi="Arial" w:cs="Arial"/>
                <w:sz w:val="22"/>
                <w:szCs w:val="22"/>
              </w:rPr>
              <w:t xml:space="preserve">. </w:t>
            </w:r>
            <w:r w:rsidR="00691796" w:rsidRPr="00F71A66">
              <w:rPr>
                <w:rFonts w:ascii="Arial" w:hAnsi="Arial" w:cs="Arial"/>
                <w:sz w:val="22"/>
                <w:szCs w:val="22"/>
              </w:rPr>
              <w:t xml:space="preserve">Souhrnná </w:t>
            </w:r>
            <w:r w:rsidR="00691796" w:rsidRPr="00F71A66">
              <w:rPr>
                <w:rFonts w:ascii="Arial" w:hAnsi="Arial" w:cs="Arial"/>
                <w:sz w:val="22"/>
                <w:szCs w:val="22"/>
              </w:rPr>
              <w:lastRenderedPageBreak/>
              <w:t xml:space="preserve">výzkumná zpráva </w:t>
            </w:r>
            <w:r w:rsidRPr="00F71A66">
              <w:rPr>
                <w:rFonts w:ascii="Arial" w:hAnsi="Arial" w:cs="Arial"/>
                <w:sz w:val="22"/>
                <w:szCs w:val="22"/>
              </w:rPr>
              <w:t>nemusí být veřejně dostupná.</w:t>
            </w:r>
          </w:p>
        </w:tc>
      </w:tr>
      <w:tr w:rsidR="00F67208" w:rsidRPr="00F71A66" w:rsidTr="00544185">
        <w:tc>
          <w:tcPr>
            <w:tcW w:w="1090" w:type="dxa"/>
            <w:tcBorders>
              <w:top w:val="double" w:sz="1" w:space="0" w:color="808080"/>
              <w:left w:val="double" w:sz="1" w:space="0" w:color="808080"/>
              <w:bottom w:val="double" w:sz="1" w:space="0" w:color="808080"/>
            </w:tcBorders>
            <w:vAlign w:val="center"/>
          </w:tcPr>
          <w:p w:rsidR="00F67208" w:rsidRPr="00F71A66" w:rsidRDefault="00F67208" w:rsidP="00544185">
            <w:pPr>
              <w:snapToGrid w:val="0"/>
              <w:spacing w:before="100" w:after="100"/>
              <w:ind w:firstLine="0"/>
              <w:jc w:val="center"/>
              <w:rPr>
                <w:rFonts w:ascii="Arial" w:hAnsi="Arial" w:cs="Arial"/>
                <w:b/>
                <w:bCs/>
                <w:sz w:val="22"/>
                <w:szCs w:val="22"/>
              </w:rPr>
            </w:pPr>
            <w:r w:rsidRPr="00F71A66">
              <w:rPr>
                <w:rFonts w:ascii="Arial" w:hAnsi="Arial" w:cs="Arial"/>
                <w:b/>
                <w:bCs/>
                <w:sz w:val="22"/>
                <w:szCs w:val="22"/>
              </w:rPr>
              <w:lastRenderedPageBreak/>
              <w:t>A</w:t>
            </w:r>
          </w:p>
        </w:tc>
        <w:tc>
          <w:tcPr>
            <w:tcW w:w="1559" w:type="dxa"/>
            <w:tcBorders>
              <w:top w:val="double" w:sz="1" w:space="0" w:color="808080"/>
              <w:left w:val="double" w:sz="1" w:space="0" w:color="808080"/>
              <w:bottom w:val="double" w:sz="1" w:space="0" w:color="808080"/>
            </w:tcBorders>
            <w:vAlign w:val="center"/>
          </w:tcPr>
          <w:p w:rsidR="00F67208" w:rsidRPr="00F71A66" w:rsidRDefault="00F67208" w:rsidP="00544185">
            <w:pPr>
              <w:snapToGrid w:val="0"/>
              <w:ind w:left="33" w:firstLine="0"/>
              <w:jc w:val="center"/>
              <w:rPr>
                <w:rFonts w:ascii="Arial" w:hAnsi="Arial" w:cs="Arial"/>
                <w:sz w:val="22"/>
                <w:szCs w:val="22"/>
              </w:rPr>
            </w:pPr>
            <w:r w:rsidRPr="00F71A66">
              <w:rPr>
                <w:rFonts w:ascii="Arial" w:hAnsi="Arial" w:cs="Arial"/>
                <w:sz w:val="22"/>
                <w:szCs w:val="22"/>
              </w:rPr>
              <w:t>audiovizuální tvorba</w:t>
            </w:r>
          </w:p>
        </w:tc>
        <w:tc>
          <w:tcPr>
            <w:tcW w:w="6948" w:type="dxa"/>
            <w:tcBorders>
              <w:top w:val="double" w:sz="1" w:space="0" w:color="808080"/>
              <w:left w:val="double" w:sz="1" w:space="0" w:color="808080"/>
              <w:bottom w:val="double" w:sz="1" w:space="0" w:color="808080"/>
              <w:right w:val="double" w:sz="1" w:space="0" w:color="808080"/>
            </w:tcBorders>
            <w:vAlign w:val="center"/>
          </w:tcPr>
          <w:p w:rsidR="00F67208" w:rsidRPr="00F71A66" w:rsidRDefault="00F67208" w:rsidP="00544185">
            <w:pPr>
              <w:snapToGrid w:val="0"/>
              <w:ind w:left="34" w:right="34" w:firstLine="0"/>
              <w:rPr>
                <w:rFonts w:ascii="Arial" w:hAnsi="Arial" w:cs="Arial"/>
                <w:b/>
                <w:sz w:val="22"/>
                <w:szCs w:val="22"/>
                <w:u w:val="single"/>
              </w:rPr>
            </w:pPr>
            <w:r w:rsidRPr="00F71A66">
              <w:rPr>
                <w:rFonts w:ascii="Arial" w:hAnsi="Arial" w:cs="Arial"/>
                <w:b/>
                <w:sz w:val="22"/>
                <w:szCs w:val="22"/>
                <w:u w:val="single"/>
              </w:rPr>
              <w:t>Definice:</w:t>
            </w:r>
          </w:p>
          <w:p w:rsidR="00F67208" w:rsidRPr="00F71A66" w:rsidRDefault="00F67208" w:rsidP="00544185">
            <w:pPr>
              <w:snapToGrid w:val="0"/>
              <w:ind w:left="34" w:right="34" w:firstLine="0"/>
              <w:rPr>
                <w:rFonts w:ascii="Arial" w:hAnsi="Arial" w:cs="Arial"/>
                <w:sz w:val="22"/>
                <w:szCs w:val="22"/>
              </w:rPr>
            </w:pPr>
            <w:r w:rsidRPr="00F71A66">
              <w:rPr>
                <w:rFonts w:ascii="Arial" w:hAnsi="Arial" w:cs="Arial"/>
                <w:sz w:val="22"/>
                <w:szCs w:val="22"/>
              </w:rPr>
              <w:t>Výsledek „audiovizuální tvorba“, realizoval původní výsledek výzkumu, vývoje a inovací, které byly uskutečněny autorem nebo týmem, jehož byl autor členem. Jedná se o elektronické dokumenty (tj. dokumenty vydané pouze ve formě čitelné prostřednictvím příslušného technického zařízení, např. dokumenty vydané pouze na CD / DVD, dokumenty dostupné pouze prostřednictvím internetu nebo webová prezentace) s výjimkou výsledků vydávaných v</w:t>
            </w:r>
            <w:r w:rsidR="00DB18C7">
              <w:rPr>
                <w:rFonts w:ascii="Arial" w:hAnsi="Arial" w:cs="Arial"/>
                <w:sz w:val="22"/>
                <w:szCs w:val="22"/>
              </w:rPr>
              <w:t> </w:t>
            </w:r>
            <w:r w:rsidRPr="00F71A66">
              <w:rPr>
                <w:rFonts w:ascii="Arial" w:hAnsi="Arial" w:cs="Arial"/>
                <w:sz w:val="22"/>
                <w:szCs w:val="22"/>
              </w:rPr>
              <w:t>elektronické podobě, které splňují podmínky pro zařazení do</w:t>
            </w:r>
            <w:r w:rsidR="00DB18C7">
              <w:rPr>
                <w:rFonts w:ascii="Arial" w:hAnsi="Arial" w:cs="Arial"/>
                <w:sz w:val="22"/>
                <w:szCs w:val="22"/>
              </w:rPr>
              <w:t> </w:t>
            </w:r>
            <w:r w:rsidRPr="00F71A66">
              <w:rPr>
                <w:rFonts w:ascii="Arial" w:hAnsi="Arial" w:cs="Arial"/>
                <w:sz w:val="22"/>
                <w:szCs w:val="22"/>
              </w:rPr>
              <w:t>kategorie J, B nebo D.</w:t>
            </w:r>
          </w:p>
          <w:p w:rsidR="00F67208" w:rsidRPr="00F71A66" w:rsidRDefault="00F67208" w:rsidP="00544185">
            <w:pPr>
              <w:snapToGrid w:val="0"/>
              <w:spacing w:before="120"/>
              <w:ind w:left="34" w:right="34" w:firstLine="0"/>
              <w:rPr>
                <w:rFonts w:ascii="Arial" w:hAnsi="Arial" w:cs="Arial"/>
                <w:b/>
                <w:sz w:val="22"/>
                <w:szCs w:val="22"/>
              </w:rPr>
            </w:pPr>
            <w:r w:rsidRPr="00F71A66">
              <w:rPr>
                <w:rFonts w:ascii="Arial" w:hAnsi="Arial" w:cs="Arial"/>
                <w:b/>
                <w:sz w:val="22"/>
                <w:szCs w:val="22"/>
              </w:rPr>
              <w:t>Audiovizuální tvorbou nejsou:</w:t>
            </w:r>
          </w:p>
          <w:p w:rsidR="00F67208" w:rsidRPr="00F71A66" w:rsidRDefault="00F67208" w:rsidP="00544185">
            <w:pPr>
              <w:numPr>
                <w:ilvl w:val="0"/>
                <w:numId w:val="20"/>
              </w:numPr>
              <w:snapToGrid w:val="0"/>
              <w:spacing w:after="0"/>
              <w:ind w:left="34" w:right="34" w:firstLine="0"/>
              <w:rPr>
                <w:rFonts w:ascii="Arial" w:hAnsi="Arial" w:cs="Arial"/>
                <w:sz w:val="22"/>
                <w:szCs w:val="22"/>
              </w:rPr>
            </w:pPr>
            <w:r w:rsidRPr="00F71A66">
              <w:rPr>
                <w:rFonts w:ascii="Arial" w:hAnsi="Arial" w:cs="Arial"/>
                <w:sz w:val="22"/>
                <w:szCs w:val="22"/>
              </w:rPr>
              <w:t>výzkumné zprávy vydané v elektronické formě;</w:t>
            </w:r>
          </w:p>
          <w:p w:rsidR="00F67208" w:rsidRPr="00F71A66" w:rsidRDefault="00F67208" w:rsidP="0098015E">
            <w:pPr>
              <w:numPr>
                <w:ilvl w:val="0"/>
                <w:numId w:val="20"/>
              </w:numPr>
              <w:snapToGrid w:val="0"/>
              <w:spacing w:after="0"/>
              <w:ind w:left="34" w:right="34" w:firstLine="0"/>
              <w:rPr>
                <w:rFonts w:ascii="Arial" w:hAnsi="Arial" w:cs="Arial"/>
                <w:sz w:val="22"/>
                <w:szCs w:val="22"/>
              </w:rPr>
            </w:pPr>
            <w:r w:rsidRPr="00F71A66">
              <w:rPr>
                <w:rFonts w:ascii="Arial" w:hAnsi="Arial" w:cs="Arial"/>
                <w:sz w:val="22"/>
                <w:szCs w:val="22"/>
              </w:rPr>
              <w:t>výroční, periodick</w:t>
            </w:r>
            <w:r w:rsidR="00FB111C" w:rsidRPr="00F71A66">
              <w:rPr>
                <w:rFonts w:ascii="Arial" w:hAnsi="Arial" w:cs="Arial"/>
                <w:sz w:val="22"/>
                <w:szCs w:val="22"/>
              </w:rPr>
              <w:t>á</w:t>
            </w:r>
            <w:r w:rsidRPr="00F71A66">
              <w:rPr>
                <w:rFonts w:ascii="Arial" w:hAnsi="Arial" w:cs="Arial"/>
                <w:sz w:val="22"/>
                <w:szCs w:val="22"/>
              </w:rPr>
              <w:t xml:space="preserve"> nebo závěrečn</w:t>
            </w:r>
            <w:r w:rsidR="00FB111C" w:rsidRPr="00F71A66">
              <w:rPr>
                <w:rFonts w:ascii="Arial" w:hAnsi="Arial" w:cs="Arial"/>
                <w:sz w:val="22"/>
                <w:szCs w:val="22"/>
              </w:rPr>
              <w:t>á</w:t>
            </w:r>
            <w:r w:rsidRPr="00F71A66">
              <w:rPr>
                <w:rFonts w:ascii="Arial" w:hAnsi="Arial" w:cs="Arial"/>
                <w:sz w:val="22"/>
                <w:szCs w:val="22"/>
              </w:rPr>
              <w:t xml:space="preserve"> (eventuálně jinak pojmenovan</w:t>
            </w:r>
            <w:r w:rsidR="00FB111C" w:rsidRPr="00F71A66">
              <w:rPr>
                <w:rFonts w:ascii="Arial" w:hAnsi="Arial" w:cs="Arial"/>
                <w:sz w:val="22"/>
                <w:szCs w:val="22"/>
              </w:rPr>
              <w:t>á</w:t>
            </w:r>
            <w:r w:rsidRPr="00F71A66">
              <w:rPr>
                <w:rFonts w:ascii="Arial" w:hAnsi="Arial" w:cs="Arial"/>
                <w:sz w:val="22"/>
                <w:szCs w:val="22"/>
              </w:rPr>
              <w:t>) zpráv</w:t>
            </w:r>
            <w:r w:rsidR="00FB111C" w:rsidRPr="00F71A66">
              <w:rPr>
                <w:rFonts w:ascii="Arial" w:hAnsi="Arial" w:cs="Arial"/>
                <w:sz w:val="22"/>
                <w:szCs w:val="22"/>
              </w:rPr>
              <w:t>a</w:t>
            </w:r>
            <w:r w:rsidRPr="00F71A66">
              <w:rPr>
                <w:rFonts w:ascii="Arial" w:hAnsi="Arial" w:cs="Arial"/>
                <w:sz w:val="22"/>
                <w:szCs w:val="22"/>
              </w:rPr>
              <w:t xml:space="preserve"> o řešení </w:t>
            </w:r>
            <w:r w:rsidR="00FB111C" w:rsidRPr="00F71A66">
              <w:rPr>
                <w:rFonts w:ascii="Arial" w:hAnsi="Arial" w:cs="Arial"/>
                <w:sz w:val="22"/>
                <w:szCs w:val="22"/>
              </w:rPr>
              <w:t>projektu (včetně grantového projektu) nebo jiné výzkumné aktivity</w:t>
            </w:r>
            <w:r w:rsidR="0098015E" w:rsidRPr="00F71A66">
              <w:rPr>
                <w:rFonts w:ascii="Arial" w:hAnsi="Arial" w:cs="Arial"/>
                <w:sz w:val="22"/>
                <w:szCs w:val="22"/>
              </w:rPr>
              <w:t xml:space="preserve">, </w:t>
            </w:r>
            <w:r w:rsidRPr="00F71A66">
              <w:rPr>
                <w:rFonts w:ascii="Arial" w:hAnsi="Arial" w:cs="Arial"/>
                <w:sz w:val="22"/>
                <w:szCs w:val="22"/>
              </w:rPr>
              <w:t>kter</w:t>
            </w:r>
            <w:r w:rsidR="00FB111C" w:rsidRPr="00F71A66">
              <w:rPr>
                <w:rFonts w:ascii="Arial" w:hAnsi="Arial" w:cs="Arial"/>
                <w:sz w:val="22"/>
                <w:szCs w:val="22"/>
              </w:rPr>
              <w:t>á</w:t>
            </w:r>
            <w:r w:rsidRPr="00F71A66">
              <w:rPr>
                <w:rFonts w:ascii="Arial" w:hAnsi="Arial" w:cs="Arial"/>
                <w:sz w:val="22"/>
                <w:szCs w:val="22"/>
              </w:rPr>
              <w:t xml:space="preserve"> j</w:t>
            </w:r>
            <w:r w:rsidR="00FB111C" w:rsidRPr="00F71A66">
              <w:rPr>
                <w:rFonts w:ascii="Arial" w:hAnsi="Arial" w:cs="Arial"/>
                <w:sz w:val="22"/>
                <w:szCs w:val="22"/>
              </w:rPr>
              <w:t>e</w:t>
            </w:r>
            <w:r w:rsidRPr="00F71A66">
              <w:rPr>
                <w:rFonts w:ascii="Arial" w:hAnsi="Arial" w:cs="Arial"/>
                <w:sz w:val="22"/>
                <w:szCs w:val="22"/>
              </w:rPr>
              <w:t xml:space="preserve"> předkládán</w:t>
            </w:r>
            <w:r w:rsidR="00FB111C" w:rsidRPr="00F71A66">
              <w:rPr>
                <w:rFonts w:ascii="Arial" w:hAnsi="Arial" w:cs="Arial"/>
                <w:sz w:val="22"/>
                <w:szCs w:val="22"/>
              </w:rPr>
              <w:t>a</w:t>
            </w:r>
            <w:r w:rsidRPr="00F71A66">
              <w:rPr>
                <w:rFonts w:ascii="Arial" w:hAnsi="Arial" w:cs="Arial"/>
                <w:sz w:val="22"/>
                <w:szCs w:val="22"/>
              </w:rPr>
              <w:t xml:space="preserve"> poskytovateli a které j</w:t>
            </w:r>
            <w:r w:rsidR="00FB111C" w:rsidRPr="00F71A66">
              <w:rPr>
                <w:rFonts w:ascii="Arial" w:hAnsi="Arial" w:cs="Arial"/>
                <w:sz w:val="22"/>
                <w:szCs w:val="22"/>
              </w:rPr>
              <w:t>e</w:t>
            </w:r>
            <w:r w:rsidRPr="00F71A66">
              <w:rPr>
                <w:rFonts w:ascii="Arial" w:hAnsi="Arial" w:cs="Arial"/>
                <w:sz w:val="22"/>
                <w:szCs w:val="22"/>
              </w:rPr>
              <w:t xml:space="preserve"> vydan</w:t>
            </w:r>
            <w:r w:rsidR="00FB111C" w:rsidRPr="00F71A66">
              <w:rPr>
                <w:rFonts w:ascii="Arial" w:hAnsi="Arial" w:cs="Arial"/>
                <w:sz w:val="22"/>
                <w:szCs w:val="22"/>
              </w:rPr>
              <w:t>á</w:t>
            </w:r>
            <w:r w:rsidRPr="00F71A66">
              <w:rPr>
                <w:rFonts w:ascii="Arial" w:hAnsi="Arial" w:cs="Arial"/>
                <w:sz w:val="22"/>
                <w:szCs w:val="22"/>
              </w:rPr>
              <w:t xml:space="preserve"> v elektronické formě.</w:t>
            </w:r>
          </w:p>
        </w:tc>
      </w:tr>
      <w:tr w:rsidR="00F67208" w:rsidRPr="00F71A66" w:rsidTr="00544185">
        <w:tc>
          <w:tcPr>
            <w:tcW w:w="1090" w:type="dxa"/>
            <w:tcBorders>
              <w:top w:val="double" w:sz="1" w:space="0" w:color="808080"/>
              <w:left w:val="double" w:sz="1" w:space="0" w:color="808080"/>
              <w:bottom w:val="double" w:sz="1" w:space="0" w:color="808080"/>
            </w:tcBorders>
            <w:vAlign w:val="center"/>
          </w:tcPr>
          <w:p w:rsidR="00F67208" w:rsidRPr="00F71A66" w:rsidRDefault="00F67208" w:rsidP="00544185">
            <w:pPr>
              <w:snapToGrid w:val="0"/>
              <w:spacing w:before="100" w:after="100"/>
              <w:ind w:firstLine="0"/>
              <w:jc w:val="center"/>
              <w:rPr>
                <w:rFonts w:ascii="Arial" w:hAnsi="Arial" w:cs="Arial"/>
                <w:b/>
                <w:bCs/>
                <w:sz w:val="22"/>
                <w:szCs w:val="22"/>
              </w:rPr>
            </w:pPr>
            <w:r w:rsidRPr="00F71A66">
              <w:rPr>
                <w:rFonts w:ascii="Arial" w:hAnsi="Arial" w:cs="Arial"/>
                <w:b/>
                <w:bCs/>
                <w:sz w:val="22"/>
                <w:szCs w:val="22"/>
              </w:rPr>
              <w:t>E</w:t>
            </w:r>
          </w:p>
        </w:tc>
        <w:tc>
          <w:tcPr>
            <w:tcW w:w="1559" w:type="dxa"/>
            <w:tcBorders>
              <w:top w:val="double" w:sz="1" w:space="0" w:color="808080"/>
              <w:left w:val="double" w:sz="1" w:space="0" w:color="808080"/>
              <w:bottom w:val="double" w:sz="1" w:space="0" w:color="808080"/>
            </w:tcBorders>
            <w:vAlign w:val="center"/>
          </w:tcPr>
          <w:p w:rsidR="00F67208" w:rsidRPr="00F71A66" w:rsidRDefault="00F67208" w:rsidP="00544185">
            <w:pPr>
              <w:snapToGrid w:val="0"/>
              <w:ind w:left="33" w:firstLine="0"/>
              <w:jc w:val="center"/>
              <w:rPr>
                <w:rFonts w:ascii="Arial" w:hAnsi="Arial" w:cs="Arial"/>
                <w:sz w:val="22"/>
                <w:szCs w:val="22"/>
              </w:rPr>
            </w:pPr>
            <w:r w:rsidRPr="00F71A66">
              <w:rPr>
                <w:rFonts w:ascii="Arial" w:hAnsi="Arial" w:cs="Arial"/>
                <w:sz w:val="22"/>
                <w:szCs w:val="22"/>
              </w:rPr>
              <w:t>uspořádání výstavy</w:t>
            </w:r>
          </w:p>
        </w:tc>
        <w:tc>
          <w:tcPr>
            <w:tcW w:w="6948" w:type="dxa"/>
            <w:tcBorders>
              <w:top w:val="double" w:sz="1" w:space="0" w:color="808080"/>
              <w:left w:val="double" w:sz="1" w:space="0" w:color="808080"/>
              <w:bottom w:val="double" w:sz="1" w:space="0" w:color="808080"/>
              <w:right w:val="double" w:sz="1" w:space="0" w:color="808080"/>
            </w:tcBorders>
            <w:vAlign w:val="center"/>
          </w:tcPr>
          <w:p w:rsidR="00F67208" w:rsidRPr="00F71A66" w:rsidRDefault="00F67208" w:rsidP="00544185">
            <w:pPr>
              <w:snapToGrid w:val="0"/>
              <w:ind w:left="34" w:right="34" w:firstLine="0"/>
              <w:rPr>
                <w:rFonts w:ascii="Arial" w:hAnsi="Arial" w:cs="Arial"/>
                <w:b/>
                <w:sz w:val="22"/>
                <w:szCs w:val="22"/>
                <w:u w:val="single"/>
              </w:rPr>
            </w:pPr>
            <w:r w:rsidRPr="00F71A66">
              <w:rPr>
                <w:rFonts w:ascii="Arial" w:hAnsi="Arial" w:cs="Arial"/>
                <w:b/>
                <w:sz w:val="22"/>
                <w:szCs w:val="22"/>
                <w:u w:val="single"/>
              </w:rPr>
              <w:t>Definice:</w:t>
            </w:r>
          </w:p>
          <w:p w:rsidR="00F67208" w:rsidRPr="00F71A66" w:rsidRDefault="00F67208" w:rsidP="0059325C">
            <w:pPr>
              <w:snapToGrid w:val="0"/>
              <w:ind w:left="34" w:right="34" w:firstLine="0"/>
              <w:rPr>
                <w:rFonts w:ascii="Arial" w:hAnsi="Arial" w:cs="Arial"/>
                <w:sz w:val="22"/>
                <w:szCs w:val="22"/>
              </w:rPr>
            </w:pPr>
            <w:r w:rsidRPr="00F71A66">
              <w:rPr>
                <w:rFonts w:ascii="Arial" w:hAnsi="Arial" w:cs="Arial"/>
                <w:sz w:val="22"/>
                <w:szCs w:val="22"/>
              </w:rPr>
              <w:t>Jedná se o zorganizování (uspořádání) výstavy.</w:t>
            </w:r>
            <w:r w:rsidR="0059325C" w:rsidRPr="00F71A66">
              <w:rPr>
                <w:rFonts w:ascii="Arial" w:hAnsi="Arial" w:cs="Arial"/>
                <w:sz w:val="22"/>
                <w:szCs w:val="22"/>
              </w:rPr>
              <w:t xml:space="preserve"> Výsledek realizoval původní výsledky výzkumu a vývoje, které byly uskutečněny autorem nebo týmem, jehož byl autor členem.</w:t>
            </w:r>
          </w:p>
        </w:tc>
      </w:tr>
      <w:tr w:rsidR="00F67208" w:rsidRPr="00F71A66" w:rsidTr="00544185">
        <w:tc>
          <w:tcPr>
            <w:tcW w:w="1090" w:type="dxa"/>
            <w:tcBorders>
              <w:top w:val="double" w:sz="1" w:space="0" w:color="808080"/>
              <w:left w:val="double" w:sz="1" w:space="0" w:color="808080"/>
              <w:bottom w:val="double" w:sz="1" w:space="0" w:color="808080"/>
            </w:tcBorders>
            <w:vAlign w:val="center"/>
          </w:tcPr>
          <w:p w:rsidR="00F67208" w:rsidRPr="00F71A66" w:rsidRDefault="00F67208" w:rsidP="00544185">
            <w:pPr>
              <w:snapToGrid w:val="0"/>
              <w:spacing w:before="100" w:after="100"/>
              <w:ind w:firstLine="0"/>
              <w:jc w:val="center"/>
              <w:rPr>
                <w:rFonts w:ascii="Arial" w:hAnsi="Arial" w:cs="Arial"/>
                <w:b/>
                <w:bCs/>
                <w:sz w:val="22"/>
                <w:szCs w:val="22"/>
              </w:rPr>
            </w:pPr>
            <w:r w:rsidRPr="00F71A66">
              <w:rPr>
                <w:rFonts w:ascii="Arial" w:hAnsi="Arial" w:cs="Arial"/>
                <w:b/>
                <w:bCs/>
                <w:sz w:val="22"/>
                <w:szCs w:val="22"/>
              </w:rPr>
              <w:t>M</w:t>
            </w:r>
          </w:p>
        </w:tc>
        <w:tc>
          <w:tcPr>
            <w:tcW w:w="1559" w:type="dxa"/>
            <w:tcBorders>
              <w:top w:val="double" w:sz="1" w:space="0" w:color="808080"/>
              <w:left w:val="double" w:sz="1" w:space="0" w:color="808080"/>
              <w:bottom w:val="double" w:sz="1" w:space="0" w:color="808080"/>
            </w:tcBorders>
            <w:vAlign w:val="center"/>
          </w:tcPr>
          <w:p w:rsidR="00F67208" w:rsidRPr="00F71A66" w:rsidRDefault="00F67208" w:rsidP="00544185">
            <w:pPr>
              <w:snapToGrid w:val="0"/>
              <w:ind w:left="33" w:firstLine="0"/>
              <w:jc w:val="center"/>
              <w:rPr>
                <w:rFonts w:ascii="Arial" w:hAnsi="Arial" w:cs="Arial"/>
                <w:sz w:val="22"/>
                <w:szCs w:val="22"/>
              </w:rPr>
            </w:pPr>
            <w:r w:rsidRPr="00F71A66">
              <w:rPr>
                <w:rFonts w:ascii="Arial" w:hAnsi="Arial" w:cs="Arial"/>
                <w:sz w:val="22"/>
                <w:szCs w:val="22"/>
              </w:rPr>
              <w:t>uspořádání konference</w:t>
            </w:r>
          </w:p>
        </w:tc>
        <w:tc>
          <w:tcPr>
            <w:tcW w:w="6948" w:type="dxa"/>
            <w:tcBorders>
              <w:top w:val="double" w:sz="1" w:space="0" w:color="808080"/>
              <w:left w:val="double" w:sz="1" w:space="0" w:color="808080"/>
              <w:bottom w:val="double" w:sz="1" w:space="0" w:color="808080"/>
              <w:right w:val="double" w:sz="1" w:space="0" w:color="808080"/>
            </w:tcBorders>
            <w:vAlign w:val="center"/>
          </w:tcPr>
          <w:p w:rsidR="00F67208" w:rsidRPr="00F71A66" w:rsidRDefault="00F67208" w:rsidP="00544185">
            <w:pPr>
              <w:snapToGrid w:val="0"/>
              <w:ind w:left="34" w:right="34" w:firstLine="0"/>
              <w:rPr>
                <w:rFonts w:ascii="Arial" w:hAnsi="Arial" w:cs="Arial"/>
                <w:b/>
                <w:sz w:val="22"/>
                <w:szCs w:val="22"/>
                <w:u w:val="single"/>
              </w:rPr>
            </w:pPr>
            <w:r w:rsidRPr="00F71A66">
              <w:rPr>
                <w:rFonts w:ascii="Arial" w:hAnsi="Arial" w:cs="Arial"/>
                <w:b/>
                <w:sz w:val="22"/>
                <w:szCs w:val="22"/>
                <w:u w:val="single"/>
              </w:rPr>
              <w:t>Definice:</w:t>
            </w:r>
          </w:p>
          <w:p w:rsidR="00F67208" w:rsidRPr="00F71A66" w:rsidRDefault="00F67208" w:rsidP="00544185">
            <w:pPr>
              <w:snapToGrid w:val="0"/>
              <w:ind w:left="34" w:right="34" w:firstLine="0"/>
              <w:rPr>
                <w:rFonts w:ascii="Arial" w:hAnsi="Arial" w:cs="Arial"/>
                <w:sz w:val="22"/>
                <w:szCs w:val="22"/>
              </w:rPr>
            </w:pPr>
            <w:r w:rsidRPr="00F71A66">
              <w:rPr>
                <w:rFonts w:ascii="Arial" w:hAnsi="Arial" w:cs="Arial"/>
                <w:sz w:val="22"/>
                <w:szCs w:val="22"/>
              </w:rPr>
              <w:t>Jedná se o zorganizování (uspořádání) konference, semináře nebo sympozia.</w:t>
            </w:r>
            <w:r w:rsidR="0059325C" w:rsidRPr="00F71A66">
              <w:rPr>
                <w:rFonts w:ascii="Arial" w:hAnsi="Arial" w:cs="Arial"/>
                <w:sz w:val="22"/>
                <w:szCs w:val="22"/>
              </w:rPr>
              <w:t xml:space="preserve"> Výsledek realizoval původní výsledky výzkumu a vývoje, které byly uskutečněny autorem nebo týmem, jehož byl autor členem.</w:t>
            </w:r>
          </w:p>
        </w:tc>
      </w:tr>
      <w:tr w:rsidR="00F67208" w:rsidRPr="00F71A66" w:rsidTr="00544185">
        <w:tc>
          <w:tcPr>
            <w:tcW w:w="1090" w:type="dxa"/>
            <w:tcBorders>
              <w:top w:val="double" w:sz="1" w:space="0" w:color="808080"/>
              <w:left w:val="double" w:sz="1" w:space="0" w:color="808080"/>
              <w:bottom w:val="double" w:sz="1" w:space="0" w:color="808080"/>
            </w:tcBorders>
            <w:vAlign w:val="center"/>
          </w:tcPr>
          <w:p w:rsidR="00F67208" w:rsidRPr="00F71A66" w:rsidRDefault="00F67208" w:rsidP="00544185">
            <w:pPr>
              <w:snapToGrid w:val="0"/>
              <w:spacing w:before="100" w:after="100"/>
              <w:ind w:firstLine="0"/>
              <w:jc w:val="center"/>
              <w:rPr>
                <w:rFonts w:ascii="Arial" w:hAnsi="Arial" w:cs="Arial"/>
                <w:b/>
                <w:bCs/>
                <w:sz w:val="22"/>
                <w:szCs w:val="22"/>
              </w:rPr>
            </w:pPr>
            <w:r w:rsidRPr="00F71A66">
              <w:rPr>
                <w:rFonts w:ascii="Arial" w:hAnsi="Arial" w:cs="Arial"/>
                <w:b/>
                <w:bCs/>
                <w:sz w:val="22"/>
                <w:szCs w:val="22"/>
              </w:rPr>
              <w:t>W</w:t>
            </w:r>
          </w:p>
        </w:tc>
        <w:tc>
          <w:tcPr>
            <w:tcW w:w="1559" w:type="dxa"/>
            <w:tcBorders>
              <w:top w:val="double" w:sz="1" w:space="0" w:color="808080"/>
              <w:left w:val="double" w:sz="1" w:space="0" w:color="808080"/>
              <w:bottom w:val="double" w:sz="1" w:space="0" w:color="808080"/>
            </w:tcBorders>
            <w:vAlign w:val="center"/>
          </w:tcPr>
          <w:p w:rsidR="00F67208" w:rsidRPr="00F71A66" w:rsidRDefault="00F67208" w:rsidP="00544185">
            <w:pPr>
              <w:snapToGrid w:val="0"/>
              <w:ind w:left="33" w:firstLine="0"/>
              <w:jc w:val="center"/>
              <w:rPr>
                <w:rFonts w:ascii="Arial" w:hAnsi="Arial" w:cs="Arial"/>
                <w:sz w:val="22"/>
                <w:szCs w:val="22"/>
              </w:rPr>
            </w:pPr>
            <w:r w:rsidRPr="00F71A66">
              <w:rPr>
                <w:rFonts w:ascii="Arial" w:hAnsi="Arial" w:cs="Arial"/>
                <w:sz w:val="22"/>
                <w:szCs w:val="22"/>
              </w:rPr>
              <w:t>uspořádání workshopu</w:t>
            </w:r>
          </w:p>
        </w:tc>
        <w:tc>
          <w:tcPr>
            <w:tcW w:w="6948" w:type="dxa"/>
            <w:tcBorders>
              <w:top w:val="double" w:sz="1" w:space="0" w:color="808080"/>
              <w:left w:val="double" w:sz="1" w:space="0" w:color="808080"/>
              <w:bottom w:val="double" w:sz="1" w:space="0" w:color="808080"/>
              <w:right w:val="double" w:sz="1" w:space="0" w:color="808080"/>
            </w:tcBorders>
            <w:vAlign w:val="center"/>
          </w:tcPr>
          <w:p w:rsidR="00F67208" w:rsidRPr="00F71A66" w:rsidRDefault="00F67208" w:rsidP="00544185">
            <w:pPr>
              <w:snapToGrid w:val="0"/>
              <w:ind w:left="34" w:right="34" w:firstLine="0"/>
              <w:rPr>
                <w:rFonts w:ascii="Arial" w:hAnsi="Arial" w:cs="Arial"/>
                <w:b/>
                <w:sz w:val="22"/>
                <w:szCs w:val="22"/>
                <w:u w:val="single"/>
              </w:rPr>
            </w:pPr>
            <w:r w:rsidRPr="00F71A66">
              <w:rPr>
                <w:rFonts w:ascii="Arial" w:hAnsi="Arial" w:cs="Arial"/>
                <w:b/>
                <w:sz w:val="22"/>
                <w:szCs w:val="22"/>
                <w:u w:val="single"/>
              </w:rPr>
              <w:t>Definice:</w:t>
            </w:r>
          </w:p>
          <w:p w:rsidR="00F67208" w:rsidRPr="00F71A66" w:rsidRDefault="00F67208" w:rsidP="00544185">
            <w:pPr>
              <w:snapToGrid w:val="0"/>
              <w:ind w:left="34" w:right="34" w:firstLine="0"/>
              <w:rPr>
                <w:rFonts w:ascii="Arial" w:hAnsi="Arial" w:cs="Arial"/>
                <w:sz w:val="22"/>
                <w:szCs w:val="22"/>
              </w:rPr>
            </w:pPr>
            <w:r w:rsidRPr="00F71A66">
              <w:rPr>
                <w:rFonts w:ascii="Arial" w:hAnsi="Arial" w:cs="Arial"/>
                <w:sz w:val="22"/>
                <w:szCs w:val="22"/>
              </w:rPr>
              <w:t>Jedná se o zorganizování (uspořádání) workshopu.</w:t>
            </w:r>
            <w:r w:rsidR="0059325C" w:rsidRPr="00F71A66">
              <w:rPr>
                <w:rFonts w:ascii="Arial" w:hAnsi="Arial" w:cs="Arial"/>
                <w:sz w:val="22"/>
                <w:szCs w:val="22"/>
              </w:rPr>
              <w:t xml:space="preserve"> Výsledek realizoval původní výsledky výzkumu a vývoje, které byly uskutečněny autorem nebo týmem, jehož byl autor členem.</w:t>
            </w:r>
          </w:p>
        </w:tc>
      </w:tr>
      <w:tr w:rsidR="00F67208" w:rsidRPr="00F71A66" w:rsidTr="00544185">
        <w:tc>
          <w:tcPr>
            <w:tcW w:w="1090" w:type="dxa"/>
            <w:tcBorders>
              <w:top w:val="double" w:sz="1" w:space="0" w:color="808080"/>
              <w:left w:val="double" w:sz="1" w:space="0" w:color="808080"/>
              <w:bottom w:val="double" w:sz="1" w:space="0" w:color="808080"/>
            </w:tcBorders>
            <w:vAlign w:val="center"/>
          </w:tcPr>
          <w:p w:rsidR="00F67208" w:rsidRPr="00F71A66" w:rsidRDefault="00F67208" w:rsidP="00544185">
            <w:pPr>
              <w:snapToGrid w:val="0"/>
              <w:spacing w:before="100" w:after="100"/>
              <w:ind w:firstLine="0"/>
              <w:jc w:val="center"/>
              <w:rPr>
                <w:rFonts w:ascii="Arial" w:hAnsi="Arial" w:cs="Arial"/>
                <w:b/>
                <w:bCs/>
                <w:sz w:val="22"/>
                <w:szCs w:val="22"/>
              </w:rPr>
            </w:pPr>
            <w:r w:rsidRPr="00F71A66">
              <w:rPr>
                <w:rFonts w:ascii="Arial" w:hAnsi="Arial" w:cs="Arial"/>
                <w:b/>
                <w:bCs/>
                <w:sz w:val="22"/>
                <w:szCs w:val="22"/>
              </w:rPr>
              <w:t>O</w:t>
            </w:r>
          </w:p>
        </w:tc>
        <w:tc>
          <w:tcPr>
            <w:tcW w:w="1559" w:type="dxa"/>
            <w:tcBorders>
              <w:top w:val="double" w:sz="1" w:space="0" w:color="808080"/>
              <w:left w:val="double" w:sz="1" w:space="0" w:color="808080"/>
              <w:bottom w:val="double" w:sz="1" w:space="0" w:color="808080"/>
            </w:tcBorders>
            <w:vAlign w:val="center"/>
          </w:tcPr>
          <w:p w:rsidR="00F67208" w:rsidRPr="00F71A66" w:rsidRDefault="00F67208" w:rsidP="00544185">
            <w:pPr>
              <w:snapToGrid w:val="0"/>
              <w:ind w:left="33" w:firstLine="0"/>
              <w:jc w:val="center"/>
              <w:rPr>
                <w:rFonts w:ascii="Arial" w:hAnsi="Arial" w:cs="Arial"/>
                <w:sz w:val="22"/>
                <w:szCs w:val="22"/>
              </w:rPr>
            </w:pPr>
            <w:r w:rsidRPr="00F71A66">
              <w:rPr>
                <w:rFonts w:ascii="Arial" w:hAnsi="Arial" w:cs="Arial"/>
                <w:sz w:val="22"/>
                <w:szCs w:val="22"/>
              </w:rPr>
              <w:t>ostatní výsledky</w:t>
            </w:r>
          </w:p>
        </w:tc>
        <w:tc>
          <w:tcPr>
            <w:tcW w:w="6948" w:type="dxa"/>
            <w:tcBorders>
              <w:top w:val="double" w:sz="1" w:space="0" w:color="808080"/>
              <w:left w:val="double" w:sz="1" w:space="0" w:color="808080"/>
              <w:bottom w:val="double" w:sz="1" w:space="0" w:color="808080"/>
              <w:right w:val="double" w:sz="1" w:space="0" w:color="808080"/>
            </w:tcBorders>
            <w:vAlign w:val="center"/>
          </w:tcPr>
          <w:p w:rsidR="00F67208" w:rsidRPr="00F71A66" w:rsidRDefault="00F67208" w:rsidP="00544185">
            <w:pPr>
              <w:snapToGrid w:val="0"/>
              <w:ind w:left="34" w:right="34" w:firstLine="0"/>
              <w:rPr>
                <w:rFonts w:ascii="Arial" w:hAnsi="Arial" w:cs="Arial"/>
                <w:b/>
                <w:sz w:val="22"/>
                <w:szCs w:val="22"/>
                <w:u w:val="single"/>
              </w:rPr>
            </w:pPr>
            <w:r w:rsidRPr="00F71A66">
              <w:rPr>
                <w:rFonts w:ascii="Arial" w:hAnsi="Arial" w:cs="Arial"/>
                <w:b/>
                <w:sz w:val="22"/>
                <w:szCs w:val="22"/>
                <w:u w:val="single"/>
              </w:rPr>
              <w:t>Definice:</w:t>
            </w:r>
          </w:p>
          <w:p w:rsidR="00F67208" w:rsidRPr="00F71A66" w:rsidRDefault="00F67208" w:rsidP="00544185">
            <w:pPr>
              <w:snapToGrid w:val="0"/>
              <w:ind w:left="34" w:right="34" w:firstLine="0"/>
              <w:rPr>
                <w:rFonts w:ascii="Arial" w:hAnsi="Arial" w:cs="Arial"/>
                <w:sz w:val="22"/>
                <w:szCs w:val="22"/>
              </w:rPr>
            </w:pPr>
            <w:r w:rsidRPr="00F71A66">
              <w:rPr>
                <w:rFonts w:ascii="Arial" w:hAnsi="Arial" w:cs="Arial"/>
                <w:sz w:val="22"/>
                <w:szCs w:val="22"/>
              </w:rPr>
              <w:t>„Ostatní výsledky“ jsou takové výsledky, které nesplňují kritéria pro výše uvedené, přesně definované druhy výsledků.</w:t>
            </w:r>
            <w:r w:rsidR="000C71DB" w:rsidRPr="00F71A66">
              <w:rPr>
                <w:rFonts w:ascii="Arial" w:hAnsi="Arial" w:cs="Arial"/>
                <w:sz w:val="22"/>
                <w:szCs w:val="22"/>
              </w:rPr>
              <w:t xml:space="preserve"> Výsledek realizoval původní výsledky výzkumu a vývoje, které byly uskutečněny autorem nebo týmem, jehož byl autor členem.</w:t>
            </w:r>
          </w:p>
        </w:tc>
      </w:tr>
    </w:tbl>
    <w:p w:rsidR="00F67208" w:rsidRPr="00F71A66" w:rsidRDefault="00F67208" w:rsidP="00F67208">
      <w:pPr>
        <w:rPr>
          <w:rFonts w:ascii="Arial" w:hAnsi="Arial" w:cs="Arial"/>
          <w:sz w:val="22"/>
          <w:szCs w:val="22"/>
        </w:rPr>
      </w:pPr>
    </w:p>
    <w:p w:rsidR="008A266E" w:rsidRPr="00F71A66" w:rsidRDefault="008A266E" w:rsidP="008A266E">
      <w:pPr>
        <w:snapToGrid w:val="0"/>
        <w:ind w:left="34" w:right="34" w:firstLine="0"/>
        <w:rPr>
          <w:rFonts w:ascii="Arial" w:hAnsi="Arial" w:cs="Arial"/>
          <w:b/>
          <w:bCs/>
          <w:sz w:val="22"/>
          <w:szCs w:val="22"/>
        </w:rPr>
      </w:pPr>
      <w:r w:rsidRPr="00F71A66">
        <w:rPr>
          <w:rFonts w:ascii="Arial" w:hAnsi="Arial" w:cs="Arial"/>
          <w:b/>
          <w:bCs/>
          <w:sz w:val="22"/>
          <w:szCs w:val="22"/>
        </w:rPr>
        <w:t>Upozornění k</w:t>
      </w:r>
      <w:r w:rsidR="0001221F" w:rsidRPr="00F71A66">
        <w:rPr>
          <w:rFonts w:ascii="Arial" w:hAnsi="Arial" w:cs="Arial"/>
          <w:b/>
          <w:bCs/>
          <w:sz w:val="22"/>
          <w:szCs w:val="22"/>
        </w:rPr>
        <w:t>e všem druhům výsledků</w:t>
      </w:r>
      <w:r w:rsidRPr="00F71A66">
        <w:rPr>
          <w:rFonts w:ascii="Arial" w:hAnsi="Arial" w:cs="Arial"/>
          <w:b/>
          <w:bCs/>
          <w:sz w:val="22"/>
          <w:szCs w:val="22"/>
        </w:rPr>
        <w:t>:</w:t>
      </w:r>
    </w:p>
    <w:p w:rsidR="008A266E" w:rsidRPr="00F71A66" w:rsidRDefault="008A266E" w:rsidP="008A266E">
      <w:pPr>
        <w:ind w:left="34" w:right="34" w:firstLine="0"/>
        <w:rPr>
          <w:rFonts w:ascii="Arial" w:hAnsi="Arial" w:cs="Arial"/>
          <w:iCs/>
          <w:sz w:val="22"/>
          <w:szCs w:val="22"/>
        </w:rPr>
      </w:pPr>
      <w:r w:rsidRPr="00F71A66">
        <w:rPr>
          <w:rFonts w:ascii="Arial" w:hAnsi="Arial" w:cs="Arial"/>
          <w:sz w:val="22"/>
          <w:szCs w:val="22"/>
        </w:rPr>
        <w:t>Pro výsledky</w:t>
      </w:r>
      <w:r w:rsidR="000B4FF4" w:rsidRPr="00F71A66">
        <w:rPr>
          <w:rFonts w:ascii="Arial" w:hAnsi="Arial" w:cs="Arial"/>
          <w:sz w:val="22"/>
          <w:szCs w:val="22"/>
        </w:rPr>
        <w:t xml:space="preserve"> programů </w:t>
      </w:r>
      <w:r w:rsidR="00372825" w:rsidRPr="00F71A66">
        <w:rPr>
          <w:rFonts w:ascii="Arial" w:hAnsi="Arial" w:cs="Arial"/>
          <w:sz w:val="22"/>
          <w:szCs w:val="22"/>
        </w:rPr>
        <w:t xml:space="preserve">účelové podpory </w:t>
      </w:r>
      <w:r w:rsidR="000B4FF4" w:rsidRPr="00F71A66">
        <w:rPr>
          <w:rFonts w:ascii="Arial" w:hAnsi="Arial" w:cs="Arial"/>
          <w:sz w:val="22"/>
          <w:szCs w:val="22"/>
        </w:rPr>
        <w:t>může poskytovatel zpř</w:t>
      </w:r>
      <w:r w:rsidR="0001221F" w:rsidRPr="00F71A66">
        <w:rPr>
          <w:rFonts w:ascii="Arial" w:hAnsi="Arial" w:cs="Arial"/>
          <w:sz w:val="22"/>
          <w:szCs w:val="22"/>
        </w:rPr>
        <w:t>e</w:t>
      </w:r>
      <w:r w:rsidRPr="00F71A66">
        <w:rPr>
          <w:rFonts w:ascii="Arial" w:hAnsi="Arial" w:cs="Arial"/>
          <w:sz w:val="22"/>
          <w:szCs w:val="22"/>
        </w:rPr>
        <w:t>snit podmínky definic</w:t>
      </w:r>
      <w:r w:rsidR="0001221F" w:rsidRPr="00F71A66">
        <w:rPr>
          <w:rFonts w:ascii="Arial" w:hAnsi="Arial" w:cs="Arial"/>
          <w:sz w:val="22"/>
          <w:szCs w:val="22"/>
        </w:rPr>
        <w:t xml:space="preserve"> druhů výsledků</w:t>
      </w:r>
      <w:r w:rsidR="00D40207" w:rsidRPr="00F71A66">
        <w:rPr>
          <w:rFonts w:ascii="Arial" w:hAnsi="Arial" w:cs="Arial"/>
          <w:sz w:val="22"/>
          <w:szCs w:val="22"/>
        </w:rPr>
        <w:t xml:space="preserve"> a stanovit parametry, které musí výsledek splňovat, aby jím byl uznán. P</w:t>
      </w:r>
      <w:r w:rsidRPr="00F71A66">
        <w:rPr>
          <w:rFonts w:ascii="Arial" w:hAnsi="Arial" w:cs="Arial"/>
          <w:sz w:val="22"/>
          <w:szCs w:val="22"/>
        </w:rPr>
        <w:t xml:space="preserve">okud je podmínkou uznání výsledku jeho </w:t>
      </w:r>
      <w:r w:rsidR="00D40207" w:rsidRPr="00F71A66">
        <w:rPr>
          <w:rFonts w:ascii="Arial" w:hAnsi="Arial" w:cs="Arial"/>
          <w:sz w:val="22"/>
          <w:szCs w:val="22"/>
        </w:rPr>
        <w:t xml:space="preserve">certifikace nebo </w:t>
      </w:r>
      <w:r w:rsidRPr="00F71A66">
        <w:rPr>
          <w:rFonts w:ascii="Arial" w:hAnsi="Arial" w:cs="Arial"/>
          <w:sz w:val="22"/>
          <w:szCs w:val="22"/>
        </w:rPr>
        <w:t xml:space="preserve">schválení poskytovatelem, </w:t>
      </w:r>
      <w:r w:rsidR="00001A10" w:rsidRPr="00F71A66">
        <w:rPr>
          <w:rFonts w:ascii="Arial" w:hAnsi="Arial" w:cs="Arial"/>
          <w:sz w:val="22"/>
          <w:szCs w:val="22"/>
        </w:rPr>
        <w:t>může upravit</w:t>
      </w:r>
      <w:r w:rsidRPr="00F71A66">
        <w:rPr>
          <w:rFonts w:ascii="Arial" w:hAnsi="Arial" w:cs="Arial"/>
          <w:sz w:val="22"/>
          <w:szCs w:val="22"/>
        </w:rPr>
        <w:t xml:space="preserve"> další náležitosti samostatným předpisem.</w:t>
      </w:r>
    </w:p>
    <w:p w:rsidR="008A266E" w:rsidRPr="00F71A66" w:rsidRDefault="008A266E" w:rsidP="008A266E">
      <w:pPr>
        <w:rPr>
          <w:rFonts w:ascii="Arial" w:hAnsi="Arial" w:cs="Arial"/>
          <w:sz w:val="22"/>
          <w:szCs w:val="22"/>
        </w:rPr>
      </w:pPr>
      <w:r w:rsidRPr="00F71A66">
        <w:rPr>
          <w:rFonts w:ascii="Arial" w:hAnsi="Arial" w:cs="Arial"/>
          <w:sz w:val="22"/>
          <w:szCs w:val="22"/>
        </w:rPr>
        <w:t xml:space="preserve"> </w:t>
      </w:r>
    </w:p>
    <w:p w:rsidR="00D437C5" w:rsidRPr="00F71A66" w:rsidRDefault="00D437C5">
      <w:pPr>
        <w:suppressAutoHyphens w:val="0"/>
        <w:spacing w:after="200" w:line="276" w:lineRule="auto"/>
        <w:ind w:firstLine="0"/>
        <w:jc w:val="left"/>
        <w:rPr>
          <w:rFonts w:ascii="Arial" w:hAnsi="Arial" w:cs="Arial"/>
          <w:sz w:val="22"/>
          <w:szCs w:val="22"/>
        </w:rPr>
      </w:pPr>
      <w:r w:rsidRPr="00F71A66">
        <w:rPr>
          <w:rFonts w:ascii="Arial" w:hAnsi="Arial" w:cs="Arial"/>
          <w:sz w:val="22"/>
          <w:szCs w:val="22"/>
        </w:rPr>
        <w:br w:type="page"/>
      </w:r>
    </w:p>
    <w:p w:rsidR="00F67208" w:rsidRPr="00F71A66" w:rsidRDefault="00F67208" w:rsidP="00F67208">
      <w:pPr>
        <w:ind w:firstLine="0"/>
        <w:rPr>
          <w:rFonts w:ascii="Arial" w:hAnsi="Arial" w:cs="Arial"/>
          <w:sz w:val="22"/>
          <w:szCs w:val="22"/>
        </w:rPr>
      </w:pPr>
    </w:p>
    <w:p w:rsidR="00F67208" w:rsidRPr="00F71A66" w:rsidRDefault="00F67208" w:rsidP="00F67208">
      <w:pPr>
        <w:ind w:firstLine="0"/>
        <w:rPr>
          <w:rFonts w:ascii="Arial" w:hAnsi="Arial" w:cs="Arial"/>
          <w:b/>
          <w:smallCaps/>
          <w:sz w:val="28"/>
          <w:szCs w:val="28"/>
        </w:rPr>
      </w:pPr>
      <w:r w:rsidRPr="00F71A66">
        <w:rPr>
          <w:rFonts w:ascii="Arial" w:hAnsi="Arial" w:cs="Arial"/>
          <w:b/>
          <w:smallCaps/>
          <w:sz w:val="28"/>
          <w:szCs w:val="28"/>
        </w:rPr>
        <w:t>Kritéria ověřitelnosti hodnocených výsledků</w:t>
      </w:r>
    </w:p>
    <w:p w:rsidR="00F67208" w:rsidRPr="00F71A66" w:rsidRDefault="00F67208" w:rsidP="00F67208">
      <w:pPr>
        <w:ind w:firstLine="0"/>
        <w:rPr>
          <w:rFonts w:ascii="Arial" w:hAnsi="Arial" w:cs="Arial"/>
          <w:sz w:val="22"/>
          <w:szCs w:val="22"/>
        </w:rPr>
      </w:pPr>
    </w:p>
    <w:tbl>
      <w:tblPr>
        <w:tblW w:w="10473" w:type="dxa"/>
        <w:tblInd w:w="-442" w:type="dxa"/>
        <w:tblBorders>
          <w:top w:val="double" w:sz="2" w:space="0" w:color="000000"/>
          <w:left w:val="double" w:sz="2" w:space="0" w:color="000000"/>
          <w:bottom w:val="double" w:sz="2" w:space="0" w:color="000000"/>
          <w:right w:val="double" w:sz="2" w:space="0" w:color="000000"/>
          <w:insideH w:val="double" w:sz="2" w:space="0" w:color="000000"/>
          <w:insideV w:val="double" w:sz="2" w:space="0" w:color="000000"/>
        </w:tblBorders>
        <w:tblLayout w:type="fixed"/>
        <w:tblLook w:val="0000" w:firstRow="0" w:lastRow="0" w:firstColumn="0" w:lastColumn="0" w:noHBand="0" w:noVBand="0"/>
      </w:tblPr>
      <w:tblGrid>
        <w:gridCol w:w="1440"/>
        <w:gridCol w:w="3828"/>
        <w:gridCol w:w="2835"/>
        <w:gridCol w:w="2370"/>
      </w:tblGrid>
      <w:tr w:rsidR="00F67208" w:rsidRPr="00F71A66" w:rsidTr="009733DF">
        <w:trPr>
          <w:trHeight w:val="951"/>
          <w:tblHeader/>
        </w:trPr>
        <w:tc>
          <w:tcPr>
            <w:tcW w:w="1440" w:type="dxa"/>
            <w:shd w:val="clear" w:color="auto" w:fill="E0E0E0"/>
            <w:vAlign w:val="center"/>
          </w:tcPr>
          <w:p w:rsidR="00F67208" w:rsidRPr="00F71A66" w:rsidRDefault="00F67208" w:rsidP="00544185">
            <w:pPr>
              <w:snapToGrid w:val="0"/>
              <w:ind w:firstLine="0"/>
              <w:jc w:val="center"/>
              <w:rPr>
                <w:rFonts w:ascii="Arial" w:hAnsi="Arial" w:cs="Arial"/>
                <w:b/>
                <w:sz w:val="22"/>
                <w:szCs w:val="22"/>
              </w:rPr>
            </w:pPr>
            <w:r w:rsidRPr="00F71A66">
              <w:rPr>
                <w:rFonts w:ascii="Arial" w:hAnsi="Arial" w:cs="Arial"/>
                <w:b/>
                <w:sz w:val="22"/>
                <w:szCs w:val="22"/>
              </w:rPr>
              <w:t>Druh výsledku</w:t>
            </w:r>
          </w:p>
        </w:tc>
        <w:tc>
          <w:tcPr>
            <w:tcW w:w="3828" w:type="dxa"/>
            <w:shd w:val="clear" w:color="auto" w:fill="E0E0E0"/>
            <w:vAlign w:val="center"/>
          </w:tcPr>
          <w:p w:rsidR="00F67208" w:rsidRPr="00F71A66" w:rsidRDefault="00F67208" w:rsidP="00544185">
            <w:pPr>
              <w:snapToGrid w:val="0"/>
              <w:ind w:firstLine="0"/>
              <w:jc w:val="center"/>
              <w:rPr>
                <w:rFonts w:ascii="Arial" w:hAnsi="Arial" w:cs="Arial"/>
                <w:b/>
                <w:sz w:val="22"/>
                <w:szCs w:val="22"/>
              </w:rPr>
            </w:pPr>
            <w:r w:rsidRPr="00F71A66">
              <w:rPr>
                <w:rFonts w:ascii="Arial" w:hAnsi="Arial" w:cs="Arial"/>
                <w:b/>
                <w:sz w:val="22"/>
                <w:szCs w:val="22"/>
              </w:rPr>
              <w:t>Kritérium</w:t>
            </w:r>
          </w:p>
        </w:tc>
        <w:tc>
          <w:tcPr>
            <w:tcW w:w="2835" w:type="dxa"/>
            <w:shd w:val="clear" w:color="auto" w:fill="E0E0E0"/>
            <w:vAlign w:val="center"/>
          </w:tcPr>
          <w:p w:rsidR="00F67208" w:rsidRPr="00F71A66" w:rsidRDefault="00F67208" w:rsidP="00544185">
            <w:pPr>
              <w:snapToGrid w:val="0"/>
              <w:spacing w:before="120"/>
              <w:ind w:firstLine="0"/>
              <w:jc w:val="center"/>
              <w:rPr>
                <w:rFonts w:ascii="Arial" w:hAnsi="Arial" w:cs="Arial"/>
                <w:b/>
                <w:sz w:val="22"/>
                <w:szCs w:val="22"/>
              </w:rPr>
            </w:pPr>
            <w:r w:rsidRPr="00F71A66">
              <w:rPr>
                <w:rFonts w:ascii="Arial" w:hAnsi="Arial" w:cs="Arial"/>
                <w:b/>
                <w:sz w:val="22"/>
                <w:szCs w:val="22"/>
              </w:rPr>
              <w:t>Popis použití vyřazujícího kritéria</w:t>
            </w:r>
          </w:p>
        </w:tc>
        <w:tc>
          <w:tcPr>
            <w:tcW w:w="2370" w:type="dxa"/>
            <w:shd w:val="clear" w:color="auto" w:fill="E0E0E0"/>
            <w:vAlign w:val="center"/>
          </w:tcPr>
          <w:p w:rsidR="00F67208" w:rsidRPr="00F71A66" w:rsidRDefault="00F67208" w:rsidP="00544185">
            <w:pPr>
              <w:snapToGrid w:val="0"/>
              <w:ind w:firstLine="10"/>
              <w:jc w:val="center"/>
              <w:rPr>
                <w:rFonts w:ascii="Arial" w:hAnsi="Arial" w:cs="Arial"/>
                <w:b/>
                <w:sz w:val="22"/>
                <w:szCs w:val="22"/>
              </w:rPr>
            </w:pPr>
            <w:r w:rsidRPr="00F71A66">
              <w:rPr>
                <w:rFonts w:ascii="Arial" w:hAnsi="Arial" w:cs="Arial"/>
                <w:b/>
                <w:sz w:val="22"/>
                <w:szCs w:val="22"/>
              </w:rPr>
              <w:t>Způsob verifikace</w:t>
            </w:r>
          </w:p>
        </w:tc>
      </w:tr>
      <w:tr w:rsidR="00F67208" w:rsidRPr="00F71A66" w:rsidTr="009733DF">
        <w:trPr>
          <w:cantSplit/>
          <w:trHeight w:val="1174"/>
        </w:trPr>
        <w:tc>
          <w:tcPr>
            <w:tcW w:w="1440" w:type="dxa"/>
            <w:vMerge w:val="restart"/>
            <w:vAlign w:val="center"/>
          </w:tcPr>
          <w:p w:rsidR="00F67208" w:rsidRPr="00F71A66" w:rsidRDefault="00F67208" w:rsidP="00544185">
            <w:pPr>
              <w:snapToGrid w:val="0"/>
              <w:ind w:left="113" w:right="113" w:firstLine="0"/>
              <w:jc w:val="center"/>
              <w:rPr>
                <w:rFonts w:ascii="Arial" w:hAnsi="Arial" w:cs="Arial"/>
                <w:b/>
                <w:sz w:val="22"/>
                <w:szCs w:val="22"/>
              </w:rPr>
            </w:pPr>
            <w:r w:rsidRPr="00F71A66">
              <w:rPr>
                <w:rFonts w:ascii="Arial" w:hAnsi="Arial" w:cs="Arial"/>
                <w:b/>
                <w:sz w:val="22"/>
                <w:szCs w:val="22"/>
              </w:rPr>
              <w:t>Platí pro všechny druhy výsledků</w:t>
            </w:r>
            <w:r w:rsidRPr="00F71A66">
              <w:rPr>
                <w:rStyle w:val="Znakapoznpodarou"/>
                <w:rFonts w:ascii="Arial" w:hAnsi="Arial" w:cs="Arial"/>
                <w:b/>
                <w:sz w:val="22"/>
                <w:szCs w:val="22"/>
              </w:rPr>
              <w:footnoteReference w:id="3"/>
            </w:r>
          </w:p>
        </w:tc>
        <w:tc>
          <w:tcPr>
            <w:tcW w:w="3828" w:type="dxa"/>
            <w:vAlign w:val="center"/>
          </w:tcPr>
          <w:p w:rsidR="00F67208" w:rsidRPr="00F71A66" w:rsidRDefault="00F67208" w:rsidP="00DB18C7">
            <w:pPr>
              <w:snapToGrid w:val="0"/>
              <w:ind w:firstLine="0"/>
              <w:jc w:val="center"/>
              <w:rPr>
                <w:rFonts w:ascii="Arial" w:hAnsi="Arial" w:cs="Arial"/>
                <w:sz w:val="22"/>
                <w:szCs w:val="22"/>
              </w:rPr>
            </w:pPr>
            <w:r w:rsidRPr="00F71A66">
              <w:rPr>
                <w:rFonts w:ascii="Arial" w:hAnsi="Arial" w:cs="Arial"/>
                <w:b/>
                <w:sz w:val="22"/>
                <w:szCs w:val="22"/>
              </w:rPr>
              <w:t>Pravdivost</w:t>
            </w:r>
            <w:r w:rsidRPr="00F71A66">
              <w:rPr>
                <w:rFonts w:ascii="Arial" w:hAnsi="Arial" w:cs="Arial"/>
                <w:sz w:val="22"/>
                <w:szCs w:val="22"/>
              </w:rPr>
              <w:t xml:space="preserve"> podle § 12 odst. 1 zákona z hlediska každého určujícího kritéria pro jednotlivé druhy výsledků</w:t>
            </w:r>
          </w:p>
        </w:tc>
        <w:tc>
          <w:tcPr>
            <w:tcW w:w="2835" w:type="dxa"/>
            <w:vAlign w:val="center"/>
          </w:tcPr>
          <w:p w:rsidR="00F67208" w:rsidRPr="00F71A66" w:rsidRDefault="00F67208" w:rsidP="00DB18C7">
            <w:pPr>
              <w:ind w:firstLine="0"/>
              <w:jc w:val="center"/>
              <w:rPr>
                <w:rFonts w:ascii="Arial" w:hAnsi="Arial" w:cs="Arial"/>
                <w:sz w:val="22"/>
                <w:szCs w:val="22"/>
              </w:rPr>
            </w:pPr>
            <w:r w:rsidRPr="00F71A66">
              <w:rPr>
                <w:rFonts w:ascii="Arial" w:hAnsi="Arial" w:cs="Arial"/>
                <w:sz w:val="22"/>
                <w:szCs w:val="22"/>
              </w:rPr>
              <w:t>údaj není pravdivý</w:t>
            </w:r>
          </w:p>
        </w:tc>
        <w:tc>
          <w:tcPr>
            <w:tcW w:w="2370" w:type="dxa"/>
            <w:vAlign w:val="center"/>
          </w:tcPr>
          <w:p w:rsidR="00F67208" w:rsidRPr="00F71A66" w:rsidRDefault="00F67208" w:rsidP="00DB18C7">
            <w:pPr>
              <w:snapToGrid w:val="0"/>
              <w:ind w:firstLine="0"/>
              <w:jc w:val="center"/>
              <w:rPr>
                <w:rFonts w:ascii="Arial" w:hAnsi="Arial" w:cs="Arial"/>
                <w:sz w:val="22"/>
                <w:szCs w:val="22"/>
              </w:rPr>
            </w:pPr>
            <w:r w:rsidRPr="00F71A66">
              <w:rPr>
                <w:rFonts w:ascii="Arial" w:hAnsi="Arial" w:cs="Arial"/>
                <w:sz w:val="22"/>
                <w:szCs w:val="22"/>
              </w:rPr>
              <w:t>uveden níže pro jednotlivé druhy výsledků</w:t>
            </w:r>
          </w:p>
        </w:tc>
      </w:tr>
      <w:tr w:rsidR="00F67208" w:rsidRPr="00F71A66" w:rsidTr="009733DF">
        <w:trPr>
          <w:cantSplit/>
        </w:trPr>
        <w:tc>
          <w:tcPr>
            <w:tcW w:w="1440" w:type="dxa"/>
            <w:vMerge/>
            <w:vAlign w:val="center"/>
          </w:tcPr>
          <w:p w:rsidR="00F67208" w:rsidRPr="00F71A66" w:rsidRDefault="00F67208" w:rsidP="00544185">
            <w:pPr>
              <w:suppressAutoHyphens w:val="0"/>
              <w:snapToGrid w:val="0"/>
              <w:spacing w:after="0"/>
              <w:ind w:firstLine="0"/>
              <w:jc w:val="left"/>
              <w:rPr>
                <w:rFonts w:ascii="Arial" w:hAnsi="Arial" w:cs="Arial"/>
                <w:b/>
                <w:sz w:val="22"/>
                <w:szCs w:val="22"/>
                <w:lang w:eastAsia="cs-CZ"/>
              </w:rPr>
            </w:pPr>
          </w:p>
        </w:tc>
        <w:tc>
          <w:tcPr>
            <w:tcW w:w="3828" w:type="dxa"/>
            <w:vAlign w:val="center"/>
          </w:tcPr>
          <w:p w:rsidR="00F67208" w:rsidRPr="00F71A66" w:rsidRDefault="00F67208" w:rsidP="00DB18C7">
            <w:pPr>
              <w:snapToGrid w:val="0"/>
              <w:ind w:firstLine="0"/>
              <w:jc w:val="center"/>
              <w:rPr>
                <w:rFonts w:ascii="Arial" w:hAnsi="Arial" w:cs="Arial"/>
                <w:sz w:val="22"/>
                <w:szCs w:val="22"/>
              </w:rPr>
            </w:pPr>
            <w:r w:rsidRPr="00F71A66">
              <w:rPr>
                <w:rFonts w:ascii="Arial" w:hAnsi="Arial" w:cs="Arial"/>
                <w:b/>
                <w:sz w:val="22"/>
                <w:szCs w:val="22"/>
              </w:rPr>
              <w:t>Popis</w:t>
            </w:r>
            <w:r w:rsidRPr="00F71A66">
              <w:rPr>
                <w:rFonts w:ascii="Arial" w:hAnsi="Arial" w:cs="Arial"/>
                <w:sz w:val="22"/>
                <w:szCs w:val="22"/>
              </w:rPr>
              <w:t xml:space="preserve"> podle § 32 odst. 3 zákona</w:t>
            </w:r>
          </w:p>
        </w:tc>
        <w:tc>
          <w:tcPr>
            <w:tcW w:w="2835" w:type="dxa"/>
            <w:vAlign w:val="center"/>
          </w:tcPr>
          <w:p w:rsidR="00F67208" w:rsidRPr="00F71A66" w:rsidRDefault="00F67208" w:rsidP="00075663">
            <w:pPr>
              <w:snapToGrid w:val="0"/>
              <w:ind w:firstLine="0"/>
              <w:jc w:val="center"/>
              <w:rPr>
                <w:rFonts w:ascii="Arial" w:hAnsi="Arial" w:cs="Arial"/>
                <w:sz w:val="22"/>
                <w:szCs w:val="22"/>
              </w:rPr>
            </w:pPr>
            <w:r w:rsidRPr="00F71A66">
              <w:rPr>
                <w:rFonts w:ascii="Arial" w:hAnsi="Arial" w:cs="Arial"/>
                <w:sz w:val="22"/>
                <w:szCs w:val="22"/>
              </w:rPr>
              <w:t xml:space="preserve">údaj neuveden nebo </w:t>
            </w:r>
            <w:r w:rsidR="00075663" w:rsidRPr="00F71A66">
              <w:rPr>
                <w:rFonts w:ascii="Arial" w:hAnsi="Arial" w:cs="Arial"/>
                <w:sz w:val="22"/>
                <w:szCs w:val="22"/>
              </w:rPr>
              <w:t xml:space="preserve">popis </w:t>
            </w:r>
            <w:r w:rsidR="00075663">
              <w:rPr>
                <w:rFonts w:ascii="Arial" w:hAnsi="Arial" w:cs="Arial"/>
                <w:sz w:val="22"/>
                <w:szCs w:val="22"/>
              </w:rPr>
              <w:t>obsahuje</w:t>
            </w:r>
            <w:r w:rsidR="00BC410A">
              <w:rPr>
                <w:rFonts w:ascii="Arial" w:hAnsi="Arial" w:cs="Arial"/>
                <w:sz w:val="22"/>
                <w:szCs w:val="22"/>
              </w:rPr>
              <w:t xml:space="preserve"> méně </w:t>
            </w:r>
            <w:r w:rsidRPr="00F71A66">
              <w:rPr>
                <w:rFonts w:ascii="Arial" w:hAnsi="Arial" w:cs="Arial"/>
                <w:sz w:val="22"/>
                <w:szCs w:val="22"/>
              </w:rPr>
              <w:t>než 64 znaků, včetně mezer</w:t>
            </w:r>
          </w:p>
        </w:tc>
        <w:tc>
          <w:tcPr>
            <w:tcW w:w="2370" w:type="dxa"/>
            <w:vAlign w:val="center"/>
          </w:tcPr>
          <w:p w:rsidR="00A020EA" w:rsidRPr="00F71A66" w:rsidRDefault="00AD6C5D" w:rsidP="00DB18C7">
            <w:pPr>
              <w:snapToGrid w:val="0"/>
              <w:ind w:firstLine="10"/>
              <w:jc w:val="center"/>
              <w:rPr>
                <w:rFonts w:ascii="Arial" w:hAnsi="Arial" w:cs="Arial"/>
                <w:sz w:val="22"/>
                <w:szCs w:val="22"/>
              </w:rPr>
            </w:pPr>
            <w:r w:rsidRPr="00F71A66">
              <w:rPr>
                <w:rFonts w:ascii="Arial" w:hAnsi="Arial" w:cs="Arial"/>
                <w:sz w:val="22"/>
                <w:szCs w:val="22"/>
              </w:rPr>
              <w:t>p</w:t>
            </w:r>
            <w:r w:rsidR="00A020EA" w:rsidRPr="00F71A66">
              <w:rPr>
                <w:rFonts w:ascii="Arial" w:hAnsi="Arial" w:cs="Arial"/>
                <w:sz w:val="22"/>
                <w:szCs w:val="22"/>
              </w:rPr>
              <w:t>opis v předepsaném rozsahu</w:t>
            </w:r>
          </w:p>
        </w:tc>
      </w:tr>
      <w:tr w:rsidR="00F67208" w:rsidRPr="00F71A66" w:rsidTr="00CD13FD">
        <w:trPr>
          <w:cantSplit/>
          <w:trHeight w:val="1414"/>
        </w:trPr>
        <w:tc>
          <w:tcPr>
            <w:tcW w:w="1440" w:type="dxa"/>
            <w:vMerge/>
            <w:vAlign w:val="center"/>
          </w:tcPr>
          <w:p w:rsidR="00F67208" w:rsidRPr="00F71A66" w:rsidRDefault="00F67208" w:rsidP="00544185">
            <w:pPr>
              <w:suppressAutoHyphens w:val="0"/>
              <w:snapToGrid w:val="0"/>
              <w:spacing w:after="0"/>
              <w:ind w:firstLine="0"/>
              <w:jc w:val="left"/>
              <w:rPr>
                <w:rFonts w:ascii="Arial" w:hAnsi="Arial" w:cs="Arial"/>
                <w:b/>
                <w:sz w:val="22"/>
                <w:szCs w:val="22"/>
                <w:lang w:eastAsia="cs-CZ"/>
              </w:rPr>
            </w:pPr>
          </w:p>
        </w:tc>
        <w:tc>
          <w:tcPr>
            <w:tcW w:w="3828" w:type="dxa"/>
            <w:vAlign w:val="center"/>
          </w:tcPr>
          <w:p w:rsidR="00F67208" w:rsidRPr="00F71A66" w:rsidRDefault="00025CFC" w:rsidP="00025CFC">
            <w:pPr>
              <w:ind w:left="72" w:firstLine="0"/>
              <w:jc w:val="center"/>
              <w:rPr>
                <w:rFonts w:ascii="Arial" w:hAnsi="Arial" w:cs="Arial"/>
                <w:sz w:val="22"/>
                <w:szCs w:val="22"/>
              </w:rPr>
            </w:pPr>
            <w:r>
              <w:rPr>
                <w:rFonts w:ascii="Arial" w:hAnsi="Arial" w:cs="Arial"/>
                <w:b/>
                <w:sz w:val="22"/>
                <w:szCs w:val="22"/>
              </w:rPr>
              <w:t>E</w:t>
            </w:r>
            <w:r w:rsidRPr="00F71A66">
              <w:rPr>
                <w:rFonts w:ascii="Arial" w:hAnsi="Arial" w:cs="Arial"/>
                <w:b/>
                <w:sz w:val="22"/>
                <w:szCs w:val="22"/>
              </w:rPr>
              <w:t>xistence</w:t>
            </w:r>
            <w:r w:rsidRPr="00F71A66">
              <w:rPr>
                <w:rFonts w:ascii="Arial" w:hAnsi="Arial" w:cs="Arial"/>
                <w:sz w:val="22"/>
                <w:szCs w:val="22"/>
              </w:rPr>
              <w:t xml:space="preserve"> </w:t>
            </w:r>
            <w:r w:rsidR="00F67208" w:rsidRPr="00F71A66">
              <w:rPr>
                <w:rFonts w:ascii="Arial" w:hAnsi="Arial" w:cs="Arial"/>
                <w:sz w:val="22"/>
                <w:szCs w:val="22"/>
              </w:rPr>
              <w:t xml:space="preserve">výsledku, (např. článek </w:t>
            </w:r>
            <w:proofErr w:type="spellStart"/>
            <w:r w:rsidR="00A020EA" w:rsidRPr="00F71A66">
              <w:rPr>
                <w:rFonts w:ascii="Arial" w:hAnsi="Arial" w:cs="Arial"/>
                <w:sz w:val="22"/>
                <w:szCs w:val="22"/>
              </w:rPr>
              <w:t>J</w:t>
            </w:r>
            <w:r w:rsidR="004F477A" w:rsidRPr="00F71A66">
              <w:rPr>
                <w:rFonts w:ascii="Arial" w:hAnsi="Arial" w:cs="Arial"/>
                <w:sz w:val="22"/>
                <w:szCs w:val="22"/>
                <w:vertAlign w:val="subscript"/>
              </w:rPr>
              <w:t>ost</w:t>
            </w:r>
            <w:proofErr w:type="spellEnd"/>
            <w:r w:rsidR="00A020EA" w:rsidRPr="00F71A66">
              <w:rPr>
                <w:rFonts w:ascii="Arial" w:hAnsi="Arial" w:cs="Arial"/>
                <w:sz w:val="22"/>
                <w:szCs w:val="22"/>
              </w:rPr>
              <w:t xml:space="preserve"> </w:t>
            </w:r>
            <w:r w:rsidR="00F67208" w:rsidRPr="00F71A66">
              <w:rPr>
                <w:rFonts w:ascii="Arial" w:hAnsi="Arial" w:cs="Arial"/>
                <w:sz w:val="22"/>
                <w:szCs w:val="22"/>
              </w:rPr>
              <w:t>v uvedeném periodiku vyšel – fotokopie vydaného článku, je uzavřena smlouva o využití výsledku, apod.)</w:t>
            </w:r>
          </w:p>
        </w:tc>
        <w:tc>
          <w:tcPr>
            <w:tcW w:w="2835" w:type="dxa"/>
            <w:vAlign w:val="center"/>
          </w:tcPr>
          <w:p w:rsidR="00F67208" w:rsidRPr="00F71A66" w:rsidRDefault="00F67208" w:rsidP="00DB18C7">
            <w:pPr>
              <w:pStyle w:val="Zkladntext"/>
              <w:snapToGrid w:val="0"/>
              <w:ind w:right="252" w:firstLine="0"/>
              <w:jc w:val="center"/>
              <w:rPr>
                <w:rFonts w:ascii="Arial" w:hAnsi="Arial" w:cs="Arial"/>
                <w:sz w:val="22"/>
                <w:szCs w:val="22"/>
              </w:rPr>
            </w:pPr>
            <w:r w:rsidRPr="00F71A66">
              <w:rPr>
                <w:rFonts w:ascii="Arial" w:hAnsi="Arial" w:cs="Arial"/>
                <w:sz w:val="22"/>
                <w:szCs w:val="22"/>
              </w:rPr>
              <w:t>výsledek neexistuje</w:t>
            </w:r>
          </w:p>
        </w:tc>
        <w:tc>
          <w:tcPr>
            <w:tcW w:w="2370" w:type="dxa"/>
            <w:vAlign w:val="center"/>
          </w:tcPr>
          <w:p w:rsidR="00AB0934" w:rsidRPr="00F71A66" w:rsidRDefault="00AB0934" w:rsidP="00DB18C7">
            <w:pPr>
              <w:snapToGrid w:val="0"/>
              <w:ind w:firstLine="0"/>
              <w:jc w:val="center"/>
              <w:rPr>
                <w:rFonts w:ascii="Arial" w:hAnsi="Arial" w:cs="Arial"/>
                <w:sz w:val="22"/>
                <w:szCs w:val="22"/>
              </w:rPr>
            </w:pPr>
            <w:r w:rsidRPr="00F71A66">
              <w:rPr>
                <w:rFonts w:ascii="Arial" w:hAnsi="Arial" w:cs="Arial"/>
                <w:sz w:val="22"/>
                <w:szCs w:val="22"/>
              </w:rPr>
              <w:t>ověření poskytovatelem</w:t>
            </w:r>
          </w:p>
        </w:tc>
      </w:tr>
      <w:tr w:rsidR="009733DF" w:rsidRPr="00F71A66" w:rsidTr="00CD13FD">
        <w:trPr>
          <w:cantSplit/>
          <w:trHeight w:val="2541"/>
        </w:trPr>
        <w:tc>
          <w:tcPr>
            <w:tcW w:w="1440" w:type="dxa"/>
            <w:vMerge/>
            <w:vAlign w:val="center"/>
          </w:tcPr>
          <w:p w:rsidR="009733DF" w:rsidRPr="00F71A66" w:rsidRDefault="009733DF" w:rsidP="00544185">
            <w:pPr>
              <w:suppressAutoHyphens w:val="0"/>
              <w:snapToGrid w:val="0"/>
              <w:spacing w:after="0"/>
              <w:ind w:firstLine="0"/>
              <w:jc w:val="left"/>
              <w:rPr>
                <w:rFonts w:ascii="Arial" w:hAnsi="Arial" w:cs="Arial"/>
                <w:b/>
                <w:sz w:val="22"/>
                <w:szCs w:val="22"/>
                <w:lang w:eastAsia="cs-CZ"/>
              </w:rPr>
            </w:pPr>
          </w:p>
        </w:tc>
        <w:tc>
          <w:tcPr>
            <w:tcW w:w="3828" w:type="dxa"/>
            <w:vAlign w:val="center"/>
          </w:tcPr>
          <w:p w:rsidR="009733DF" w:rsidRPr="00F71A66" w:rsidRDefault="00025CFC" w:rsidP="00025CFC">
            <w:pPr>
              <w:snapToGrid w:val="0"/>
              <w:spacing w:after="0"/>
              <w:ind w:left="74" w:firstLine="0"/>
              <w:jc w:val="center"/>
              <w:rPr>
                <w:rFonts w:ascii="Arial" w:hAnsi="Arial" w:cs="Arial"/>
                <w:sz w:val="22"/>
                <w:szCs w:val="22"/>
              </w:rPr>
            </w:pPr>
            <w:r>
              <w:rPr>
                <w:rFonts w:ascii="Arial" w:hAnsi="Arial" w:cs="Arial"/>
                <w:b/>
                <w:sz w:val="22"/>
                <w:szCs w:val="22"/>
              </w:rPr>
              <w:t>Rok</w:t>
            </w:r>
            <w:r w:rsidRPr="00F71A66">
              <w:rPr>
                <w:rFonts w:ascii="Arial" w:hAnsi="Arial" w:cs="Arial"/>
                <w:b/>
                <w:sz w:val="22"/>
                <w:szCs w:val="22"/>
              </w:rPr>
              <w:t xml:space="preserve"> </w:t>
            </w:r>
            <w:r w:rsidR="009733DF" w:rsidRPr="00F71A66">
              <w:rPr>
                <w:rFonts w:ascii="Arial" w:hAnsi="Arial" w:cs="Arial"/>
                <w:b/>
                <w:sz w:val="22"/>
                <w:szCs w:val="22"/>
              </w:rPr>
              <w:t>uplatnění výsledku</w:t>
            </w:r>
            <w:r w:rsidR="009733DF" w:rsidRPr="00F71A66">
              <w:rPr>
                <w:rFonts w:ascii="Arial" w:hAnsi="Arial" w:cs="Arial"/>
                <w:sz w:val="22"/>
                <w:szCs w:val="22"/>
              </w:rPr>
              <w:t xml:space="preserve"> v případě, že výsledek je navázán na konkrétní výzkumné aktivity (CEP, CEZ), zda nepředchází uvedený rok uplatnění roku zahájení řešení aktivity</w:t>
            </w:r>
          </w:p>
        </w:tc>
        <w:tc>
          <w:tcPr>
            <w:tcW w:w="2835" w:type="dxa"/>
            <w:vAlign w:val="center"/>
          </w:tcPr>
          <w:p w:rsidR="009733DF" w:rsidRPr="00F71A66" w:rsidRDefault="00025CFC" w:rsidP="00025CFC">
            <w:pPr>
              <w:pStyle w:val="Zkladntext"/>
              <w:snapToGrid w:val="0"/>
              <w:ind w:right="252" w:hanging="6"/>
              <w:jc w:val="center"/>
              <w:rPr>
                <w:rFonts w:ascii="Arial" w:hAnsi="Arial" w:cs="Arial"/>
                <w:bCs/>
                <w:sz w:val="22"/>
                <w:szCs w:val="22"/>
              </w:rPr>
            </w:pPr>
            <w:r>
              <w:rPr>
                <w:rFonts w:ascii="Arial" w:hAnsi="Arial" w:cs="Arial"/>
                <w:bCs/>
                <w:sz w:val="22"/>
                <w:szCs w:val="22"/>
              </w:rPr>
              <w:t>rok uplatnění</w:t>
            </w:r>
            <w:r w:rsidRPr="00F71A66">
              <w:rPr>
                <w:rFonts w:ascii="Arial" w:hAnsi="Arial" w:cs="Arial"/>
                <w:bCs/>
                <w:sz w:val="22"/>
                <w:szCs w:val="22"/>
              </w:rPr>
              <w:t xml:space="preserve"> </w:t>
            </w:r>
            <w:r w:rsidR="009733DF" w:rsidRPr="00F71A66">
              <w:rPr>
                <w:rFonts w:ascii="Arial" w:hAnsi="Arial" w:cs="Arial"/>
                <w:bCs/>
                <w:sz w:val="22"/>
                <w:szCs w:val="22"/>
              </w:rPr>
              <w:t>předchází roku zahájení řešení výzkumné aktivity</w:t>
            </w:r>
          </w:p>
        </w:tc>
        <w:tc>
          <w:tcPr>
            <w:tcW w:w="2370" w:type="dxa"/>
            <w:vAlign w:val="center"/>
          </w:tcPr>
          <w:p w:rsidR="009733DF" w:rsidRPr="00F71A66" w:rsidRDefault="009733DF" w:rsidP="00DB18C7">
            <w:pPr>
              <w:snapToGrid w:val="0"/>
              <w:ind w:firstLine="0"/>
              <w:jc w:val="center"/>
              <w:rPr>
                <w:rFonts w:ascii="Arial" w:hAnsi="Arial" w:cs="Arial"/>
                <w:sz w:val="22"/>
                <w:szCs w:val="22"/>
              </w:rPr>
            </w:pPr>
            <w:r w:rsidRPr="00F71A66">
              <w:rPr>
                <w:rFonts w:ascii="Arial" w:hAnsi="Arial" w:cs="Arial"/>
                <w:sz w:val="22"/>
                <w:szCs w:val="22"/>
              </w:rPr>
              <w:t>vyhledání v příslušné databázi</w:t>
            </w:r>
            <w:r w:rsidR="00D85C0C">
              <w:rPr>
                <w:rFonts w:ascii="Arial" w:hAnsi="Arial" w:cs="Arial"/>
                <w:sz w:val="22"/>
                <w:szCs w:val="22"/>
              </w:rPr>
              <w:t xml:space="preserve"> (IS </w:t>
            </w:r>
            <w:proofErr w:type="spellStart"/>
            <w:r w:rsidR="00D85C0C">
              <w:rPr>
                <w:rFonts w:ascii="Arial" w:hAnsi="Arial" w:cs="Arial"/>
                <w:sz w:val="22"/>
                <w:szCs w:val="22"/>
              </w:rPr>
              <w:t>VaVaI</w:t>
            </w:r>
            <w:proofErr w:type="spellEnd"/>
            <w:r w:rsidR="00D85C0C">
              <w:rPr>
                <w:rFonts w:ascii="Arial" w:hAnsi="Arial" w:cs="Arial"/>
                <w:sz w:val="22"/>
                <w:szCs w:val="22"/>
              </w:rPr>
              <w:t>)</w:t>
            </w:r>
            <w:r w:rsidRPr="00F71A66">
              <w:rPr>
                <w:rFonts w:ascii="Arial" w:hAnsi="Arial" w:cs="Arial"/>
                <w:sz w:val="22"/>
                <w:szCs w:val="22"/>
              </w:rPr>
              <w:t>, ověření poskytovatelem,</w:t>
            </w:r>
          </w:p>
          <w:p w:rsidR="009733DF" w:rsidRPr="00F71A66" w:rsidRDefault="009733DF" w:rsidP="00DB18C7">
            <w:pPr>
              <w:ind w:firstLine="0"/>
              <w:jc w:val="center"/>
              <w:rPr>
                <w:rFonts w:ascii="Arial" w:hAnsi="Arial" w:cs="Arial"/>
                <w:sz w:val="22"/>
                <w:szCs w:val="22"/>
              </w:rPr>
            </w:pPr>
          </w:p>
          <w:p w:rsidR="009733DF" w:rsidRPr="00F71A66" w:rsidRDefault="009733DF" w:rsidP="00DB18C7">
            <w:pPr>
              <w:snapToGrid w:val="0"/>
              <w:ind w:firstLine="10"/>
              <w:jc w:val="center"/>
              <w:rPr>
                <w:rFonts w:ascii="Arial" w:hAnsi="Arial" w:cs="Arial"/>
                <w:sz w:val="22"/>
                <w:szCs w:val="22"/>
              </w:rPr>
            </w:pPr>
            <w:r w:rsidRPr="00F71A66">
              <w:rPr>
                <w:rFonts w:ascii="Arial" w:hAnsi="Arial" w:cs="Arial"/>
                <w:sz w:val="22"/>
                <w:szCs w:val="22"/>
              </w:rPr>
              <w:t>SW algoritmus pro porovnání datových polí RIV, CEP a CEZ</w:t>
            </w:r>
          </w:p>
        </w:tc>
      </w:tr>
      <w:tr w:rsidR="00F67208" w:rsidRPr="00F71A66" w:rsidTr="00CD13FD">
        <w:trPr>
          <w:cantSplit/>
          <w:trHeight w:val="2252"/>
        </w:trPr>
        <w:tc>
          <w:tcPr>
            <w:tcW w:w="1440" w:type="dxa"/>
            <w:vMerge/>
            <w:vAlign w:val="center"/>
          </w:tcPr>
          <w:p w:rsidR="00F67208" w:rsidRPr="00F71A66" w:rsidRDefault="00F67208" w:rsidP="00544185">
            <w:pPr>
              <w:suppressAutoHyphens w:val="0"/>
              <w:snapToGrid w:val="0"/>
              <w:spacing w:after="0"/>
              <w:ind w:firstLine="0"/>
              <w:jc w:val="left"/>
              <w:rPr>
                <w:rFonts w:ascii="Arial" w:hAnsi="Arial" w:cs="Arial"/>
                <w:b/>
                <w:sz w:val="22"/>
                <w:szCs w:val="22"/>
                <w:lang w:eastAsia="cs-CZ"/>
              </w:rPr>
            </w:pPr>
          </w:p>
        </w:tc>
        <w:tc>
          <w:tcPr>
            <w:tcW w:w="3828" w:type="dxa"/>
            <w:shd w:val="clear" w:color="auto" w:fill="auto"/>
            <w:vAlign w:val="center"/>
          </w:tcPr>
          <w:p w:rsidR="00F67208" w:rsidRPr="00F71A66" w:rsidRDefault="00025CFC" w:rsidP="00025CFC">
            <w:pPr>
              <w:snapToGrid w:val="0"/>
              <w:ind w:left="72" w:firstLine="0"/>
              <w:jc w:val="center"/>
              <w:rPr>
                <w:rFonts w:ascii="Arial" w:hAnsi="Arial" w:cs="Arial"/>
                <w:sz w:val="22"/>
                <w:szCs w:val="22"/>
              </w:rPr>
            </w:pPr>
            <w:r>
              <w:rPr>
                <w:rFonts w:ascii="Arial" w:hAnsi="Arial" w:cs="Arial"/>
                <w:b/>
                <w:sz w:val="22"/>
                <w:szCs w:val="22"/>
              </w:rPr>
              <w:t>V</w:t>
            </w:r>
            <w:r w:rsidRPr="00F71A66">
              <w:rPr>
                <w:rFonts w:ascii="Arial" w:hAnsi="Arial" w:cs="Arial"/>
                <w:b/>
                <w:sz w:val="22"/>
                <w:szCs w:val="22"/>
              </w:rPr>
              <w:t xml:space="preserve">ýsledek </w:t>
            </w:r>
            <w:r w:rsidR="00F67208" w:rsidRPr="00F71A66">
              <w:rPr>
                <w:rFonts w:ascii="Arial" w:hAnsi="Arial" w:cs="Arial"/>
                <w:b/>
                <w:sz w:val="22"/>
                <w:szCs w:val="22"/>
              </w:rPr>
              <w:t>předkládá tvůrce</w:t>
            </w:r>
            <w:r w:rsidR="00F67208" w:rsidRPr="00F71A66">
              <w:rPr>
                <w:rFonts w:ascii="Arial" w:hAnsi="Arial" w:cs="Arial"/>
                <w:sz w:val="22"/>
                <w:szCs w:val="22"/>
              </w:rPr>
              <w:t>, který má pracovně právní vztah k předkladateli, tj. je „domácím tvůrcem“ (pokud je název předkladatele uváděn v jiném jazyce než je český, musí se jednat o relevantní překlad jeho oficiálního názvu)</w:t>
            </w:r>
          </w:p>
        </w:tc>
        <w:tc>
          <w:tcPr>
            <w:tcW w:w="2835" w:type="dxa"/>
            <w:vAlign w:val="center"/>
          </w:tcPr>
          <w:p w:rsidR="00F67208" w:rsidRPr="00F71A66" w:rsidRDefault="00F67208" w:rsidP="00544185">
            <w:pPr>
              <w:pStyle w:val="Zkladntext"/>
              <w:snapToGrid w:val="0"/>
              <w:ind w:right="252" w:firstLine="0"/>
              <w:jc w:val="center"/>
              <w:rPr>
                <w:rFonts w:ascii="Arial" w:hAnsi="Arial" w:cs="Arial"/>
                <w:sz w:val="22"/>
                <w:szCs w:val="22"/>
              </w:rPr>
            </w:pPr>
            <w:r w:rsidRPr="00F71A66">
              <w:rPr>
                <w:rFonts w:ascii="Arial" w:hAnsi="Arial" w:cs="Arial"/>
                <w:sz w:val="22"/>
                <w:szCs w:val="22"/>
              </w:rPr>
              <w:t>v případě tvůrce výsledku je uvedena jiná afilace</w:t>
            </w:r>
          </w:p>
        </w:tc>
        <w:tc>
          <w:tcPr>
            <w:tcW w:w="2370" w:type="dxa"/>
            <w:vAlign w:val="center"/>
          </w:tcPr>
          <w:p w:rsidR="00DB511A" w:rsidRDefault="00AD6C5D" w:rsidP="00544185">
            <w:pPr>
              <w:snapToGrid w:val="0"/>
              <w:ind w:firstLine="10"/>
              <w:jc w:val="center"/>
              <w:rPr>
                <w:rFonts w:ascii="Arial" w:hAnsi="Arial" w:cs="Arial"/>
                <w:sz w:val="22"/>
                <w:szCs w:val="22"/>
              </w:rPr>
            </w:pPr>
            <w:r w:rsidRPr="00F71A66">
              <w:rPr>
                <w:rFonts w:ascii="Arial" w:hAnsi="Arial" w:cs="Arial"/>
                <w:sz w:val="22"/>
                <w:szCs w:val="22"/>
              </w:rPr>
              <w:t>o</w:t>
            </w:r>
            <w:r w:rsidR="00DB511A" w:rsidRPr="00F71A66">
              <w:rPr>
                <w:rFonts w:ascii="Arial" w:hAnsi="Arial" w:cs="Arial"/>
                <w:sz w:val="22"/>
                <w:szCs w:val="22"/>
              </w:rPr>
              <w:t>věření poskytovatelem</w:t>
            </w:r>
          </w:p>
          <w:p w:rsidR="00025CFC" w:rsidRPr="00F71A66" w:rsidRDefault="00025CFC" w:rsidP="00544185">
            <w:pPr>
              <w:snapToGrid w:val="0"/>
              <w:ind w:firstLine="10"/>
              <w:jc w:val="center"/>
              <w:rPr>
                <w:rFonts w:ascii="Arial" w:hAnsi="Arial" w:cs="Arial"/>
                <w:sz w:val="22"/>
                <w:szCs w:val="22"/>
              </w:rPr>
            </w:pPr>
          </w:p>
          <w:p w:rsidR="00F67208" w:rsidRPr="00F71A66" w:rsidRDefault="00F67208" w:rsidP="00544185">
            <w:pPr>
              <w:snapToGrid w:val="0"/>
              <w:ind w:firstLine="10"/>
              <w:jc w:val="center"/>
              <w:rPr>
                <w:rFonts w:ascii="Arial" w:hAnsi="Arial" w:cs="Arial"/>
                <w:sz w:val="22"/>
                <w:szCs w:val="22"/>
              </w:rPr>
            </w:pPr>
            <w:r w:rsidRPr="00F71A66">
              <w:rPr>
                <w:rFonts w:ascii="Arial" w:hAnsi="Arial" w:cs="Arial"/>
                <w:sz w:val="22"/>
                <w:szCs w:val="22"/>
              </w:rPr>
              <w:t>vyhledání v příslušné databázi</w:t>
            </w:r>
          </w:p>
        </w:tc>
      </w:tr>
      <w:tr w:rsidR="00F67208" w:rsidRPr="00F71A66" w:rsidTr="009733DF">
        <w:trPr>
          <w:cantSplit/>
        </w:trPr>
        <w:tc>
          <w:tcPr>
            <w:tcW w:w="1440" w:type="dxa"/>
            <w:vMerge w:val="restart"/>
            <w:vAlign w:val="center"/>
          </w:tcPr>
          <w:p w:rsidR="00F67208" w:rsidRPr="00F71A66" w:rsidRDefault="00F67208" w:rsidP="00CB49A1">
            <w:pPr>
              <w:snapToGrid w:val="0"/>
              <w:ind w:right="113" w:firstLine="0"/>
              <w:jc w:val="center"/>
              <w:rPr>
                <w:rFonts w:ascii="Arial" w:hAnsi="Arial" w:cs="Arial"/>
                <w:b/>
                <w:sz w:val="22"/>
                <w:szCs w:val="22"/>
              </w:rPr>
            </w:pPr>
            <w:r w:rsidRPr="00F71A66">
              <w:rPr>
                <w:rFonts w:ascii="Arial" w:hAnsi="Arial" w:cs="Arial"/>
                <w:b/>
                <w:sz w:val="22"/>
                <w:szCs w:val="22"/>
              </w:rPr>
              <w:t>J – článek v odbor</w:t>
            </w:r>
            <w:r w:rsidR="00CB49A1">
              <w:rPr>
                <w:rFonts w:ascii="Arial" w:hAnsi="Arial" w:cs="Arial"/>
                <w:b/>
                <w:sz w:val="22"/>
                <w:szCs w:val="22"/>
              </w:rPr>
              <w:softHyphen/>
            </w:r>
            <w:r w:rsidRPr="00F71A66">
              <w:rPr>
                <w:rFonts w:ascii="Arial" w:hAnsi="Arial" w:cs="Arial"/>
                <w:b/>
                <w:sz w:val="22"/>
                <w:szCs w:val="22"/>
              </w:rPr>
              <w:t>né</w:t>
            </w:r>
            <w:r w:rsidR="00CB49A1">
              <w:rPr>
                <w:rFonts w:ascii="Arial" w:hAnsi="Arial" w:cs="Arial"/>
                <w:b/>
                <w:sz w:val="22"/>
                <w:szCs w:val="22"/>
              </w:rPr>
              <w:t>m</w:t>
            </w:r>
            <w:r w:rsidRPr="00F71A66">
              <w:rPr>
                <w:rFonts w:ascii="Arial" w:hAnsi="Arial" w:cs="Arial"/>
                <w:b/>
                <w:sz w:val="22"/>
                <w:szCs w:val="22"/>
              </w:rPr>
              <w:t xml:space="preserve"> periodiku (časopise)</w:t>
            </w:r>
          </w:p>
        </w:tc>
        <w:tc>
          <w:tcPr>
            <w:tcW w:w="3828" w:type="dxa"/>
            <w:vAlign w:val="center"/>
          </w:tcPr>
          <w:p w:rsidR="00F67208" w:rsidRPr="00F71A66" w:rsidRDefault="00F67208" w:rsidP="00544185">
            <w:pPr>
              <w:snapToGrid w:val="0"/>
              <w:ind w:firstLine="0"/>
              <w:jc w:val="center"/>
              <w:rPr>
                <w:rFonts w:ascii="Arial" w:hAnsi="Arial" w:cs="Arial"/>
                <w:b/>
                <w:sz w:val="22"/>
                <w:szCs w:val="22"/>
              </w:rPr>
            </w:pPr>
            <w:r w:rsidRPr="00F71A66">
              <w:rPr>
                <w:rFonts w:ascii="Arial" w:hAnsi="Arial" w:cs="Arial"/>
                <w:b/>
                <w:sz w:val="22"/>
                <w:szCs w:val="22"/>
              </w:rPr>
              <w:t>Existence a správnost ISSN</w:t>
            </w:r>
          </w:p>
        </w:tc>
        <w:tc>
          <w:tcPr>
            <w:tcW w:w="2835" w:type="dxa"/>
            <w:vAlign w:val="center"/>
          </w:tcPr>
          <w:p w:rsidR="00F67208" w:rsidRPr="00F71A66" w:rsidRDefault="00F67208" w:rsidP="00544185">
            <w:pPr>
              <w:snapToGrid w:val="0"/>
              <w:ind w:firstLine="0"/>
              <w:jc w:val="center"/>
              <w:rPr>
                <w:rFonts w:ascii="Arial" w:hAnsi="Arial" w:cs="Arial"/>
                <w:sz w:val="22"/>
                <w:szCs w:val="22"/>
              </w:rPr>
            </w:pPr>
            <w:r w:rsidRPr="00F71A66">
              <w:rPr>
                <w:rFonts w:ascii="Arial" w:hAnsi="Arial" w:cs="Arial"/>
                <w:sz w:val="22"/>
                <w:szCs w:val="22"/>
              </w:rPr>
              <w:t>neodpovídá kontrolní součet</w:t>
            </w:r>
            <w:r w:rsidR="00A020EA" w:rsidRPr="00F71A66">
              <w:rPr>
                <w:rStyle w:val="Znakapoznpodarou"/>
                <w:rFonts w:ascii="Arial" w:hAnsi="Arial" w:cs="Arial"/>
                <w:sz w:val="22"/>
                <w:szCs w:val="22"/>
              </w:rPr>
              <w:footnoteReference w:id="4"/>
            </w:r>
          </w:p>
        </w:tc>
        <w:tc>
          <w:tcPr>
            <w:tcW w:w="2370" w:type="dxa"/>
            <w:vAlign w:val="center"/>
          </w:tcPr>
          <w:p w:rsidR="00F67208" w:rsidRPr="00F71A66" w:rsidRDefault="00F67208" w:rsidP="00544185">
            <w:pPr>
              <w:snapToGrid w:val="0"/>
              <w:ind w:firstLine="10"/>
              <w:jc w:val="center"/>
              <w:rPr>
                <w:rFonts w:ascii="Arial" w:hAnsi="Arial" w:cs="Arial"/>
                <w:sz w:val="22"/>
                <w:szCs w:val="22"/>
              </w:rPr>
            </w:pPr>
            <w:r w:rsidRPr="00F71A66">
              <w:rPr>
                <w:rFonts w:ascii="Arial" w:hAnsi="Arial" w:cs="Arial"/>
                <w:sz w:val="22"/>
                <w:szCs w:val="22"/>
              </w:rPr>
              <w:t>SW algoritmus numerická kontrola</w:t>
            </w:r>
          </w:p>
        </w:tc>
      </w:tr>
      <w:tr w:rsidR="00F67208" w:rsidRPr="00F71A66" w:rsidTr="009733DF">
        <w:trPr>
          <w:cantSplit/>
        </w:trPr>
        <w:tc>
          <w:tcPr>
            <w:tcW w:w="1440" w:type="dxa"/>
            <w:vMerge/>
            <w:vAlign w:val="center"/>
          </w:tcPr>
          <w:p w:rsidR="00F67208" w:rsidRPr="00F71A66" w:rsidRDefault="00F67208" w:rsidP="00544185">
            <w:pPr>
              <w:suppressAutoHyphens w:val="0"/>
              <w:snapToGrid w:val="0"/>
              <w:spacing w:after="0"/>
              <w:ind w:firstLine="0"/>
              <w:jc w:val="left"/>
              <w:rPr>
                <w:rFonts w:ascii="Arial" w:hAnsi="Arial" w:cs="Arial"/>
                <w:b/>
                <w:sz w:val="22"/>
                <w:szCs w:val="22"/>
                <w:lang w:eastAsia="cs-CZ"/>
              </w:rPr>
            </w:pPr>
          </w:p>
        </w:tc>
        <w:tc>
          <w:tcPr>
            <w:tcW w:w="3828" w:type="dxa"/>
            <w:vAlign w:val="center"/>
          </w:tcPr>
          <w:p w:rsidR="00F67208" w:rsidRPr="00F71A66" w:rsidRDefault="00F67208" w:rsidP="00544185">
            <w:pPr>
              <w:ind w:firstLine="0"/>
              <w:jc w:val="center"/>
              <w:rPr>
                <w:rFonts w:ascii="Arial" w:hAnsi="Arial" w:cs="Arial"/>
                <w:sz w:val="22"/>
                <w:szCs w:val="22"/>
              </w:rPr>
            </w:pPr>
            <w:r w:rsidRPr="00F71A66">
              <w:rPr>
                <w:rFonts w:ascii="Arial" w:hAnsi="Arial" w:cs="Arial"/>
                <w:b/>
                <w:sz w:val="22"/>
                <w:szCs w:val="22"/>
              </w:rPr>
              <w:t>Příslušnost k databázím</w:t>
            </w:r>
            <w:r w:rsidR="00847BDC" w:rsidRPr="00F71A66">
              <w:rPr>
                <w:rFonts w:ascii="Arial" w:hAnsi="Arial" w:cs="Arial"/>
                <w:b/>
                <w:sz w:val="22"/>
                <w:szCs w:val="22"/>
              </w:rPr>
              <w:t xml:space="preserve"> </w:t>
            </w:r>
            <w:proofErr w:type="spellStart"/>
            <w:r w:rsidR="00C31BE7" w:rsidRPr="00F71A66">
              <w:rPr>
                <w:rFonts w:ascii="Arial" w:hAnsi="Arial" w:cs="Arial"/>
                <w:b/>
                <w:sz w:val="22"/>
                <w:szCs w:val="22"/>
              </w:rPr>
              <w:t>WoS</w:t>
            </w:r>
            <w:proofErr w:type="spellEnd"/>
            <w:r w:rsidR="00C31BE7" w:rsidRPr="00F71A66">
              <w:rPr>
                <w:rFonts w:ascii="Arial" w:hAnsi="Arial" w:cs="Arial"/>
                <w:b/>
                <w:sz w:val="22"/>
                <w:szCs w:val="22"/>
              </w:rPr>
              <w:t xml:space="preserve"> </w:t>
            </w:r>
            <w:r w:rsidR="008A64A0">
              <w:rPr>
                <w:rFonts w:ascii="Arial" w:hAnsi="Arial" w:cs="Arial"/>
                <w:b/>
                <w:sz w:val="22"/>
                <w:szCs w:val="22"/>
              </w:rPr>
              <w:t>nebo</w:t>
            </w:r>
            <w:r w:rsidR="008A64A0" w:rsidRPr="00F71A66">
              <w:rPr>
                <w:rFonts w:ascii="Arial" w:hAnsi="Arial" w:cs="Arial"/>
                <w:b/>
                <w:sz w:val="22"/>
                <w:szCs w:val="22"/>
              </w:rPr>
              <w:t xml:space="preserve"> </w:t>
            </w:r>
            <w:r w:rsidR="00C31BE7" w:rsidRPr="00F71A66">
              <w:rPr>
                <w:rFonts w:ascii="Arial" w:hAnsi="Arial" w:cs="Arial"/>
                <w:b/>
                <w:sz w:val="22"/>
                <w:szCs w:val="22"/>
              </w:rPr>
              <w:t>S</w:t>
            </w:r>
            <w:r w:rsidR="00F066A7" w:rsidRPr="00F71A66">
              <w:rPr>
                <w:rFonts w:ascii="Arial" w:hAnsi="Arial" w:cs="Arial"/>
                <w:b/>
                <w:sz w:val="22"/>
                <w:szCs w:val="22"/>
              </w:rPr>
              <w:t>COPUS</w:t>
            </w:r>
          </w:p>
        </w:tc>
        <w:tc>
          <w:tcPr>
            <w:tcW w:w="2835" w:type="dxa"/>
            <w:vAlign w:val="center"/>
          </w:tcPr>
          <w:p w:rsidR="00F67208" w:rsidRPr="00F71A66" w:rsidRDefault="00F67208" w:rsidP="00544185">
            <w:pPr>
              <w:snapToGrid w:val="0"/>
              <w:ind w:firstLine="0"/>
              <w:jc w:val="center"/>
              <w:rPr>
                <w:rFonts w:ascii="Arial" w:hAnsi="Arial" w:cs="Arial"/>
                <w:sz w:val="22"/>
                <w:szCs w:val="22"/>
              </w:rPr>
            </w:pPr>
            <w:r w:rsidRPr="00F71A66">
              <w:rPr>
                <w:rFonts w:ascii="Arial" w:hAnsi="Arial" w:cs="Arial"/>
                <w:sz w:val="22"/>
                <w:szCs w:val="22"/>
              </w:rPr>
              <w:t>periodikum není evidováno</w:t>
            </w:r>
            <w:r w:rsidR="00A020EA" w:rsidRPr="00F71A66">
              <w:rPr>
                <w:rFonts w:ascii="Arial" w:hAnsi="Arial" w:cs="Arial"/>
                <w:sz w:val="22"/>
                <w:szCs w:val="22"/>
              </w:rPr>
              <w:t xml:space="preserve"> nebo výsledek nemá přiřazen </w:t>
            </w:r>
            <w:proofErr w:type="spellStart"/>
            <w:r w:rsidR="00A020EA" w:rsidRPr="00F71A66">
              <w:rPr>
                <w:rFonts w:ascii="Arial" w:hAnsi="Arial" w:cs="Arial"/>
                <w:sz w:val="22"/>
                <w:szCs w:val="22"/>
              </w:rPr>
              <w:t>WoSID</w:t>
            </w:r>
            <w:proofErr w:type="spellEnd"/>
            <w:r w:rsidR="00A020EA" w:rsidRPr="00F71A66">
              <w:rPr>
                <w:rFonts w:ascii="Arial" w:hAnsi="Arial" w:cs="Arial"/>
                <w:sz w:val="22"/>
                <w:szCs w:val="22"/>
              </w:rPr>
              <w:t xml:space="preserve"> nebo SCOPUS EID</w:t>
            </w:r>
          </w:p>
        </w:tc>
        <w:tc>
          <w:tcPr>
            <w:tcW w:w="2370" w:type="dxa"/>
            <w:vAlign w:val="center"/>
          </w:tcPr>
          <w:p w:rsidR="00F67208" w:rsidRPr="00F71A66" w:rsidRDefault="00F67208" w:rsidP="00544185">
            <w:pPr>
              <w:snapToGrid w:val="0"/>
              <w:ind w:firstLine="10"/>
              <w:jc w:val="center"/>
              <w:rPr>
                <w:rFonts w:ascii="Arial" w:hAnsi="Arial" w:cs="Arial"/>
                <w:sz w:val="22"/>
                <w:szCs w:val="22"/>
              </w:rPr>
            </w:pPr>
            <w:r w:rsidRPr="00F71A66">
              <w:rPr>
                <w:rFonts w:ascii="Arial" w:hAnsi="Arial" w:cs="Arial"/>
                <w:sz w:val="22"/>
                <w:szCs w:val="22"/>
              </w:rPr>
              <w:t>SW algoritmus</w:t>
            </w:r>
            <w:r w:rsidR="00AD6C5D" w:rsidRPr="00F71A66">
              <w:rPr>
                <w:rFonts w:ascii="Arial" w:hAnsi="Arial" w:cs="Arial"/>
                <w:sz w:val="22"/>
                <w:szCs w:val="22"/>
              </w:rPr>
              <w:t>,</w:t>
            </w:r>
            <w:r w:rsidRPr="00F71A66">
              <w:rPr>
                <w:rFonts w:ascii="Arial" w:hAnsi="Arial" w:cs="Arial"/>
                <w:sz w:val="22"/>
                <w:szCs w:val="22"/>
              </w:rPr>
              <w:t xml:space="preserve"> vyhledání v příslušné databázi</w:t>
            </w:r>
          </w:p>
        </w:tc>
      </w:tr>
      <w:tr w:rsidR="00F67208" w:rsidRPr="00F71A66" w:rsidTr="009733DF">
        <w:trPr>
          <w:cantSplit/>
        </w:trPr>
        <w:tc>
          <w:tcPr>
            <w:tcW w:w="1440" w:type="dxa"/>
            <w:vMerge/>
            <w:vAlign w:val="center"/>
          </w:tcPr>
          <w:p w:rsidR="00F67208" w:rsidRPr="00F71A66" w:rsidRDefault="00F67208" w:rsidP="00544185">
            <w:pPr>
              <w:suppressAutoHyphens w:val="0"/>
              <w:snapToGrid w:val="0"/>
              <w:spacing w:after="0"/>
              <w:ind w:firstLine="0"/>
              <w:jc w:val="left"/>
              <w:rPr>
                <w:rFonts w:ascii="Arial" w:hAnsi="Arial" w:cs="Arial"/>
                <w:b/>
                <w:sz w:val="22"/>
                <w:szCs w:val="22"/>
                <w:lang w:eastAsia="cs-CZ"/>
              </w:rPr>
            </w:pPr>
          </w:p>
        </w:tc>
        <w:tc>
          <w:tcPr>
            <w:tcW w:w="3828" w:type="dxa"/>
            <w:vAlign w:val="center"/>
          </w:tcPr>
          <w:p w:rsidR="00F67208" w:rsidRPr="00F71A66" w:rsidRDefault="00F67208" w:rsidP="00544185">
            <w:pPr>
              <w:snapToGrid w:val="0"/>
              <w:ind w:left="72" w:firstLine="0"/>
              <w:jc w:val="center"/>
              <w:rPr>
                <w:rFonts w:ascii="Arial" w:hAnsi="Arial" w:cs="Arial"/>
                <w:sz w:val="22"/>
                <w:szCs w:val="22"/>
              </w:rPr>
            </w:pPr>
            <w:r w:rsidRPr="00F71A66">
              <w:rPr>
                <w:rFonts w:ascii="Arial" w:hAnsi="Arial" w:cs="Arial"/>
                <w:b/>
                <w:sz w:val="22"/>
                <w:szCs w:val="22"/>
              </w:rPr>
              <w:t>Počet stran</w:t>
            </w:r>
            <w:r w:rsidRPr="00F71A66">
              <w:rPr>
                <w:rFonts w:ascii="Arial" w:hAnsi="Arial" w:cs="Arial"/>
                <w:sz w:val="22"/>
                <w:szCs w:val="22"/>
              </w:rPr>
              <w:t xml:space="preserve"> (min. počet stran = 2)</w:t>
            </w:r>
          </w:p>
          <w:p w:rsidR="00F67208" w:rsidRPr="00F71A66" w:rsidRDefault="00F67208" w:rsidP="00A020EA">
            <w:pPr>
              <w:ind w:left="72" w:firstLine="0"/>
              <w:jc w:val="center"/>
              <w:rPr>
                <w:rFonts w:ascii="Arial" w:hAnsi="Arial" w:cs="Arial"/>
                <w:sz w:val="22"/>
                <w:szCs w:val="22"/>
              </w:rPr>
            </w:pPr>
            <w:r w:rsidRPr="00F71A66">
              <w:rPr>
                <w:rFonts w:ascii="Arial" w:hAnsi="Arial" w:cs="Arial"/>
                <w:sz w:val="22"/>
                <w:szCs w:val="22"/>
              </w:rPr>
              <w:t xml:space="preserve">(uplatňuje se u druhu výsledku </w:t>
            </w:r>
            <w:proofErr w:type="spellStart"/>
            <w:r w:rsidRPr="00F71A66">
              <w:rPr>
                <w:rFonts w:ascii="Arial" w:hAnsi="Arial" w:cs="Arial"/>
                <w:sz w:val="22"/>
                <w:szCs w:val="22"/>
              </w:rPr>
              <w:t>J</w:t>
            </w:r>
            <w:r w:rsidR="00445A8D" w:rsidRPr="00F71A66">
              <w:rPr>
                <w:rFonts w:ascii="Arial" w:hAnsi="Arial" w:cs="Arial"/>
                <w:sz w:val="22"/>
                <w:szCs w:val="22"/>
                <w:vertAlign w:val="subscript"/>
              </w:rPr>
              <w:t>ost</w:t>
            </w:r>
            <w:proofErr w:type="spellEnd"/>
            <w:r w:rsidR="00445A8D" w:rsidRPr="00F71A66">
              <w:rPr>
                <w:rFonts w:ascii="Arial" w:hAnsi="Arial" w:cs="Arial"/>
                <w:sz w:val="22"/>
                <w:szCs w:val="22"/>
                <w:vertAlign w:val="subscript"/>
              </w:rPr>
              <w:t xml:space="preserve"> </w:t>
            </w:r>
          </w:p>
        </w:tc>
        <w:tc>
          <w:tcPr>
            <w:tcW w:w="2835" w:type="dxa"/>
            <w:vAlign w:val="center"/>
          </w:tcPr>
          <w:p w:rsidR="00F67208" w:rsidRPr="00F71A66" w:rsidRDefault="00F67208" w:rsidP="00544185">
            <w:pPr>
              <w:snapToGrid w:val="0"/>
              <w:ind w:firstLine="0"/>
              <w:jc w:val="center"/>
              <w:rPr>
                <w:rFonts w:ascii="Arial" w:hAnsi="Arial" w:cs="Arial"/>
                <w:iCs/>
                <w:sz w:val="22"/>
                <w:szCs w:val="22"/>
              </w:rPr>
            </w:pPr>
            <w:r w:rsidRPr="00F71A66">
              <w:rPr>
                <w:rFonts w:ascii="Arial" w:hAnsi="Arial" w:cs="Arial"/>
                <w:iCs/>
                <w:sz w:val="22"/>
                <w:szCs w:val="22"/>
              </w:rPr>
              <w:t>počet stran</w:t>
            </w:r>
            <w:r w:rsidR="00025CFC">
              <w:rPr>
                <w:rFonts w:ascii="Arial" w:hAnsi="Arial" w:cs="Arial"/>
                <w:iCs/>
                <w:sz w:val="22"/>
                <w:szCs w:val="22"/>
              </w:rPr>
              <w:t xml:space="preserve"> je nižší</w:t>
            </w:r>
          </w:p>
        </w:tc>
        <w:tc>
          <w:tcPr>
            <w:tcW w:w="2370" w:type="dxa"/>
            <w:vAlign w:val="center"/>
          </w:tcPr>
          <w:p w:rsidR="00F67208" w:rsidRPr="00F71A66" w:rsidRDefault="00F67208" w:rsidP="00B90248">
            <w:pPr>
              <w:snapToGrid w:val="0"/>
              <w:spacing w:after="0"/>
              <w:ind w:firstLine="0"/>
              <w:jc w:val="center"/>
              <w:rPr>
                <w:rFonts w:ascii="Arial" w:hAnsi="Arial" w:cs="Arial"/>
                <w:sz w:val="22"/>
                <w:szCs w:val="22"/>
              </w:rPr>
            </w:pPr>
            <w:r w:rsidRPr="00F71A66">
              <w:rPr>
                <w:rFonts w:ascii="Arial" w:hAnsi="Arial" w:cs="Arial"/>
                <w:sz w:val="22"/>
                <w:szCs w:val="22"/>
              </w:rPr>
              <w:t>SW algoritmus</w:t>
            </w:r>
            <w:r w:rsidR="00C31BE7" w:rsidRPr="00F71A66">
              <w:rPr>
                <w:rFonts w:ascii="Arial" w:hAnsi="Arial" w:cs="Arial"/>
                <w:sz w:val="22"/>
                <w:szCs w:val="22"/>
              </w:rPr>
              <w:t>,</w:t>
            </w:r>
            <w:r w:rsidRPr="00F71A66">
              <w:rPr>
                <w:rFonts w:ascii="Arial" w:hAnsi="Arial" w:cs="Arial"/>
                <w:sz w:val="22"/>
                <w:szCs w:val="22"/>
              </w:rPr>
              <w:t xml:space="preserve"> ověření prostřednictvím poskytovatele</w:t>
            </w:r>
          </w:p>
        </w:tc>
      </w:tr>
      <w:tr w:rsidR="00F67208" w:rsidRPr="00F71A66" w:rsidTr="009733DF">
        <w:trPr>
          <w:cantSplit/>
        </w:trPr>
        <w:tc>
          <w:tcPr>
            <w:tcW w:w="1440" w:type="dxa"/>
            <w:vMerge/>
            <w:vAlign w:val="center"/>
          </w:tcPr>
          <w:p w:rsidR="00F67208" w:rsidRPr="00F71A66" w:rsidRDefault="00F67208" w:rsidP="00544185">
            <w:pPr>
              <w:suppressAutoHyphens w:val="0"/>
              <w:snapToGrid w:val="0"/>
              <w:spacing w:after="0"/>
              <w:ind w:firstLine="0"/>
              <w:jc w:val="left"/>
              <w:rPr>
                <w:rFonts w:ascii="Arial" w:hAnsi="Arial" w:cs="Arial"/>
                <w:b/>
                <w:sz w:val="22"/>
                <w:szCs w:val="22"/>
                <w:lang w:eastAsia="cs-CZ"/>
              </w:rPr>
            </w:pPr>
          </w:p>
        </w:tc>
        <w:tc>
          <w:tcPr>
            <w:tcW w:w="3828" w:type="dxa"/>
            <w:vAlign w:val="center"/>
          </w:tcPr>
          <w:p w:rsidR="00F67208" w:rsidRPr="00F71A66" w:rsidRDefault="00BC410A" w:rsidP="00025CFC">
            <w:pPr>
              <w:snapToGrid w:val="0"/>
              <w:ind w:left="72" w:firstLine="0"/>
              <w:jc w:val="center"/>
              <w:rPr>
                <w:rFonts w:ascii="Arial" w:hAnsi="Arial" w:cs="Arial"/>
                <w:sz w:val="22"/>
                <w:szCs w:val="22"/>
              </w:rPr>
            </w:pPr>
            <w:r>
              <w:rPr>
                <w:rFonts w:ascii="Arial" w:hAnsi="Arial" w:cs="Arial"/>
                <w:sz w:val="22"/>
                <w:szCs w:val="22"/>
              </w:rPr>
              <w:t>U</w:t>
            </w:r>
            <w:r w:rsidR="00847BDC" w:rsidRPr="00F71A66">
              <w:rPr>
                <w:rFonts w:ascii="Arial" w:hAnsi="Arial" w:cs="Arial"/>
                <w:sz w:val="22"/>
                <w:szCs w:val="22"/>
              </w:rPr>
              <w:t xml:space="preserve"> </w:t>
            </w:r>
            <w:proofErr w:type="spellStart"/>
            <w:r w:rsidR="00847BDC" w:rsidRPr="00F71A66">
              <w:rPr>
                <w:rFonts w:ascii="Arial" w:hAnsi="Arial" w:cs="Arial"/>
                <w:sz w:val="22"/>
                <w:szCs w:val="22"/>
              </w:rPr>
              <w:t>J</w:t>
            </w:r>
            <w:r w:rsidR="00445A8D" w:rsidRPr="00F71A66">
              <w:rPr>
                <w:rFonts w:ascii="Arial" w:hAnsi="Arial" w:cs="Arial"/>
                <w:sz w:val="22"/>
                <w:szCs w:val="22"/>
                <w:vertAlign w:val="subscript"/>
              </w:rPr>
              <w:t>imp</w:t>
            </w:r>
            <w:proofErr w:type="spellEnd"/>
            <w:r w:rsidR="00847BDC" w:rsidRPr="00F71A66">
              <w:rPr>
                <w:rFonts w:ascii="Arial" w:hAnsi="Arial" w:cs="Arial"/>
                <w:sz w:val="22"/>
                <w:szCs w:val="22"/>
              </w:rPr>
              <w:t xml:space="preserve"> a J</w:t>
            </w:r>
            <w:r w:rsidR="00847BDC" w:rsidRPr="00F71A66">
              <w:rPr>
                <w:rFonts w:ascii="Arial" w:hAnsi="Arial" w:cs="Arial"/>
                <w:sz w:val="22"/>
                <w:szCs w:val="22"/>
                <w:vertAlign w:val="subscript"/>
              </w:rPr>
              <w:t>SC</w:t>
            </w:r>
            <w:r w:rsidR="00847BDC" w:rsidRPr="00F71A66">
              <w:rPr>
                <w:rFonts w:ascii="Arial" w:hAnsi="Arial" w:cs="Arial"/>
                <w:sz w:val="22"/>
                <w:szCs w:val="22"/>
              </w:rPr>
              <w:t xml:space="preserve"> </w:t>
            </w:r>
            <w:r w:rsidR="00025CFC">
              <w:rPr>
                <w:rFonts w:ascii="Arial" w:hAnsi="Arial" w:cs="Arial"/>
                <w:sz w:val="22"/>
                <w:szCs w:val="22"/>
              </w:rPr>
              <w:t xml:space="preserve">je </w:t>
            </w:r>
            <w:r>
              <w:rPr>
                <w:rFonts w:ascii="Arial" w:hAnsi="Arial" w:cs="Arial"/>
                <w:sz w:val="22"/>
                <w:szCs w:val="22"/>
              </w:rPr>
              <w:t xml:space="preserve">uveden požadovaný </w:t>
            </w:r>
            <w:r w:rsidR="00025CFC">
              <w:rPr>
                <w:rFonts w:ascii="Arial" w:hAnsi="Arial" w:cs="Arial"/>
                <w:sz w:val="22"/>
                <w:szCs w:val="22"/>
              </w:rPr>
              <w:t>příznak</w:t>
            </w:r>
          </w:p>
        </w:tc>
        <w:tc>
          <w:tcPr>
            <w:tcW w:w="2835" w:type="dxa"/>
            <w:vAlign w:val="center"/>
          </w:tcPr>
          <w:p w:rsidR="00F67208" w:rsidRPr="00F71A66" w:rsidRDefault="00F67208" w:rsidP="00BC410A">
            <w:pPr>
              <w:pStyle w:val="Zkladntext"/>
              <w:snapToGrid w:val="0"/>
              <w:ind w:right="252" w:firstLine="0"/>
              <w:jc w:val="center"/>
              <w:rPr>
                <w:rFonts w:ascii="Arial" w:hAnsi="Arial" w:cs="Arial"/>
                <w:sz w:val="22"/>
                <w:szCs w:val="22"/>
              </w:rPr>
            </w:pPr>
            <w:r w:rsidRPr="00F71A66">
              <w:rPr>
                <w:rFonts w:ascii="Arial" w:hAnsi="Arial" w:cs="Arial"/>
                <w:sz w:val="22"/>
                <w:szCs w:val="22"/>
              </w:rPr>
              <w:t xml:space="preserve">příznak není </w:t>
            </w:r>
            <w:r w:rsidR="00025CFC" w:rsidRPr="00F71A66">
              <w:rPr>
                <w:rFonts w:ascii="Arial" w:hAnsi="Arial" w:cs="Arial"/>
                <w:sz w:val="22"/>
                <w:szCs w:val="22"/>
                <w:lang w:val="fr-FR"/>
              </w:rPr>
              <w:t>Article</w:t>
            </w:r>
            <w:r w:rsidR="00025CFC">
              <w:rPr>
                <w:rFonts w:ascii="Arial" w:hAnsi="Arial" w:cs="Arial"/>
                <w:sz w:val="22"/>
                <w:szCs w:val="22"/>
                <w:lang w:val="fr-FR"/>
              </w:rPr>
              <w:t>,</w:t>
            </w:r>
            <w:r w:rsidR="00025CFC">
              <w:rPr>
                <w:rFonts w:ascii="Arial" w:hAnsi="Arial" w:cs="Arial"/>
                <w:sz w:val="22"/>
                <w:szCs w:val="22"/>
              </w:rPr>
              <w:t xml:space="preserve"> </w:t>
            </w:r>
            <w:proofErr w:type="spellStart"/>
            <w:r w:rsidR="00025CFC" w:rsidRPr="00F71A66">
              <w:rPr>
                <w:rFonts w:ascii="Arial" w:hAnsi="Arial" w:cs="Arial"/>
                <w:sz w:val="22"/>
                <w:szCs w:val="22"/>
              </w:rPr>
              <w:t>Review</w:t>
            </w:r>
            <w:proofErr w:type="spellEnd"/>
            <w:r w:rsidR="00025CFC" w:rsidRPr="00F71A66">
              <w:rPr>
                <w:rFonts w:ascii="Arial" w:hAnsi="Arial" w:cs="Arial"/>
                <w:sz w:val="22"/>
                <w:szCs w:val="22"/>
              </w:rPr>
              <w:t xml:space="preserve"> nebo</w:t>
            </w:r>
            <w:r w:rsidR="00025CFC" w:rsidRPr="00F71A66">
              <w:rPr>
                <w:rFonts w:ascii="Arial" w:hAnsi="Arial" w:cs="Arial"/>
                <w:sz w:val="22"/>
                <w:szCs w:val="22"/>
                <w:lang w:val="fr-FR"/>
              </w:rPr>
              <w:t xml:space="preserve"> Letter</w:t>
            </w:r>
          </w:p>
        </w:tc>
        <w:tc>
          <w:tcPr>
            <w:tcW w:w="2370" w:type="dxa"/>
            <w:vAlign w:val="center"/>
          </w:tcPr>
          <w:p w:rsidR="00F67208" w:rsidRPr="00F71A66" w:rsidRDefault="00F67208" w:rsidP="00847BDC">
            <w:pPr>
              <w:snapToGrid w:val="0"/>
              <w:ind w:firstLine="10"/>
              <w:jc w:val="center"/>
              <w:rPr>
                <w:rFonts w:ascii="Arial" w:hAnsi="Arial" w:cs="Arial"/>
                <w:sz w:val="22"/>
                <w:szCs w:val="22"/>
              </w:rPr>
            </w:pPr>
            <w:r w:rsidRPr="00F71A66">
              <w:rPr>
                <w:rFonts w:ascii="Arial" w:hAnsi="Arial" w:cs="Arial"/>
                <w:sz w:val="22"/>
                <w:szCs w:val="22"/>
              </w:rPr>
              <w:t xml:space="preserve">SW algoritmus vyhledání v příslušné databázi </w:t>
            </w:r>
          </w:p>
        </w:tc>
      </w:tr>
      <w:tr w:rsidR="00F67208" w:rsidRPr="00F71A66" w:rsidTr="009733DF">
        <w:trPr>
          <w:cantSplit/>
        </w:trPr>
        <w:tc>
          <w:tcPr>
            <w:tcW w:w="1440" w:type="dxa"/>
            <w:vMerge w:val="restart"/>
            <w:vAlign w:val="center"/>
          </w:tcPr>
          <w:p w:rsidR="00F67208" w:rsidRPr="00F71A66" w:rsidRDefault="00F67208" w:rsidP="00544185">
            <w:pPr>
              <w:snapToGrid w:val="0"/>
              <w:ind w:left="113" w:right="113" w:firstLine="0"/>
              <w:jc w:val="center"/>
              <w:rPr>
                <w:rFonts w:ascii="Arial" w:hAnsi="Arial" w:cs="Arial"/>
                <w:b/>
                <w:sz w:val="22"/>
                <w:szCs w:val="22"/>
              </w:rPr>
            </w:pPr>
            <w:r w:rsidRPr="00F71A66">
              <w:rPr>
                <w:rFonts w:ascii="Arial" w:hAnsi="Arial" w:cs="Arial"/>
                <w:b/>
                <w:sz w:val="22"/>
                <w:szCs w:val="22"/>
              </w:rPr>
              <w:t>B – odborná kniha</w:t>
            </w:r>
          </w:p>
        </w:tc>
        <w:tc>
          <w:tcPr>
            <w:tcW w:w="3828" w:type="dxa"/>
            <w:vAlign w:val="center"/>
          </w:tcPr>
          <w:p w:rsidR="00F67208" w:rsidRPr="00F71A66" w:rsidRDefault="00F67208" w:rsidP="00544185">
            <w:pPr>
              <w:snapToGrid w:val="0"/>
              <w:ind w:firstLine="0"/>
              <w:jc w:val="center"/>
              <w:rPr>
                <w:rFonts w:ascii="Arial" w:hAnsi="Arial" w:cs="Arial"/>
                <w:b/>
                <w:sz w:val="22"/>
                <w:szCs w:val="22"/>
              </w:rPr>
            </w:pPr>
            <w:r w:rsidRPr="00F71A66">
              <w:rPr>
                <w:rFonts w:ascii="Arial" w:hAnsi="Arial" w:cs="Arial"/>
                <w:b/>
                <w:sz w:val="22"/>
                <w:szCs w:val="22"/>
              </w:rPr>
              <w:t>Existence a správnost ISBN</w:t>
            </w:r>
          </w:p>
        </w:tc>
        <w:tc>
          <w:tcPr>
            <w:tcW w:w="2835" w:type="dxa"/>
            <w:vAlign w:val="center"/>
          </w:tcPr>
          <w:p w:rsidR="00F67208" w:rsidRPr="00F71A66" w:rsidRDefault="00F67208" w:rsidP="00544185">
            <w:pPr>
              <w:snapToGrid w:val="0"/>
              <w:ind w:firstLine="0"/>
              <w:jc w:val="center"/>
              <w:rPr>
                <w:rFonts w:ascii="Arial" w:hAnsi="Arial" w:cs="Arial"/>
                <w:sz w:val="22"/>
                <w:szCs w:val="22"/>
              </w:rPr>
            </w:pPr>
            <w:r w:rsidRPr="00F71A66">
              <w:rPr>
                <w:rFonts w:ascii="Arial" w:hAnsi="Arial" w:cs="Arial"/>
                <w:sz w:val="22"/>
                <w:szCs w:val="22"/>
              </w:rPr>
              <w:t>neodpovídá kontrolní součet</w:t>
            </w:r>
            <w:r w:rsidR="00A020EA" w:rsidRPr="00F71A66">
              <w:rPr>
                <w:rStyle w:val="Znakapoznpodarou"/>
                <w:rFonts w:ascii="Arial" w:hAnsi="Arial" w:cs="Arial"/>
                <w:sz w:val="22"/>
                <w:szCs w:val="22"/>
              </w:rPr>
              <w:footnoteReference w:id="5"/>
            </w:r>
          </w:p>
        </w:tc>
        <w:tc>
          <w:tcPr>
            <w:tcW w:w="2370" w:type="dxa"/>
            <w:vAlign w:val="center"/>
          </w:tcPr>
          <w:p w:rsidR="00F67208" w:rsidRPr="00F71A66" w:rsidRDefault="00F67208" w:rsidP="00544185">
            <w:pPr>
              <w:snapToGrid w:val="0"/>
              <w:ind w:firstLine="10"/>
              <w:jc w:val="center"/>
              <w:rPr>
                <w:rFonts w:ascii="Arial" w:hAnsi="Arial" w:cs="Arial"/>
                <w:sz w:val="22"/>
                <w:szCs w:val="22"/>
              </w:rPr>
            </w:pPr>
            <w:r w:rsidRPr="00F71A66">
              <w:rPr>
                <w:rFonts w:ascii="Arial" w:hAnsi="Arial" w:cs="Arial"/>
                <w:sz w:val="22"/>
                <w:szCs w:val="22"/>
              </w:rPr>
              <w:t>SW algoritmus numerická kontrola</w:t>
            </w:r>
          </w:p>
        </w:tc>
      </w:tr>
      <w:tr w:rsidR="00F67208" w:rsidRPr="00F71A66" w:rsidTr="009733DF">
        <w:trPr>
          <w:cantSplit/>
        </w:trPr>
        <w:tc>
          <w:tcPr>
            <w:tcW w:w="1440" w:type="dxa"/>
            <w:vMerge/>
            <w:vAlign w:val="center"/>
          </w:tcPr>
          <w:p w:rsidR="00F67208" w:rsidRPr="00F71A66" w:rsidRDefault="00F67208" w:rsidP="00544185">
            <w:pPr>
              <w:suppressAutoHyphens w:val="0"/>
              <w:snapToGrid w:val="0"/>
              <w:spacing w:after="0"/>
              <w:ind w:firstLine="0"/>
              <w:jc w:val="left"/>
              <w:rPr>
                <w:rFonts w:ascii="Arial" w:hAnsi="Arial" w:cs="Arial"/>
                <w:b/>
                <w:sz w:val="22"/>
                <w:szCs w:val="22"/>
                <w:lang w:eastAsia="cs-CZ"/>
              </w:rPr>
            </w:pPr>
          </w:p>
        </w:tc>
        <w:tc>
          <w:tcPr>
            <w:tcW w:w="3828" w:type="dxa"/>
            <w:vAlign w:val="center"/>
          </w:tcPr>
          <w:p w:rsidR="00F67208" w:rsidRPr="00F71A66" w:rsidRDefault="00F67208" w:rsidP="00544185">
            <w:pPr>
              <w:snapToGrid w:val="0"/>
              <w:ind w:firstLine="0"/>
              <w:jc w:val="center"/>
              <w:rPr>
                <w:rFonts w:ascii="Arial" w:hAnsi="Arial" w:cs="Arial"/>
                <w:sz w:val="22"/>
                <w:szCs w:val="22"/>
              </w:rPr>
            </w:pPr>
            <w:r w:rsidRPr="00F71A66">
              <w:rPr>
                <w:rFonts w:ascii="Arial" w:hAnsi="Arial" w:cs="Arial"/>
                <w:b/>
                <w:sz w:val="22"/>
                <w:szCs w:val="22"/>
              </w:rPr>
              <w:t>Počet stran</w:t>
            </w:r>
            <w:r w:rsidRPr="00F71A66">
              <w:rPr>
                <w:rFonts w:ascii="Arial" w:hAnsi="Arial" w:cs="Arial"/>
                <w:sz w:val="22"/>
                <w:szCs w:val="22"/>
              </w:rPr>
              <w:t xml:space="preserve"> (min. počet stran = 50)</w:t>
            </w:r>
          </w:p>
        </w:tc>
        <w:tc>
          <w:tcPr>
            <w:tcW w:w="2835" w:type="dxa"/>
            <w:vAlign w:val="center"/>
          </w:tcPr>
          <w:p w:rsidR="00F67208" w:rsidRPr="00F71A66" w:rsidRDefault="00F67208" w:rsidP="00544185">
            <w:pPr>
              <w:snapToGrid w:val="0"/>
              <w:ind w:firstLine="0"/>
              <w:jc w:val="center"/>
              <w:rPr>
                <w:rFonts w:ascii="Arial" w:hAnsi="Arial" w:cs="Arial"/>
                <w:iCs/>
                <w:sz w:val="22"/>
                <w:szCs w:val="22"/>
              </w:rPr>
            </w:pPr>
            <w:r w:rsidRPr="00F71A66">
              <w:rPr>
                <w:rFonts w:ascii="Arial" w:hAnsi="Arial" w:cs="Arial"/>
                <w:iCs/>
                <w:sz w:val="22"/>
                <w:szCs w:val="22"/>
              </w:rPr>
              <w:t>počet stran</w:t>
            </w:r>
            <w:r w:rsidR="00025CFC">
              <w:rPr>
                <w:rFonts w:ascii="Arial" w:hAnsi="Arial" w:cs="Arial"/>
                <w:iCs/>
                <w:sz w:val="22"/>
                <w:szCs w:val="22"/>
              </w:rPr>
              <w:t xml:space="preserve"> je nižší</w:t>
            </w:r>
          </w:p>
        </w:tc>
        <w:tc>
          <w:tcPr>
            <w:tcW w:w="2370" w:type="dxa"/>
            <w:vAlign w:val="center"/>
          </w:tcPr>
          <w:p w:rsidR="00F67208" w:rsidRPr="00F71A66" w:rsidRDefault="00F67208" w:rsidP="00BC410A">
            <w:pPr>
              <w:snapToGrid w:val="0"/>
              <w:ind w:firstLine="0"/>
              <w:jc w:val="center"/>
              <w:rPr>
                <w:rFonts w:ascii="Arial" w:hAnsi="Arial" w:cs="Arial"/>
                <w:sz w:val="22"/>
                <w:szCs w:val="22"/>
              </w:rPr>
            </w:pPr>
            <w:r w:rsidRPr="00F71A66">
              <w:rPr>
                <w:rFonts w:ascii="Arial" w:hAnsi="Arial" w:cs="Arial"/>
                <w:sz w:val="22"/>
                <w:szCs w:val="22"/>
              </w:rPr>
              <w:t xml:space="preserve">SW algoritmus, </w:t>
            </w:r>
          </w:p>
        </w:tc>
      </w:tr>
      <w:tr w:rsidR="00F67208" w:rsidRPr="00F71A66" w:rsidTr="009733DF">
        <w:trPr>
          <w:cantSplit/>
        </w:trPr>
        <w:tc>
          <w:tcPr>
            <w:tcW w:w="1440" w:type="dxa"/>
            <w:vMerge/>
            <w:vAlign w:val="center"/>
          </w:tcPr>
          <w:p w:rsidR="00F67208" w:rsidRPr="00F71A66" w:rsidRDefault="00F67208" w:rsidP="00544185">
            <w:pPr>
              <w:suppressAutoHyphens w:val="0"/>
              <w:snapToGrid w:val="0"/>
              <w:spacing w:after="0"/>
              <w:ind w:firstLine="0"/>
              <w:jc w:val="left"/>
              <w:rPr>
                <w:rFonts w:ascii="Arial" w:hAnsi="Arial" w:cs="Arial"/>
                <w:b/>
                <w:sz w:val="22"/>
                <w:szCs w:val="22"/>
                <w:lang w:eastAsia="cs-CZ"/>
              </w:rPr>
            </w:pPr>
          </w:p>
        </w:tc>
        <w:tc>
          <w:tcPr>
            <w:tcW w:w="3828" w:type="dxa"/>
            <w:vAlign w:val="center"/>
          </w:tcPr>
          <w:p w:rsidR="00F67208" w:rsidRPr="00F71A66" w:rsidRDefault="00F67208" w:rsidP="00544185">
            <w:pPr>
              <w:snapToGrid w:val="0"/>
              <w:spacing w:after="0"/>
              <w:ind w:firstLine="0"/>
              <w:jc w:val="center"/>
              <w:rPr>
                <w:rFonts w:ascii="Arial" w:hAnsi="Arial" w:cs="Arial"/>
                <w:sz w:val="22"/>
                <w:szCs w:val="22"/>
              </w:rPr>
            </w:pPr>
            <w:r w:rsidRPr="00F71A66">
              <w:rPr>
                <w:rFonts w:ascii="Arial" w:hAnsi="Arial" w:cs="Arial"/>
                <w:b/>
                <w:sz w:val="22"/>
                <w:szCs w:val="22"/>
              </w:rPr>
              <w:t>Předání povinných výtisků</w:t>
            </w:r>
            <w:r w:rsidRPr="00F71A66">
              <w:rPr>
                <w:rFonts w:ascii="Arial" w:hAnsi="Arial" w:cs="Arial"/>
                <w:sz w:val="22"/>
                <w:szCs w:val="22"/>
              </w:rPr>
              <w:t xml:space="preserve"> podle § 3 odst. 1 zákona č. 37/1995 Sb., o</w:t>
            </w:r>
            <w:r w:rsidR="000F76EF">
              <w:rPr>
                <w:rFonts w:ascii="Arial" w:hAnsi="Arial" w:cs="Arial"/>
                <w:sz w:val="22"/>
                <w:szCs w:val="22"/>
              </w:rPr>
              <w:t> </w:t>
            </w:r>
            <w:r w:rsidRPr="00F71A66">
              <w:rPr>
                <w:rFonts w:ascii="Arial" w:hAnsi="Arial" w:cs="Arial"/>
                <w:sz w:val="22"/>
                <w:szCs w:val="22"/>
              </w:rPr>
              <w:t>neperiodických publikacích, ve znění zákona č. 320/2002 Sb., Národní knihovně České republiky</w:t>
            </w:r>
          </w:p>
          <w:p w:rsidR="00F67208" w:rsidRPr="00F71A66" w:rsidRDefault="00F67208" w:rsidP="00025CFC">
            <w:pPr>
              <w:ind w:firstLine="0"/>
              <w:jc w:val="center"/>
              <w:rPr>
                <w:rFonts w:ascii="Arial" w:hAnsi="Arial" w:cs="Arial"/>
                <w:sz w:val="22"/>
                <w:szCs w:val="22"/>
              </w:rPr>
            </w:pPr>
            <w:r w:rsidRPr="00F71A66">
              <w:rPr>
                <w:rFonts w:ascii="Arial" w:hAnsi="Arial" w:cs="Arial"/>
                <w:sz w:val="22"/>
                <w:szCs w:val="22"/>
              </w:rPr>
              <w:t xml:space="preserve"> (</w:t>
            </w:r>
            <w:r w:rsidR="00025CFC">
              <w:rPr>
                <w:rFonts w:ascii="Arial" w:hAnsi="Arial" w:cs="Arial"/>
                <w:sz w:val="22"/>
                <w:szCs w:val="22"/>
              </w:rPr>
              <w:t>uplatňuje se</w:t>
            </w:r>
            <w:r w:rsidRPr="00F71A66">
              <w:rPr>
                <w:rFonts w:ascii="Arial" w:hAnsi="Arial" w:cs="Arial"/>
                <w:sz w:val="22"/>
                <w:szCs w:val="22"/>
              </w:rPr>
              <w:t xml:space="preserve"> pouze </w:t>
            </w:r>
            <w:r w:rsidR="00025CFC">
              <w:rPr>
                <w:rFonts w:ascii="Arial" w:hAnsi="Arial" w:cs="Arial"/>
                <w:sz w:val="22"/>
                <w:szCs w:val="22"/>
              </w:rPr>
              <w:t>u</w:t>
            </w:r>
            <w:r w:rsidRPr="00F71A66">
              <w:rPr>
                <w:rFonts w:ascii="Arial" w:hAnsi="Arial" w:cs="Arial"/>
                <w:sz w:val="22"/>
                <w:szCs w:val="22"/>
              </w:rPr>
              <w:t xml:space="preserve"> knih vydaných v ČR)</w:t>
            </w:r>
          </w:p>
        </w:tc>
        <w:tc>
          <w:tcPr>
            <w:tcW w:w="2835" w:type="dxa"/>
            <w:vAlign w:val="center"/>
          </w:tcPr>
          <w:p w:rsidR="00F67208" w:rsidRPr="00F71A66" w:rsidRDefault="009733DF" w:rsidP="009A4906">
            <w:pPr>
              <w:snapToGrid w:val="0"/>
              <w:ind w:firstLine="0"/>
              <w:jc w:val="center"/>
              <w:rPr>
                <w:rFonts w:ascii="Arial" w:hAnsi="Arial" w:cs="Arial"/>
                <w:sz w:val="22"/>
                <w:szCs w:val="22"/>
              </w:rPr>
            </w:pPr>
            <w:r w:rsidRPr="00F71A66">
              <w:rPr>
                <w:rFonts w:ascii="Arial" w:hAnsi="Arial" w:cs="Arial"/>
                <w:sz w:val="22"/>
                <w:szCs w:val="22"/>
              </w:rPr>
              <w:t>e</w:t>
            </w:r>
            <w:r w:rsidR="009A4906" w:rsidRPr="00F71A66">
              <w:rPr>
                <w:rFonts w:ascii="Arial" w:hAnsi="Arial" w:cs="Arial"/>
                <w:sz w:val="22"/>
                <w:szCs w:val="22"/>
              </w:rPr>
              <w:t>xistence ISBN</w:t>
            </w:r>
            <w:r w:rsidR="00D647C7">
              <w:rPr>
                <w:rFonts w:ascii="Arial" w:hAnsi="Arial" w:cs="Arial"/>
                <w:sz w:val="22"/>
                <w:szCs w:val="22"/>
              </w:rPr>
              <w:t xml:space="preserve"> v</w:t>
            </w:r>
            <w:r w:rsidR="009A4906" w:rsidRPr="00F71A66">
              <w:rPr>
                <w:rFonts w:ascii="Arial" w:hAnsi="Arial" w:cs="Arial"/>
                <w:sz w:val="22"/>
                <w:szCs w:val="22"/>
              </w:rPr>
              <w:t xml:space="preserve"> katalogu</w:t>
            </w:r>
            <w:r w:rsidR="00D85C0C">
              <w:rPr>
                <w:rFonts w:ascii="Arial" w:hAnsi="Arial" w:cs="Arial"/>
                <w:sz w:val="22"/>
                <w:szCs w:val="22"/>
              </w:rPr>
              <w:t xml:space="preserve"> NK ČR</w:t>
            </w:r>
            <w:r w:rsidR="00BC410A">
              <w:rPr>
                <w:rFonts w:ascii="Arial" w:hAnsi="Arial" w:cs="Arial"/>
                <w:sz w:val="22"/>
                <w:szCs w:val="22"/>
              </w:rPr>
              <w:t>, v případě knih vydaných mimo ČR v mezinárodně uznávaném katalogu</w:t>
            </w:r>
          </w:p>
          <w:p w:rsidR="00C373B8" w:rsidRPr="00F71A66" w:rsidRDefault="00C373B8" w:rsidP="00C373B8">
            <w:pPr>
              <w:snapToGrid w:val="0"/>
              <w:ind w:firstLine="0"/>
              <w:jc w:val="center"/>
              <w:rPr>
                <w:rFonts w:ascii="Arial" w:hAnsi="Arial" w:cs="Arial"/>
                <w:sz w:val="22"/>
                <w:szCs w:val="22"/>
              </w:rPr>
            </w:pPr>
            <w:r w:rsidRPr="00F71A66">
              <w:rPr>
                <w:rFonts w:ascii="Arial" w:hAnsi="Arial" w:cs="Arial"/>
                <w:sz w:val="22"/>
                <w:szCs w:val="22"/>
              </w:rPr>
              <w:t>podmíněně povinný identifikátor DOI nebo Open Access</w:t>
            </w:r>
          </w:p>
        </w:tc>
        <w:tc>
          <w:tcPr>
            <w:tcW w:w="2370" w:type="dxa"/>
            <w:vAlign w:val="center"/>
          </w:tcPr>
          <w:p w:rsidR="00C31BE7" w:rsidRPr="00F71A66" w:rsidRDefault="00F67208" w:rsidP="00544185">
            <w:pPr>
              <w:snapToGrid w:val="0"/>
              <w:ind w:firstLine="10"/>
              <w:jc w:val="center"/>
              <w:rPr>
                <w:rFonts w:ascii="Arial" w:hAnsi="Arial" w:cs="Arial"/>
                <w:sz w:val="22"/>
                <w:szCs w:val="22"/>
              </w:rPr>
            </w:pPr>
            <w:r w:rsidRPr="00F71A66">
              <w:rPr>
                <w:rFonts w:ascii="Arial" w:hAnsi="Arial" w:cs="Arial"/>
                <w:sz w:val="22"/>
                <w:szCs w:val="22"/>
              </w:rPr>
              <w:t xml:space="preserve">databáze NK ČR, </w:t>
            </w:r>
          </w:p>
          <w:p w:rsidR="00FB18CB" w:rsidRPr="00F71A66" w:rsidRDefault="00FB18CB" w:rsidP="00025CFC">
            <w:pPr>
              <w:snapToGrid w:val="0"/>
              <w:ind w:firstLine="10"/>
              <w:jc w:val="center"/>
              <w:rPr>
                <w:rFonts w:ascii="Arial" w:hAnsi="Arial" w:cs="Arial"/>
                <w:sz w:val="22"/>
                <w:szCs w:val="22"/>
              </w:rPr>
            </w:pPr>
            <w:r w:rsidRPr="00F71A66">
              <w:rPr>
                <w:rFonts w:ascii="Arial" w:hAnsi="Arial" w:cs="Arial"/>
                <w:sz w:val="22"/>
                <w:szCs w:val="22"/>
              </w:rPr>
              <w:t>knihy vydané mimo ČR:</w:t>
            </w:r>
            <w:r w:rsidR="006C0985" w:rsidRPr="00F71A66">
              <w:rPr>
                <w:rFonts w:ascii="Arial" w:hAnsi="Arial" w:cs="Arial"/>
                <w:sz w:val="22"/>
                <w:szCs w:val="22"/>
              </w:rPr>
              <w:t xml:space="preserve"> </w:t>
            </w:r>
            <w:r w:rsidR="00C373B8" w:rsidRPr="00F71A66">
              <w:rPr>
                <w:rFonts w:ascii="Arial" w:hAnsi="Arial" w:cs="Arial"/>
                <w:sz w:val="22"/>
                <w:szCs w:val="22"/>
              </w:rPr>
              <w:t xml:space="preserve">vyplnění podmíněně povinných polí, </w:t>
            </w:r>
            <w:r w:rsidR="00025CFC">
              <w:rPr>
                <w:rFonts w:ascii="Arial" w:hAnsi="Arial" w:cs="Arial"/>
                <w:sz w:val="22"/>
                <w:szCs w:val="22"/>
              </w:rPr>
              <w:t>evidence</w:t>
            </w:r>
            <w:r w:rsidR="00025CFC" w:rsidRPr="00F71A66">
              <w:rPr>
                <w:rFonts w:ascii="Arial" w:hAnsi="Arial" w:cs="Arial"/>
                <w:sz w:val="22"/>
                <w:szCs w:val="22"/>
              </w:rPr>
              <w:t xml:space="preserve"> </w:t>
            </w:r>
            <w:r w:rsidR="00C31BE7" w:rsidRPr="00F71A66">
              <w:rPr>
                <w:rFonts w:ascii="Arial" w:hAnsi="Arial" w:cs="Arial"/>
                <w:sz w:val="22"/>
                <w:szCs w:val="22"/>
              </w:rPr>
              <w:t xml:space="preserve">v mezinárodně uznávaném katalogu, </w:t>
            </w:r>
            <w:r w:rsidR="00C373B8" w:rsidRPr="00F71A66">
              <w:rPr>
                <w:rFonts w:ascii="Arial" w:hAnsi="Arial" w:cs="Arial"/>
                <w:sz w:val="22"/>
                <w:szCs w:val="22"/>
              </w:rPr>
              <w:t>případně</w:t>
            </w:r>
            <w:r w:rsidR="00C31BE7" w:rsidRPr="00F71A66">
              <w:rPr>
                <w:rFonts w:ascii="Arial" w:hAnsi="Arial" w:cs="Arial"/>
                <w:sz w:val="22"/>
                <w:szCs w:val="22"/>
              </w:rPr>
              <w:t xml:space="preserve"> ověření </w:t>
            </w:r>
            <w:r w:rsidR="00C373B8" w:rsidRPr="00F71A66">
              <w:rPr>
                <w:rFonts w:ascii="Arial" w:hAnsi="Arial" w:cs="Arial"/>
                <w:sz w:val="22"/>
                <w:szCs w:val="22"/>
              </w:rPr>
              <w:t xml:space="preserve">poskytovatelem </w:t>
            </w:r>
            <w:r w:rsidR="00DB18C7">
              <w:rPr>
                <w:rFonts w:ascii="Arial" w:hAnsi="Arial" w:cs="Arial"/>
                <w:sz w:val="22"/>
                <w:szCs w:val="22"/>
              </w:rPr>
              <w:t xml:space="preserve">vratnou </w:t>
            </w:r>
            <w:proofErr w:type="spellStart"/>
            <w:r w:rsidR="00DB18C7">
              <w:rPr>
                <w:rFonts w:ascii="Arial" w:hAnsi="Arial" w:cs="Arial"/>
                <w:sz w:val="22"/>
                <w:szCs w:val="22"/>
              </w:rPr>
              <w:t>vý</w:t>
            </w:r>
            <w:r w:rsidR="00C31BE7" w:rsidRPr="00F71A66">
              <w:rPr>
                <w:rFonts w:ascii="Arial" w:hAnsi="Arial" w:cs="Arial"/>
                <w:sz w:val="22"/>
                <w:szCs w:val="22"/>
              </w:rPr>
              <w:t>půjčkou</w:t>
            </w:r>
            <w:proofErr w:type="spellEnd"/>
            <w:r w:rsidR="00C31BE7" w:rsidRPr="00F71A66">
              <w:rPr>
                <w:rFonts w:ascii="Arial" w:hAnsi="Arial" w:cs="Arial"/>
                <w:sz w:val="22"/>
                <w:szCs w:val="22"/>
              </w:rPr>
              <w:t xml:space="preserve"> od</w:t>
            </w:r>
            <w:r w:rsidR="000F76EF">
              <w:rPr>
                <w:rFonts w:ascii="Arial" w:hAnsi="Arial" w:cs="Arial"/>
                <w:sz w:val="22"/>
                <w:szCs w:val="22"/>
              </w:rPr>
              <w:t> </w:t>
            </w:r>
            <w:r w:rsidR="00C31BE7" w:rsidRPr="00F71A66">
              <w:rPr>
                <w:rFonts w:ascii="Arial" w:hAnsi="Arial" w:cs="Arial"/>
                <w:sz w:val="22"/>
                <w:szCs w:val="22"/>
              </w:rPr>
              <w:t xml:space="preserve">vykazující instituce </w:t>
            </w:r>
          </w:p>
        </w:tc>
      </w:tr>
      <w:tr w:rsidR="00F67208" w:rsidRPr="00F71A66" w:rsidTr="009733DF">
        <w:trPr>
          <w:cantSplit/>
        </w:trPr>
        <w:tc>
          <w:tcPr>
            <w:tcW w:w="1440" w:type="dxa"/>
            <w:vMerge/>
            <w:vAlign w:val="center"/>
          </w:tcPr>
          <w:p w:rsidR="00F67208" w:rsidRPr="00F71A66" w:rsidRDefault="00F67208" w:rsidP="00544185">
            <w:pPr>
              <w:suppressAutoHyphens w:val="0"/>
              <w:snapToGrid w:val="0"/>
              <w:spacing w:after="0"/>
              <w:ind w:firstLine="0"/>
              <w:jc w:val="left"/>
              <w:rPr>
                <w:rFonts w:ascii="Arial" w:hAnsi="Arial" w:cs="Arial"/>
                <w:b/>
                <w:sz w:val="22"/>
                <w:szCs w:val="22"/>
                <w:lang w:eastAsia="cs-CZ"/>
              </w:rPr>
            </w:pPr>
          </w:p>
        </w:tc>
        <w:tc>
          <w:tcPr>
            <w:tcW w:w="3828" w:type="dxa"/>
            <w:vAlign w:val="center"/>
          </w:tcPr>
          <w:p w:rsidR="00F67208" w:rsidRPr="00F71A66" w:rsidRDefault="00F67208" w:rsidP="00544185">
            <w:pPr>
              <w:snapToGrid w:val="0"/>
              <w:ind w:firstLine="0"/>
              <w:jc w:val="center"/>
              <w:rPr>
                <w:rFonts w:ascii="Arial" w:hAnsi="Arial" w:cs="Arial"/>
                <w:sz w:val="22"/>
                <w:szCs w:val="22"/>
              </w:rPr>
            </w:pPr>
            <w:r w:rsidRPr="00F71A66">
              <w:rPr>
                <w:rFonts w:ascii="Arial" w:hAnsi="Arial" w:cs="Arial"/>
                <w:b/>
                <w:sz w:val="22"/>
                <w:szCs w:val="22"/>
              </w:rPr>
              <w:t>Odbornost</w:t>
            </w:r>
            <w:r w:rsidRPr="00F71A66">
              <w:rPr>
                <w:rFonts w:ascii="Arial" w:hAnsi="Arial" w:cs="Arial"/>
                <w:sz w:val="22"/>
                <w:szCs w:val="22"/>
              </w:rPr>
              <w:t xml:space="preserve"> - u sporných výsledků, zda kniha splňuje definici výsledku, případná expertní kontrola splnění definice </w:t>
            </w:r>
            <w:r w:rsidR="00D647C7">
              <w:rPr>
                <w:rFonts w:ascii="Arial" w:hAnsi="Arial" w:cs="Arial"/>
                <w:sz w:val="22"/>
                <w:szCs w:val="22"/>
              </w:rPr>
              <w:t xml:space="preserve">příslušným </w:t>
            </w:r>
            <w:r w:rsidRPr="00F71A66">
              <w:rPr>
                <w:rFonts w:ascii="Arial" w:hAnsi="Arial" w:cs="Arial"/>
                <w:sz w:val="22"/>
                <w:szCs w:val="22"/>
              </w:rPr>
              <w:t>odborným a poradním orgánem RVVI</w:t>
            </w:r>
          </w:p>
        </w:tc>
        <w:tc>
          <w:tcPr>
            <w:tcW w:w="2835" w:type="dxa"/>
            <w:vAlign w:val="center"/>
          </w:tcPr>
          <w:p w:rsidR="00F67208" w:rsidRPr="00F71A66" w:rsidRDefault="00F67208" w:rsidP="00544185">
            <w:pPr>
              <w:snapToGrid w:val="0"/>
              <w:ind w:firstLine="0"/>
              <w:jc w:val="center"/>
              <w:rPr>
                <w:rFonts w:ascii="Arial" w:hAnsi="Arial" w:cs="Arial"/>
                <w:sz w:val="22"/>
                <w:szCs w:val="22"/>
              </w:rPr>
            </w:pPr>
            <w:r w:rsidRPr="00F71A66">
              <w:rPr>
                <w:rFonts w:ascii="Arial" w:hAnsi="Arial" w:cs="Arial"/>
                <w:sz w:val="22"/>
                <w:szCs w:val="22"/>
              </w:rPr>
              <w:t xml:space="preserve">kniha nesplňuje definici výsledku </w:t>
            </w:r>
          </w:p>
        </w:tc>
        <w:tc>
          <w:tcPr>
            <w:tcW w:w="2370" w:type="dxa"/>
            <w:vAlign w:val="center"/>
          </w:tcPr>
          <w:p w:rsidR="00F67208" w:rsidRPr="00F71A66" w:rsidRDefault="00343601" w:rsidP="000F76EF">
            <w:pPr>
              <w:snapToGrid w:val="0"/>
              <w:ind w:firstLine="0"/>
              <w:jc w:val="center"/>
              <w:rPr>
                <w:rFonts w:ascii="Arial" w:hAnsi="Arial" w:cs="Arial"/>
                <w:sz w:val="22"/>
                <w:szCs w:val="22"/>
              </w:rPr>
            </w:pPr>
            <w:r w:rsidRPr="00F71A66">
              <w:rPr>
                <w:rFonts w:ascii="Arial" w:hAnsi="Arial" w:cs="Arial"/>
                <w:sz w:val="22"/>
                <w:szCs w:val="22"/>
              </w:rPr>
              <w:t xml:space="preserve">případné </w:t>
            </w:r>
            <w:r w:rsidR="00F67208" w:rsidRPr="00F71A66">
              <w:rPr>
                <w:rFonts w:ascii="Arial" w:hAnsi="Arial" w:cs="Arial"/>
                <w:sz w:val="22"/>
                <w:szCs w:val="22"/>
              </w:rPr>
              <w:t>posouzení odbornými a</w:t>
            </w:r>
            <w:r w:rsidR="000F76EF">
              <w:rPr>
                <w:rFonts w:ascii="Arial" w:hAnsi="Arial" w:cs="Arial"/>
                <w:sz w:val="22"/>
                <w:szCs w:val="22"/>
              </w:rPr>
              <w:t> </w:t>
            </w:r>
            <w:r w:rsidR="00F67208" w:rsidRPr="00F71A66">
              <w:rPr>
                <w:rFonts w:ascii="Arial" w:hAnsi="Arial" w:cs="Arial"/>
                <w:sz w:val="22"/>
                <w:szCs w:val="22"/>
              </w:rPr>
              <w:t>poradními orgány RVVI</w:t>
            </w:r>
          </w:p>
        </w:tc>
      </w:tr>
      <w:tr w:rsidR="00F67208" w:rsidRPr="00F71A66" w:rsidTr="009733DF">
        <w:trPr>
          <w:cantSplit/>
        </w:trPr>
        <w:tc>
          <w:tcPr>
            <w:tcW w:w="1440" w:type="dxa"/>
            <w:vMerge w:val="restart"/>
            <w:vAlign w:val="center"/>
          </w:tcPr>
          <w:p w:rsidR="00F67208" w:rsidRPr="00F71A66" w:rsidRDefault="00F67208" w:rsidP="00544185">
            <w:pPr>
              <w:snapToGrid w:val="0"/>
              <w:ind w:left="34" w:right="113" w:firstLine="0"/>
              <w:jc w:val="center"/>
              <w:rPr>
                <w:rFonts w:ascii="Arial" w:hAnsi="Arial" w:cs="Arial"/>
                <w:b/>
                <w:sz w:val="22"/>
                <w:szCs w:val="22"/>
              </w:rPr>
            </w:pPr>
            <w:r w:rsidRPr="00F71A66">
              <w:rPr>
                <w:rFonts w:ascii="Arial" w:hAnsi="Arial" w:cs="Arial"/>
                <w:b/>
                <w:sz w:val="22"/>
                <w:szCs w:val="22"/>
              </w:rPr>
              <w:t>D – článek ve sborníku</w:t>
            </w:r>
          </w:p>
        </w:tc>
        <w:tc>
          <w:tcPr>
            <w:tcW w:w="3828" w:type="dxa"/>
            <w:vAlign w:val="center"/>
          </w:tcPr>
          <w:p w:rsidR="00F67208" w:rsidRPr="00F71A66" w:rsidRDefault="00F67208" w:rsidP="00544185">
            <w:pPr>
              <w:snapToGrid w:val="0"/>
              <w:ind w:left="72" w:firstLine="0"/>
              <w:jc w:val="center"/>
              <w:rPr>
                <w:rFonts w:ascii="Arial" w:hAnsi="Arial" w:cs="Arial"/>
                <w:b/>
                <w:sz w:val="22"/>
                <w:szCs w:val="22"/>
              </w:rPr>
            </w:pPr>
            <w:r w:rsidRPr="00F71A66">
              <w:rPr>
                <w:rFonts w:ascii="Arial" w:hAnsi="Arial" w:cs="Arial"/>
                <w:b/>
                <w:sz w:val="22"/>
                <w:szCs w:val="22"/>
              </w:rPr>
              <w:t>Existence a správnost ISBN resp. ISSN</w:t>
            </w:r>
          </w:p>
        </w:tc>
        <w:tc>
          <w:tcPr>
            <w:tcW w:w="2835" w:type="dxa"/>
            <w:vAlign w:val="center"/>
          </w:tcPr>
          <w:p w:rsidR="00F67208" w:rsidRPr="00F71A66" w:rsidRDefault="00F67208" w:rsidP="00544185">
            <w:pPr>
              <w:snapToGrid w:val="0"/>
              <w:ind w:firstLine="0"/>
              <w:jc w:val="center"/>
              <w:rPr>
                <w:rFonts w:ascii="Arial" w:hAnsi="Arial" w:cs="Arial"/>
                <w:sz w:val="22"/>
                <w:szCs w:val="22"/>
              </w:rPr>
            </w:pPr>
            <w:r w:rsidRPr="00F71A66">
              <w:rPr>
                <w:rFonts w:ascii="Arial" w:hAnsi="Arial" w:cs="Arial"/>
                <w:sz w:val="22"/>
                <w:szCs w:val="22"/>
              </w:rPr>
              <w:t>neodpovídá kontrolní součet</w:t>
            </w:r>
            <w:r w:rsidR="00A020EA" w:rsidRPr="00F71A66">
              <w:rPr>
                <w:rStyle w:val="Znakapoznpodarou"/>
                <w:rFonts w:ascii="Arial" w:hAnsi="Arial" w:cs="Arial"/>
                <w:sz w:val="22"/>
                <w:szCs w:val="22"/>
              </w:rPr>
              <w:footnoteReference w:id="6"/>
            </w:r>
          </w:p>
        </w:tc>
        <w:tc>
          <w:tcPr>
            <w:tcW w:w="2370" w:type="dxa"/>
            <w:vAlign w:val="center"/>
          </w:tcPr>
          <w:p w:rsidR="00F67208" w:rsidRPr="00F71A66" w:rsidRDefault="00F67208" w:rsidP="00544185">
            <w:pPr>
              <w:snapToGrid w:val="0"/>
              <w:ind w:firstLine="0"/>
              <w:jc w:val="center"/>
              <w:rPr>
                <w:rFonts w:ascii="Arial" w:hAnsi="Arial" w:cs="Arial"/>
                <w:sz w:val="22"/>
                <w:szCs w:val="22"/>
              </w:rPr>
            </w:pPr>
            <w:r w:rsidRPr="00F71A66">
              <w:rPr>
                <w:rFonts w:ascii="Arial" w:hAnsi="Arial" w:cs="Arial"/>
                <w:sz w:val="22"/>
                <w:szCs w:val="22"/>
              </w:rPr>
              <w:t>SW algoritmus numerická kontrola</w:t>
            </w:r>
          </w:p>
        </w:tc>
      </w:tr>
      <w:tr w:rsidR="00F67208" w:rsidRPr="00F71A66" w:rsidTr="009733DF">
        <w:trPr>
          <w:cantSplit/>
        </w:trPr>
        <w:tc>
          <w:tcPr>
            <w:tcW w:w="1440" w:type="dxa"/>
            <w:vMerge/>
            <w:vAlign w:val="center"/>
          </w:tcPr>
          <w:p w:rsidR="00F67208" w:rsidRPr="00F71A66" w:rsidRDefault="00F67208" w:rsidP="00544185">
            <w:pPr>
              <w:suppressAutoHyphens w:val="0"/>
              <w:snapToGrid w:val="0"/>
              <w:spacing w:after="0"/>
              <w:ind w:firstLine="0"/>
              <w:jc w:val="left"/>
              <w:rPr>
                <w:rFonts w:ascii="Arial" w:hAnsi="Arial" w:cs="Arial"/>
                <w:b/>
                <w:sz w:val="22"/>
                <w:szCs w:val="22"/>
                <w:lang w:eastAsia="cs-CZ"/>
              </w:rPr>
            </w:pPr>
          </w:p>
        </w:tc>
        <w:tc>
          <w:tcPr>
            <w:tcW w:w="3828" w:type="dxa"/>
            <w:vAlign w:val="center"/>
          </w:tcPr>
          <w:p w:rsidR="00F67208" w:rsidRPr="00F71A66" w:rsidRDefault="00617742" w:rsidP="00544185">
            <w:pPr>
              <w:snapToGrid w:val="0"/>
              <w:ind w:firstLine="0"/>
              <w:jc w:val="center"/>
              <w:rPr>
                <w:rFonts w:ascii="Arial" w:hAnsi="Arial" w:cs="Arial"/>
                <w:b/>
                <w:sz w:val="22"/>
                <w:szCs w:val="22"/>
              </w:rPr>
            </w:pPr>
            <w:r>
              <w:rPr>
                <w:rFonts w:ascii="Arial" w:hAnsi="Arial" w:cs="Arial"/>
                <w:b/>
                <w:sz w:val="22"/>
                <w:szCs w:val="22"/>
              </w:rPr>
              <w:t>Evidence výsledku v databázi</w:t>
            </w:r>
          </w:p>
          <w:p w:rsidR="00F67208" w:rsidRPr="00F71A66" w:rsidRDefault="00883CD4" w:rsidP="00F066A7">
            <w:pPr>
              <w:ind w:left="72" w:firstLine="0"/>
              <w:jc w:val="center"/>
              <w:rPr>
                <w:rFonts w:ascii="Arial" w:hAnsi="Arial" w:cs="Arial"/>
                <w:sz w:val="22"/>
                <w:szCs w:val="22"/>
              </w:rPr>
            </w:pPr>
            <w:r w:rsidRPr="00F71A66">
              <w:rPr>
                <w:rFonts w:ascii="Arial" w:hAnsi="Arial" w:cs="Arial"/>
                <w:sz w:val="22"/>
                <w:szCs w:val="22"/>
              </w:rPr>
              <w:t>S</w:t>
            </w:r>
            <w:r w:rsidR="00F066A7" w:rsidRPr="00F71A66">
              <w:rPr>
                <w:rFonts w:ascii="Arial" w:hAnsi="Arial" w:cs="Arial"/>
                <w:sz w:val="22"/>
                <w:szCs w:val="22"/>
              </w:rPr>
              <w:t>COPUS</w:t>
            </w:r>
            <w:r w:rsidRPr="00F71A66">
              <w:rPr>
                <w:rFonts w:ascii="Arial" w:hAnsi="Arial" w:cs="Arial"/>
                <w:sz w:val="22"/>
                <w:szCs w:val="22"/>
              </w:rPr>
              <w:t xml:space="preserve"> nebo </w:t>
            </w:r>
            <w:proofErr w:type="spellStart"/>
            <w:r w:rsidR="00C31BE7" w:rsidRPr="00F71A66">
              <w:rPr>
                <w:rFonts w:ascii="Arial" w:hAnsi="Arial" w:cs="Arial"/>
                <w:sz w:val="22"/>
                <w:szCs w:val="22"/>
              </w:rPr>
              <w:t>WoS</w:t>
            </w:r>
            <w:proofErr w:type="spellEnd"/>
          </w:p>
        </w:tc>
        <w:tc>
          <w:tcPr>
            <w:tcW w:w="2835" w:type="dxa"/>
            <w:vAlign w:val="center"/>
          </w:tcPr>
          <w:p w:rsidR="00F67208" w:rsidRPr="00F71A66" w:rsidRDefault="00F67208" w:rsidP="00544185">
            <w:pPr>
              <w:snapToGrid w:val="0"/>
              <w:ind w:firstLine="0"/>
              <w:jc w:val="center"/>
              <w:rPr>
                <w:rFonts w:ascii="Arial" w:hAnsi="Arial" w:cs="Arial"/>
                <w:sz w:val="22"/>
                <w:szCs w:val="22"/>
              </w:rPr>
            </w:pPr>
            <w:r w:rsidRPr="00F71A66">
              <w:rPr>
                <w:rFonts w:ascii="Arial" w:hAnsi="Arial" w:cs="Arial"/>
                <w:sz w:val="22"/>
                <w:szCs w:val="22"/>
              </w:rPr>
              <w:t>publikace není evidována</w:t>
            </w:r>
            <w:r w:rsidR="00D85C0C">
              <w:rPr>
                <w:rFonts w:ascii="Arial" w:hAnsi="Arial" w:cs="Arial"/>
                <w:sz w:val="22"/>
                <w:szCs w:val="22"/>
              </w:rPr>
              <w:t xml:space="preserve"> ve </w:t>
            </w:r>
            <w:r w:rsidR="00D85C0C" w:rsidRPr="00F71A66">
              <w:rPr>
                <w:rFonts w:ascii="Arial" w:hAnsi="Arial" w:cs="Arial"/>
                <w:sz w:val="22"/>
                <w:szCs w:val="22"/>
              </w:rPr>
              <w:t xml:space="preserve">SCOPUS nebo </w:t>
            </w:r>
            <w:proofErr w:type="spellStart"/>
            <w:r w:rsidR="00D85C0C" w:rsidRPr="00F71A66">
              <w:rPr>
                <w:rFonts w:ascii="Arial" w:hAnsi="Arial" w:cs="Arial"/>
                <w:sz w:val="22"/>
                <w:szCs w:val="22"/>
              </w:rPr>
              <w:t>WoS</w:t>
            </w:r>
            <w:proofErr w:type="spellEnd"/>
          </w:p>
        </w:tc>
        <w:tc>
          <w:tcPr>
            <w:tcW w:w="2370" w:type="dxa"/>
            <w:vAlign w:val="center"/>
          </w:tcPr>
          <w:p w:rsidR="00F67208" w:rsidRPr="00F71A66" w:rsidRDefault="00F67208" w:rsidP="00544185">
            <w:pPr>
              <w:snapToGrid w:val="0"/>
              <w:ind w:firstLine="0"/>
              <w:jc w:val="center"/>
              <w:rPr>
                <w:rFonts w:ascii="Arial" w:hAnsi="Arial" w:cs="Arial"/>
                <w:sz w:val="22"/>
                <w:szCs w:val="22"/>
              </w:rPr>
            </w:pPr>
            <w:r w:rsidRPr="00F71A66">
              <w:rPr>
                <w:rFonts w:ascii="Arial" w:hAnsi="Arial" w:cs="Arial"/>
                <w:sz w:val="22"/>
                <w:szCs w:val="22"/>
              </w:rPr>
              <w:t>SW algoritmus vyhledání v příslušné databázi</w:t>
            </w:r>
          </w:p>
        </w:tc>
      </w:tr>
      <w:tr w:rsidR="00F67208" w:rsidRPr="00F71A66" w:rsidTr="009733DF">
        <w:trPr>
          <w:cantSplit/>
        </w:trPr>
        <w:tc>
          <w:tcPr>
            <w:tcW w:w="1440" w:type="dxa"/>
            <w:vMerge/>
            <w:vAlign w:val="center"/>
          </w:tcPr>
          <w:p w:rsidR="00F67208" w:rsidRPr="00F71A66" w:rsidRDefault="00F67208" w:rsidP="00544185">
            <w:pPr>
              <w:suppressAutoHyphens w:val="0"/>
              <w:snapToGrid w:val="0"/>
              <w:spacing w:after="0"/>
              <w:ind w:firstLine="0"/>
              <w:jc w:val="left"/>
              <w:rPr>
                <w:rFonts w:ascii="Arial" w:hAnsi="Arial" w:cs="Arial"/>
                <w:b/>
                <w:sz w:val="22"/>
                <w:szCs w:val="22"/>
                <w:lang w:eastAsia="cs-CZ"/>
              </w:rPr>
            </w:pPr>
          </w:p>
        </w:tc>
        <w:tc>
          <w:tcPr>
            <w:tcW w:w="3828" w:type="dxa"/>
            <w:vAlign w:val="center"/>
          </w:tcPr>
          <w:p w:rsidR="00F67208" w:rsidRPr="00F71A66" w:rsidRDefault="00F67208" w:rsidP="00544185">
            <w:pPr>
              <w:snapToGrid w:val="0"/>
              <w:ind w:left="72" w:firstLine="0"/>
              <w:jc w:val="center"/>
              <w:rPr>
                <w:rFonts w:ascii="Arial" w:hAnsi="Arial" w:cs="Arial"/>
                <w:sz w:val="22"/>
                <w:szCs w:val="22"/>
              </w:rPr>
            </w:pPr>
            <w:r w:rsidRPr="00F71A66">
              <w:rPr>
                <w:rFonts w:ascii="Arial" w:hAnsi="Arial" w:cs="Arial"/>
                <w:b/>
                <w:sz w:val="22"/>
                <w:szCs w:val="22"/>
              </w:rPr>
              <w:t>Počet stran</w:t>
            </w:r>
            <w:r w:rsidRPr="00F71A66">
              <w:rPr>
                <w:rFonts w:ascii="Arial" w:hAnsi="Arial" w:cs="Arial"/>
                <w:sz w:val="22"/>
                <w:szCs w:val="22"/>
              </w:rPr>
              <w:t xml:space="preserve"> (min. počet stran = 2)</w:t>
            </w:r>
          </w:p>
        </w:tc>
        <w:tc>
          <w:tcPr>
            <w:tcW w:w="2835" w:type="dxa"/>
            <w:vAlign w:val="center"/>
          </w:tcPr>
          <w:p w:rsidR="00F67208" w:rsidRPr="00F71A66" w:rsidRDefault="00F67208" w:rsidP="00544185">
            <w:pPr>
              <w:snapToGrid w:val="0"/>
              <w:ind w:firstLine="0"/>
              <w:jc w:val="center"/>
              <w:rPr>
                <w:rFonts w:ascii="Arial" w:hAnsi="Arial" w:cs="Arial"/>
                <w:iCs/>
                <w:sz w:val="22"/>
                <w:szCs w:val="22"/>
              </w:rPr>
            </w:pPr>
            <w:r w:rsidRPr="00F71A66">
              <w:rPr>
                <w:rFonts w:ascii="Arial" w:hAnsi="Arial" w:cs="Arial"/>
                <w:iCs/>
                <w:sz w:val="22"/>
                <w:szCs w:val="22"/>
              </w:rPr>
              <w:t>uveden nižší počet stran</w:t>
            </w:r>
            <w:r w:rsidR="00393F6A">
              <w:rPr>
                <w:rFonts w:ascii="Arial" w:hAnsi="Arial" w:cs="Arial"/>
                <w:iCs/>
                <w:sz w:val="22"/>
                <w:szCs w:val="22"/>
              </w:rPr>
              <w:t xml:space="preserve"> než 2</w:t>
            </w:r>
          </w:p>
        </w:tc>
        <w:tc>
          <w:tcPr>
            <w:tcW w:w="2370" w:type="dxa"/>
            <w:vAlign w:val="center"/>
          </w:tcPr>
          <w:p w:rsidR="00F67208" w:rsidRPr="00F71A66" w:rsidRDefault="00F67208" w:rsidP="00B97428">
            <w:pPr>
              <w:snapToGrid w:val="0"/>
              <w:ind w:firstLine="0"/>
              <w:jc w:val="center"/>
              <w:rPr>
                <w:rFonts w:ascii="Arial" w:hAnsi="Arial" w:cs="Arial"/>
                <w:sz w:val="22"/>
                <w:szCs w:val="22"/>
              </w:rPr>
            </w:pPr>
            <w:r w:rsidRPr="00F71A66">
              <w:rPr>
                <w:rFonts w:ascii="Arial" w:hAnsi="Arial" w:cs="Arial"/>
                <w:sz w:val="22"/>
                <w:szCs w:val="22"/>
              </w:rPr>
              <w:t>SW algoritmus, ověření prostřednictvím poskytovatele</w:t>
            </w:r>
          </w:p>
        </w:tc>
      </w:tr>
      <w:tr w:rsidR="00F67208" w:rsidRPr="00F71A66" w:rsidTr="009733DF">
        <w:trPr>
          <w:cantSplit/>
        </w:trPr>
        <w:tc>
          <w:tcPr>
            <w:tcW w:w="1440" w:type="dxa"/>
            <w:vMerge w:val="restart"/>
            <w:vAlign w:val="center"/>
          </w:tcPr>
          <w:p w:rsidR="00F67208" w:rsidRPr="00F71A66" w:rsidRDefault="00F67208" w:rsidP="00544185">
            <w:pPr>
              <w:snapToGrid w:val="0"/>
              <w:ind w:left="34" w:right="113" w:firstLine="0"/>
              <w:jc w:val="center"/>
              <w:rPr>
                <w:rFonts w:ascii="Arial" w:hAnsi="Arial" w:cs="Arial"/>
                <w:b/>
                <w:sz w:val="22"/>
                <w:szCs w:val="22"/>
              </w:rPr>
            </w:pPr>
            <w:r w:rsidRPr="00F71A66">
              <w:rPr>
                <w:rFonts w:ascii="Arial" w:hAnsi="Arial" w:cs="Arial"/>
                <w:b/>
                <w:sz w:val="22"/>
                <w:szCs w:val="22"/>
              </w:rPr>
              <w:t>P – patent</w:t>
            </w:r>
          </w:p>
        </w:tc>
        <w:tc>
          <w:tcPr>
            <w:tcW w:w="3828" w:type="dxa"/>
            <w:vAlign w:val="center"/>
          </w:tcPr>
          <w:p w:rsidR="00F67208" w:rsidRPr="00F71A66" w:rsidRDefault="00F67208" w:rsidP="00544185">
            <w:pPr>
              <w:snapToGrid w:val="0"/>
              <w:ind w:firstLine="0"/>
              <w:jc w:val="center"/>
              <w:rPr>
                <w:rFonts w:ascii="Arial" w:hAnsi="Arial" w:cs="Arial"/>
                <w:sz w:val="22"/>
                <w:szCs w:val="22"/>
              </w:rPr>
            </w:pPr>
            <w:r w:rsidRPr="00F71A66">
              <w:rPr>
                <w:rFonts w:ascii="Arial" w:hAnsi="Arial" w:cs="Arial"/>
                <w:b/>
                <w:sz w:val="22"/>
                <w:szCs w:val="22"/>
              </w:rPr>
              <w:t>Č. rozhodnutí</w:t>
            </w:r>
            <w:r w:rsidRPr="00F71A66">
              <w:rPr>
                <w:rFonts w:ascii="Arial" w:hAnsi="Arial" w:cs="Arial"/>
                <w:sz w:val="22"/>
                <w:szCs w:val="22"/>
              </w:rPr>
              <w:t xml:space="preserve"> (nikoliv č. přihlášky)</w:t>
            </w:r>
          </w:p>
        </w:tc>
        <w:tc>
          <w:tcPr>
            <w:tcW w:w="2835" w:type="dxa"/>
            <w:vAlign w:val="center"/>
          </w:tcPr>
          <w:p w:rsidR="00F67208" w:rsidRPr="00F71A66" w:rsidRDefault="00F67208" w:rsidP="00544185">
            <w:pPr>
              <w:snapToGrid w:val="0"/>
              <w:ind w:firstLine="0"/>
              <w:jc w:val="center"/>
              <w:rPr>
                <w:rFonts w:ascii="Arial" w:hAnsi="Arial" w:cs="Arial"/>
                <w:sz w:val="22"/>
                <w:szCs w:val="22"/>
              </w:rPr>
            </w:pPr>
            <w:r w:rsidRPr="00F71A66">
              <w:rPr>
                <w:rFonts w:ascii="Arial" w:hAnsi="Arial" w:cs="Arial"/>
                <w:sz w:val="22"/>
                <w:szCs w:val="22"/>
              </w:rPr>
              <w:t xml:space="preserve">č. rozhodnutí není </w:t>
            </w:r>
            <w:r w:rsidR="00617742">
              <w:rPr>
                <w:rFonts w:ascii="Arial" w:hAnsi="Arial" w:cs="Arial"/>
                <w:sz w:val="22"/>
                <w:szCs w:val="22"/>
              </w:rPr>
              <w:t xml:space="preserve">uvedeno nebo </w:t>
            </w:r>
            <w:r w:rsidRPr="00F71A66">
              <w:rPr>
                <w:rFonts w:ascii="Arial" w:hAnsi="Arial" w:cs="Arial"/>
                <w:sz w:val="22"/>
                <w:szCs w:val="22"/>
              </w:rPr>
              <w:t>evidováno</w:t>
            </w:r>
          </w:p>
        </w:tc>
        <w:tc>
          <w:tcPr>
            <w:tcW w:w="2370" w:type="dxa"/>
            <w:vMerge w:val="restart"/>
            <w:vAlign w:val="center"/>
          </w:tcPr>
          <w:p w:rsidR="00F67208" w:rsidRPr="00F71A66" w:rsidRDefault="00F67208" w:rsidP="00EA0D31">
            <w:pPr>
              <w:snapToGrid w:val="0"/>
              <w:ind w:hanging="132"/>
              <w:jc w:val="center"/>
              <w:rPr>
                <w:rFonts w:ascii="Arial" w:hAnsi="Arial" w:cs="Arial"/>
                <w:sz w:val="22"/>
                <w:szCs w:val="22"/>
              </w:rPr>
            </w:pPr>
            <w:r w:rsidRPr="00F71A66">
              <w:rPr>
                <w:rFonts w:ascii="Arial" w:hAnsi="Arial" w:cs="Arial"/>
                <w:sz w:val="22"/>
                <w:szCs w:val="22"/>
              </w:rPr>
              <w:t>vyhledání v příslušné databázi</w:t>
            </w:r>
            <w:r w:rsidR="00B97428" w:rsidRPr="00F71A66">
              <w:rPr>
                <w:rFonts w:ascii="Arial" w:hAnsi="Arial" w:cs="Arial"/>
                <w:sz w:val="22"/>
                <w:szCs w:val="22"/>
              </w:rPr>
              <w:t>, ověření prostřednictvím poskytovatele</w:t>
            </w:r>
            <w:r w:rsidRPr="00F71A66">
              <w:rPr>
                <w:rFonts w:ascii="Arial" w:hAnsi="Arial" w:cs="Arial"/>
                <w:sz w:val="22"/>
                <w:szCs w:val="22"/>
              </w:rPr>
              <w:t xml:space="preserve"> </w:t>
            </w:r>
          </w:p>
        </w:tc>
      </w:tr>
      <w:tr w:rsidR="00F67208" w:rsidRPr="00F71A66" w:rsidTr="009733DF">
        <w:trPr>
          <w:cantSplit/>
        </w:trPr>
        <w:tc>
          <w:tcPr>
            <w:tcW w:w="1440" w:type="dxa"/>
            <w:vMerge/>
            <w:vAlign w:val="center"/>
          </w:tcPr>
          <w:p w:rsidR="00F67208" w:rsidRPr="00F71A66" w:rsidRDefault="00F67208" w:rsidP="00544185">
            <w:pPr>
              <w:suppressAutoHyphens w:val="0"/>
              <w:snapToGrid w:val="0"/>
              <w:spacing w:after="0"/>
              <w:ind w:firstLine="0"/>
              <w:jc w:val="left"/>
              <w:rPr>
                <w:rFonts w:ascii="Arial" w:hAnsi="Arial" w:cs="Arial"/>
                <w:b/>
                <w:sz w:val="22"/>
                <w:szCs w:val="22"/>
                <w:lang w:eastAsia="cs-CZ"/>
              </w:rPr>
            </w:pPr>
          </w:p>
        </w:tc>
        <w:tc>
          <w:tcPr>
            <w:tcW w:w="3828" w:type="dxa"/>
            <w:vAlign w:val="center"/>
          </w:tcPr>
          <w:p w:rsidR="00F67208" w:rsidRPr="00F71A66" w:rsidRDefault="00653361" w:rsidP="00653361">
            <w:pPr>
              <w:snapToGrid w:val="0"/>
              <w:ind w:firstLine="0"/>
              <w:jc w:val="center"/>
              <w:rPr>
                <w:rFonts w:ascii="Arial" w:hAnsi="Arial" w:cs="Arial"/>
                <w:b/>
                <w:sz w:val="22"/>
                <w:szCs w:val="22"/>
              </w:rPr>
            </w:pPr>
            <w:r>
              <w:rPr>
                <w:rFonts w:ascii="Arial" w:hAnsi="Arial" w:cs="Arial"/>
                <w:b/>
                <w:sz w:val="22"/>
                <w:szCs w:val="22"/>
              </w:rPr>
              <w:t>I</w:t>
            </w:r>
            <w:r w:rsidR="00617742">
              <w:rPr>
                <w:rFonts w:ascii="Arial" w:hAnsi="Arial" w:cs="Arial"/>
                <w:b/>
                <w:sz w:val="22"/>
                <w:szCs w:val="22"/>
              </w:rPr>
              <w:t>nternetová adresa</w:t>
            </w:r>
            <w:r>
              <w:rPr>
                <w:rFonts w:ascii="Arial" w:hAnsi="Arial" w:cs="Arial"/>
                <w:b/>
                <w:sz w:val="22"/>
                <w:szCs w:val="22"/>
              </w:rPr>
              <w:t xml:space="preserve"> patentového úřadu, který patent </w:t>
            </w:r>
            <w:proofErr w:type="spellStart"/>
            <w:r>
              <w:rPr>
                <w:rFonts w:ascii="Arial" w:hAnsi="Arial" w:cs="Arial"/>
                <w:b/>
                <w:sz w:val="22"/>
                <w:szCs w:val="22"/>
              </w:rPr>
              <w:t>udělil</w:t>
            </w:r>
            <w:r w:rsidR="00F67208" w:rsidRPr="00F71A66">
              <w:rPr>
                <w:rFonts w:ascii="Arial" w:hAnsi="Arial" w:cs="Arial"/>
                <w:b/>
                <w:sz w:val="22"/>
                <w:szCs w:val="22"/>
              </w:rPr>
              <w:t>l</w:t>
            </w:r>
            <w:proofErr w:type="spellEnd"/>
          </w:p>
        </w:tc>
        <w:tc>
          <w:tcPr>
            <w:tcW w:w="2835" w:type="dxa"/>
            <w:vAlign w:val="center"/>
          </w:tcPr>
          <w:p w:rsidR="00F67208" w:rsidRPr="00F71A66" w:rsidRDefault="00CD13FD" w:rsidP="00CD13FD">
            <w:pPr>
              <w:snapToGrid w:val="0"/>
              <w:ind w:firstLine="0"/>
              <w:jc w:val="center"/>
              <w:rPr>
                <w:rFonts w:ascii="Arial" w:hAnsi="Arial" w:cs="Arial"/>
                <w:sz w:val="22"/>
                <w:szCs w:val="22"/>
              </w:rPr>
            </w:pPr>
            <w:r w:rsidRPr="00F71A66">
              <w:rPr>
                <w:rFonts w:ascii="Arial" w:hAnsi="Arial" w:cs="Arial"/>
                <w:sz w:val="22"/>
                <w:szCs w:val="22"/>
              </w:rPr>
              <w:t>internetov</w:t>
            </w:r>
            <w:r>
              <w:rPr>
                <w:rFonts w:ascii="Arial" w:hAnsi="Arial" w:cs="Arial"/>
                <w:sz w:val="22"/>
                <w:szCs w:val="22"/>
              </w:rPr>
              <w:t>á</w:t>
            </w:r>
            <w:r w:rsidRPr="00F71A66">
              <w:rPr>
                <w:rFonts w:ascii="Arial" w:hAnsi="Arial" w:cs="Arial"/>
                <w:sz w:val="22"/>
                <w:szCs w:val="22"/>
              </w:rPr>
              <w:t xml:space="preserve"> adres</w:t>
            </w:r>
            <w:r>
              <w:rPr>
                <w:rFonts w:ascii="Arial" w:hAnsi="Arial" w:cs="Arial"/>
                <w:sz w:val="22"/>
                <w:szCs w:val="22"/>
              </w:rPr>
              <w:t>a</w:t>
            </w:r>
            <w:r w:rsidRPr="00F71A66">
              <w:rPr>
                <w:rFonts w:ascii="Arial" w:hAnsi="Arial" w:cs="Arial"/>
                <w:sz w:val="22"/>
                <w:szCs w:val="22"/>
              </w:rPr>
              <w:t xml:space="preserve"> </w:t>
            </w:r>
            <w:r w:rsidR="00F67208" w:rsidRPr="00F71A66">
              <w:rPr>
                <w:rFonts w:ascii="Arial" w:hAnsi="Arial" w:cs="Arial"/>
                <w:sz w:val="22"/>
                <w:szCs w:val="22"/>
              </w:rPr>
              <w:t>patentového úřadu</w:t>
            </w:r>
            <w:r>
              <w:rPr>
                <w:rFonts w:ascii="Arial" w:hAnsi="Arial" w:cs="Arial"/>
                <w:sz w:val="22"/>
                <w:szCs w:val="22"/>
              </w:rPr>
              <w:t xml:space="preserve"> je chybná nebo není uvedena</w:t>
            </w:r>
          </w:p>
        </w:tc>
        <w:tc>
          <w:tcPr>
            <w:tcW w:w="2370" w:type="dxa"/>
            <w:vMerge/>
            <w:vAlign w:val="center"/>
          </w:tcPr>
          <w:p w:rsidR="00F67208" w:rsidRPr="00F71A66" w:rsidRDefault="00F67208" w:rsidP="00544185">
            <w:pPr>
              <w:suppressAutoHyphens w:val="0"/>
              <w:snapToGrid w:val="0"/>
              <w:spacing w:after="0"/>
              <w:ind w:firstLine="0"/>
              <w:jc w:val="left"/>
              <w:rPr>
                <w:rFonts w:ascii="Arial" w:hAnsi="Arial" w:cs="Arial"/>
                <w:sz w:val="22"/>
                <w:szCs w:val="22"/>
              </w:rPr>
            </w:pPr>
          </w:p>
        </w:tc>
      </w:tr>
      <w:tr w:rsidR="00F67208" w:rsidRPr="00F71A66" w:rsidTr="009733DF">
        <w:trPr>
          <w:cantSplit/>
          <w:trHeight w:val="1134"/>
        </w:trPr>
        <w:tc>
          <w:tcPr>
            <w:tcW w:w="1440" w:type="dxa"/>
            <w:vMerge w:val="restart"/>
            <w:vAlign w:val="center"/>
          </w:tcPr>
          <w:p w:rsidR="00F67208" w:rsidRPr="00F71A66" w:rsidRDefault="00F67208" w:rsidP="00544185">
            <w:pPr>
              <w:pBdr>
                <w:left w:val="single" w:sz="4" w:space="4" w:color="000000"/>
              </w:pBdr>
              <w:snapToGrid w:val="0"/>
              <w:ind w:left="34" w:right="113" w:firstLine="0"/>
              <w:jc w:val="center"/>
              <w:rPr>
                <w:rFonts w:ascii="Arial" w:hAnsi="Arial" w:cs="Arial"/>
                <w:b/>
                <w:sz w:val="22"/>
                <w:szCs w:val="22"/>
              </w:rPr>
            </w:pPr>
            <w:r w:rsidRPr="00F71A66">
              <w:rPr>
                <w:rFonts w:ascii="Arial" w:hAnsi="Arial" w:cs="Arial"/>
                <w:b/>
                <w:sz w:val="22"/>
                <w:szCs w:val="22"/>
              </w:rPr>
              <w:lastRenderedPageBreak/>
              <w:t>Z – polopro</w:t>
            </w:r>
            <w:r w:rsidR="00CB49A1">
              <w:rPr>
                <w:rFonts w:ascii="Arial" w:hAnsi="Arial" w:cs="Arial"/>
                <w:b/>
                <w:sz w:val="22"/>
                <w:szCs w:val="22"/>
              </w:rPr>
              <w:softHyphen/>
            </w:r>
            <w:r w:rsidRPr="00F71A66">
              <w:rPr>
                <w:rFonts w:ascii="Arial" w:hAnsi="Arial" w:cs="Arial"/>
                <w:b/>
                <w:sz w:val="22"/>
                <w:szCs w:val="22"/>
              </w:rPr>
              <w:t>voz, ověřená technolo</w:t>
            </w:r>
            <w:r w:rsidR="00CB49A1">
              <w:rPr>
                <w:rFonts w:ascii="Arial" w:hAnsi="Arial" w:cs="Arial"/>
                <w:b/>
                <w:sz w:val="22"/>
                <w:szCs w:val="22"/>
              </w:rPr>
              <w:softHyphen/>
            </w:r>
            <w:r w:rsidRPr="00F71A66">
              <w:rPr>
                <w:rFonts w:ascii="Arial" w:hAnsi="Arial" w:cs="Arial"/>
                <w:b/>
                <w:sz w:val="22"/>
                <w:szCs w:val="22"/>
              </w:rPr>
              <w:t>gie</w:t>
            </w:r>
          </w:p>
        </w:tc>
        <w:tc>
          <w:tcPr>
            <w:tcW w:w="3828" w:type="dxa"/>
            <w:vAlign w:val="center"/>
          </w:tcPr>
          <w:p w:rsidR="00F67208" w:rsidRPr="00F71A66" w:rsidRDefault="00F67208" w:rsidP="00715D24">
            <w:pPr>
              <w:snapToGrid w:val="0"/>
              <w:ind w:firstLine="0"/>
              <w:jc w:val="center"/>
              <w:rPr>
                <w:rFonts w:ascii="Arial" w:hAnsi="Arial" w:cs="Arial"/>
                <w:b/>
                <w:sz w:val="22"/>
                <w:szCs w:val="22"/>
              </w:rPr>
            </w:pPr>
            <w:r w:rsidRPr="00F71A66">
              <w:rPr>
                <w:rFonts w:ascii="Arial" w:hAnsi="Arial" w:cs="Arial"/>
                <w:b/>
                <w:sz w:val="22"/>
                <w:szCs w:val="22"/>
              </w:rPr>
              <w:t xml:space="preserve">Jde o </w:t>
            </w:r>
            <w:r w:rsidR="00BF7A6D" w:rsidRPr="00F71A66">
              <w:rPr>
                <w:rFonts w:ascii="Arial" w:hAnsi="Arial" w:cs="Arial"/>
                <w:b/>
                <w:sz w:val="22"/>
                <w:szCs w:val="22"/>
              </w:rPr>
              <w:t>poloprovoz</w:t>
            </w:r>
            <w:r w:rsidR="00D85C0C">
              <w:rPr>
                <w:rFonts w:ascii="Arial" w:hAnsi="Arial" w:cs="Arial"/>
                <w:b/>
                <w:sz w:val="22"/>
                <w:szCs w:val="22"/>
              </w:rPr>
              <w:t xml:space="preserve"> </w:t>
            </w:r>
            <w:r w:rsidR="00257B8B" w:rsidRPr="00F71A66">
              <w:rPr>
                <w:rFonts w:ascii="Arial" w:hAnsi="Arial" w:cs="Arial"/>
                <w:b/>
                <w:sz w:val="22"/>
                <w:szCs w:val="22"/>
              </w:rPr>
              <w:t>/ ověřenou technologii</w:t>
            </w:r>
          </w:p>
        </w:tc>
        <w:tc>
          <w:tcPr>
            <w:tcW w:w="2835" w:type="dxa"/>
            <w:vAlign w:val="center"/>
          </w:tcPr>
          <w:p w:rsidR="00F67208" w:rsidRPr="00F71A66" w:rsidRDefault="00F67208" w:rsidP="0034142A">
            <w:pPr>
              <w:snapToGrid w:val="0"/>
              <w:spacing w:after="0"/>
              <w:ind w:firstLine="0"/>
              <w:jc w:val="center"/>
              <w:rPr>
                <w:rFonts w:ascii="Arial" w:hAnsi="Arial" w:cs="Arial"/>
                <w:sz w:val="22"/>
                <w:szCs w:val="22"/>
              </w:rPr>
            </w:pPr>
            <w:r w:rsidRPr="00F71A66">
              <w:rPr>
                <w:rFonts w:ascii="Arial" w:hAnsi="Arial" w:cs="Arial"/>
                <w:sz w:val="22"/>
                <w:szCs w:val="22"/>
              </w:rPr>
              <w:t xml:space="preserve">v </w:t>
            </w:r>
            <w:proofErr w:type="gramStart"/>
            <w:r w:rsidRPr="00F71A66">
              <w:rPr>
                <w:rFonts w:ascii="Arial" w:hAnsi="Arial" w:cs="Arial"/>
                <w:sz w:val="22"/>
                <w:szCs w:val="22"/>
              </w:rPr>
              <w:t>RIV</w:t>
            </w:r>
            <w:proofErr w:type="gramEnd"/>
            <w:r w:rsidRPr="00F71A66">
              <w:rPr>
                <w:rFonts w:ascii="Arial" w:hAnsi="Arial" w:cs="Arial"/>
                <w:sz w:val="22"/>
                <w:szCs w:val="22"/>
              </w:rPr>
              <w:t xml:space="preserve"> popis Technických parametrů výsledku  není charakterizován výsledek jako postup</w:t>
            </w:r>
            <w:r w:rsidR="00715D24" w:rsidRPr="00F71A66">
              <w:rPr>
                <w:rFonts w:ascii="Arial" w:hAnsi="Arial" w:cs="Arial"/>
                <w:sz w:val="22"/>
                <w:szCs w:val="22"/>
              </w:rPr>
              <w:t xml:space="preserve"> určený k využití ve výrobě a</w:t>
            </w:r>
            <w:r w:rsidR="0034142A">
              <w:rPr>
                <w:rFonts w:ascii="Arial" w:hAnsi="Arial" w:cs="Arial"/>
                <w:sz w:val="22"/>
                <w:szCs w:val="22"/>
              </w:rPr>
              <w:t> </w:t>
            </w:r>
            <w:r w:rsidR="00715D24" w:rsidRPr="00F71A66">
              <w:rPr>
                <w:rFonts w:ascii="Arial" w:hAnsi="Arial" w:cs="Arial"/>
                <w:sz w:val="22"/>
                <w:szCs w:val="22"/>
              </w:rPr>
              <w:t>ve</w:t>
            </w:r>
            <w:r w:rsidR="0034142A">
              <w:rPr>
                <w:rFonts w:ascii="Arial" w:hAnsi="Arial" w:cs="Arial"/>
                <w:sz w:val="22"/>
                <w:szCs w:val="22"/>
              </w:rPr>
              <w:t> </w:t>
            </w:r>
            <w:r w:rsidR="00715D24" w:rsidRPr="00F71A66">
              <w:rPr>
                <w:rFonts w:ascii="Arial" w:hAnsi="Arial" w:cs="Arial"/>
                <w:sz w:val="22"/>
                <w:szCs w:val="22"/>
              </w:rPr>
              <w:t>službách</w:t>
            </w:r>
          </w:p>
        </w:tc>
        <w:tc>
          <w:tcPr>
            <w:tcW w:w="2370" w:type="dxa"/>
            <w:vMerge w:val="restart"/>
            <w:vAlign w:val="center"/>
          </w:tcPr>
          <w:p w:rsidR="00F67208" w:rsidRPr="00F71A66" w:rsidRDefault="00D647C7" w:rsidP="00544185">
            <w:pPr>
              <w:snapToGrid w:val="0"/>
              <w:ind w:firstLine="0"/>
              <w:jc w:val="center"/>
              <w:rPr>
                <w:rFonts w:ascii="Arial" w:hAnsi="Arial" w:cs="Arial"/>
                <w:sz w:val="22"/>
                <w:szCs w:val="22"/>
              </w:rPr>
            </w:pPr>
            <w:r w:rsidRPr="00F71A66">
              <w:rPr>
                <w:rFonts w:ascii="Arial" w:hAnsi="Arial" w:cs="Arial"/>
                <w:sz w:val="22"/>
                <w:szCs w:val="22"/>
              </w:rPr>
              <w:t>SW algoritmus</w:t>
            </w:r>
            <w:r>
              <w:rPr>
                <w:rFonts w:ascii="Arial" w:hAnsi="Arial" w:cs="Arial"/>
                <w:sz w:val="22"/>
                <w:szCs w:val="22"/>
              </w:rPr>
              <w:t>,</w:t>
            </w:r>
            <w:r w:rsidRPr="00F71A66">
              <w:rPr>
                <w:rFonts w:ascii="Arial" w:hAnsi="Arial" w:cs="Arial"/>
                <w:sz w:val="22"/>
                <w:szCs w:val="22"/>
              </w:rPr>
              <w:t xml:space="preserve"> </w:t>
            </w:r>
            <w:r w:rsidR="00F67208" w:rsidRPr="00F71A66">
              <w:rPr>
                <w:rFonts w:ascii="Arial" w:hAnsi="Arial" w:cs="Arial"/>
                <w:sz w:val="22"/>
                <w:szCs w:val="22"/>
              </w:rPr>
              <w:t>ověření prostřednictvím poskytovatele</w:t>
            </w:r>
          </w:p>
        </w:tc>
      </w:tr>
      <w:tr w:rsidR="00F67208" w:rsidRPr="00F71A66" w:rsidTr="009733DF">
        <w:trPr>
          <w:cantSplit/>
          <w:trHeight w:val="1134"/>
        </w:trPr>
        <w:tc>
          <w:tcPr>
            <w:tcW w:w="1440" w:type="dxa"/>
            <w:vMerge/>
            <w:vAlign w:val="center"/>
          </w:tcPr>
          <w:p w:rsidR="00F67208" w:rsidRPr="00F71A66" w:rsidRDefault="00F67208" w:rsidP="00544185">
            <w:pPr>
              <w:suppressAutoHyphens w:val="0"/>
              <w:snapToGrid w:val="0"/>
              <w:spacing w:after="0"/>
              <w:ind w:firstLine="0"/>
              <w:jc w:val="left"/>
              <w:rPr>
                <w:rFonts w:ascii="Arial" w:hAnsi="Arial" w:cs="Arial"/>
                <w:b/>
                <w:sz w:val="22"/>
                <w:szCs w:val="22"/>
                <w:lang w:eastAsia="cs-CZ"/>
              </w:rPr>
            </w:pPr>
          </w:p>
        </w:tc>
        <w:tc>
          <w:tcPr>
            <w:tcW w:w="3828" w:type="dxa"/>
            <w:vAlign w:val="center"/>
          </w:tcPr>
          <w:p w:rsidR="00F67208" w:rsidRPr="00F71A66" w:rsidRDefault="00CD13FD" w:rsidP="00D647C7">
            <w:pPr>
              <w:snapToGrid w:val="0"/>
              <w:spacing w:after="0"/>
              <w:ind w:firstLine="0"/>
              <w:jc w:val="center"/>
              <w:rPr>
                <w:rFonts w:ascii="Arial" w:hAnsi="Arial" w:cs="Arial"/>
                <w:b/>
                <w:sz w:val="22"/>
                <w:szCs w:val="22"/>
                <w:vertAlign w:val="superscript"/>
              </w:rPr>
            </w:pPr>
            <w:r>
              <w:rPr>
                <w:rFonts w:ascii="Arial" w:hAnsi="Arial" w:cs="Arial"/>
                <w:b/>
                <w:sz w:val="22"/>
                <w:szCs w:val="22"/>
              </w:rPr>
              <w:t>S</w:t>
            </w:r>
            <w:r w:rsidRPr="00F71A66">
              <w:rPr>
                <w:rFonts w:ascii="Arial" w:hAnsi="Arial" w:cs="Arial"/>
                <w:b/>
                <w:sz w:val="22"/>
                <w:szCs w:val="22"/>
              </w:rPr>
              <w:t xml:space="preserve">mlouva </w:t>
            </w:r>
            <w:r w:rsidR="00F67208" w:rsidRPr="00F71A66">
              <w:rPr>
                <w:rFonts w:ascii="Arial" w:hAnsi="Arial" w:cs="Arial"/>
                <w:b/>
                <w:sz w:val="22"/>
                <w:szCs w:val="22"/>
              </w:rPr>
              <w:t>o licenčním či jiném využití výsledku s konkrétním subjektem</w:t>
            </w:r>
            <w:r w:rsidR="00D647C7">
              <w:rPr>
                <w:rFonts w:ascii="Arial" w:hAnsi="Arial" w:cs="Arial"/>
                <w:b/>
                <w:sz w:val="22"/>
                <w:szCs w:val="22"/>
              </w:rPr>
              <w:t xml:space="preserve"> je uzavřena</w:t>
            </w:r>
            <w:r w:rsidR="00F67208" w:rsidRPr="00F71A66">
              <w:rPr>
                <w:rFonts w:ascii="Arial" w:hAnsi="Arial" w:cs="Arial"/>
                <w:b/>
                <w:sz w:val="22"/>
                <w:szCs w:val="22"/>
              </w:rPr>
              <w:t>, nebo je výsledek využíván vlastníkem</w:t>
            </w:r>
            <w:bookmarkStart w:id="0" w:name="_Ref258935396"/>
            <w:r w:rsidR="00F67208" w:rsidRPr="00F71A66">
              <w:rPr>
                <w:rStyle w:val="WW-Znakypropoznmkupodarou"/>
                <w:rFonts w:ascii="Arial" w:hAnsi="Arial" w:cs="Arial"/>
                <w:b/>
                <w:sz w:val="22"/>
                <w:szCs w:val="22"/>
              </w:rPr>
              <w:footnoteReference w:id="7"/>
            </w:r>
            <w:bookmarkEnd w:id="0"/>
            <w:r w:rsidR="00F67208" w:rsidRPr="00F71A66">
              <w:rPr>
                <w:rFonts w:ascii="Arial" w:hAnsi="Arial" w:cs="Arial"/>
                <w:b/>
                <w:sz w:val="22"/>
                <w:szCs w:val="22"/>
                <w:vertAlign w:val="superscript"/>
              </w:rPr>
              <w:t>)</w:t>
            </w:r>
          </w:p>
        </w:tc>
        <w:tc>
          <w:tcPr>
            <w:tcW w:w="2835" w:type="dxa"/>
            <w:shd w:val="clear" w:color="auto" w:fill="auto"/>
            <w:vAlign w:val="center"/>
          </w:tcPr>
          <w:p w:rsidR="00E96409" w:rsidRPr="00F71A66" w:rsidRDefault="00E96409" w:rsidP="0071757B">
            <w:pPr>
              <w:snapToGrid w:val="0"/>
              <w:spacing w:after="0"/>
              <w:ind w:firstLine="0"/>
              <w:jc w:val="center"/>
              <w:rPr>
                <w:rFonts w:ascii="Arial" w:hAnsi="Arial" w:cs="Arial"/>
                <w:sz w:val="22"/>
                <w:szCs w:val="22"/>
                <w:vertAlign w:val="superscript"/>
              </w:rPr>
            </w:pPr>
            <w:r w:rsidRPr="00F71A66">
              <w:rPr>
                <w:rFonts w:ascii="Arial" w:hAnsi="Arial" w:cs="Arial"/>
                <w:sz w:val="22"/>
                <w:szCs w:val="22"/>
              </w:rPr>
              <w:t>v datovém poli zaš</w:t>
            </w:r>
            <w:r w:rsidR="00AD6C5D" w:rsidRPr="00F71A66">
              <w:rPr>
                <w:rFonts w:ascii="Arial" w:hAnsi="Arial" w:cs="Arial"/>
                <w:sz w:val="22"/>
                <w:szCs w:val="22"/>
              </w:rPr>
              <w:t>k</w:t>
            </w:r>
            <w:r w:rsidRPr="00F71A66">
              <w:rPr>
                <w:rFonts w:ascii="Arial" w:hAnsi="Arial" w:cs="Arial"/>
                <w:sz w:val="22"/>
                <w:szCs w:val="22"/>
              </w:rPr>
              <w:t>rtnuto NE</w:t>
            </w:r>
          </w:p>
        </w:tc>
        <w:tc>
          <w:tcPr>
            <w:tcW w:w="2370" w:type="dxa"/>
            <w:vMerge/>
            <w:vAlign w:val="center"/>
          </w:tcPr>
          <w:p w:rsidR="00F67208" w:rsidRPr="00F71A66" w:rsidRDefault="00F67208" w:rsidP="00544185">
            <w:pPr>
              <w:suppressAutoHyphens w:val="0"/>
              <w:snapToGrid w:val="0"/>
              <w:spacing w:after="0"/>
              <w:ind w:firstLine="0"/>
              <w:jc w:val="left"/>
              <w:rPr>
                <w:rFonts w:ascii="Arial" w:hAnsi="Arial" w:cs="Arial"/>
                <w:sz w:val="22"/>
                <w:szCs w:val="22"/>
              </w:rPr>
            </w:pPr>
          </w:p>
        </w:tc>
      </w:tr>
      <w:tr w:rsidR="00F67208" w:rsidRPr="00F71A66" w:rsidTr="009733DF">
        <w:trPr>
          <w:cantSplit/>
          <w:trHeight w:val="1134"/>
        </w:trPr>
        <w:tc>
          <w:tcPr>
            <w:tcW w:w="1440" w:type="dxa"/>
            <w:vMerge/>
            <w:vAlign w:val="center"/>
          </w:tcPr>
          <w:p w:rsidR="00F67208" w:rsidRPr="00F71A66" w:rsidRDefault="00F67208" w:rsidP="00544185">
            <w:pPr>
              <w:suppressAutoHyphens w:val="0"/>
              <w:snapToGrid w:val="0"/>
              <w:spacing w:after="0"/>
              <w:ind w:firstLine="0"/>
              <w:jc w:val="left"/>
              <w:rPr>
                <w:rFonts w:ascii="Arial" w:hAnsi="Arial" w:cs="Arial"/>
                <w:b/>
                <w:sz w:val="22"/>
                <w:szCs w:val="22"/>
                <w:lang w:eastAsia="cs-CZ"/>
              </w:rPr>
            </w:pPr>
          </w:p>
        </w:tc>
        <w:tc>
          <w:tcPr>
            <w:tcW w:w="3828" w:type="dxa"/>
            <w:vAlign w:val="center"/>
          </w:tcPr>
          <w:p w:rsidR="00F67208" w:rsidRPr="00F71A66" w:rsidRDefault="00F67208" w:rsidP="00CD13FD">
            <w:pPr>
              <w:snapToGrid w:val="0"/>
              <w:ind w:firstLine="0"/>
              <w:jc w:val="center"/>
              <w:rPr>
                <w:rFonts w:ascii="Arial" w:hAnsi="Arial" w:cs="Arial"/>
                <w:sz w:val="22"/>
                <w:szCs w:val="22"/>
              </w:rPr>
            </w:pPr>
            <w:r w:rsidRPr="00F71A66">
              <w:rPr>
                <w:rFonts w:ascii="Arial" w:hAnsi="Arial" w:cs="Arial"/>
                <w:b/>
                <w:sz w:val="22"/>
                <w:szCs w:val="22"/>
              </w:rPr>
              <w:t>Odbornost</w:t>
            </w:r>
            <w:r w:rsidRPr="00F71A66">
              <w:rPr>
                <w:rFonts w:ascii="Arial" w:hAnsi="Arial" w:cs="Arial"/>
                <w:sz w:val="22"/>
                <w:szCs w:val="22"/>
              </w:rPr>
              <w:t xml:space="preserve"> - u sporných výsledků, zda poloprovoz / ověřená technologie splňuje definici výsledku, </w:t>
            </w:r>
          </w:p>
        </w:tc>
        <w:tc>
          <w:tcPr>
            <w:tcW w:w="2835" w:type="dxa"/>
            <w:vAlign w:val="center"/>
          </w:tcPr>
          <w:p w:rsidR="00F67208" w:rsidRPr="00F71A66" w:rsidRDefault="00F67208" w:rsidP="00544185">
            <w:pPr>
              <w:snapToGrid w:val="0"/>
              <w:ind w:firstLine="0"/>
              <w:jc w:val="center"/>
              <w:rPr>
                <w:rFonts w:ascii="Arial" w:hAnsi="Arial" w:cs="Arial"/>
                <w:sz w:val="22"/>
                <w:szCs w:val="22"/>
              </w:rPr>
            </w:pPr>
            <w:r w:rsidRPr="00F71A66">
              <w:rPr>
                <w:rFonts w:ascii="Arial" w:hAnsi="Arial" w:cs="Arial"/>
                <w:sz w:val="22"/>
                <w:szCs w:val="22"/>
              </w:rPr>
              <w:t>výsledek nesplňuje definici</w:t>
            </w:r>
          </w:p>
        </w:tc>
        <w:tc>
          <w:tcPr>
            <w:tcW w:w="2370" w:type="dxa"/>
            <w:vAlign w:val="center"/>
          </w:tcPr>
          <w:p w:rsidR="00F67208" w:rsidRPr="00F71A66" w:rsidRDefault="00343601" w:rsidP="00343601">
            <w:pPr>
              <w:snapToGrid w:val="0"/>
              <w:ind w:firstLine="0"/>
              <w:jc w:val="center"/>
              <w:rPr>
                <w:rFonts w:ascii="Arial" w:hAnsi="Arial" w:cs="Arial"/>
                <w:sz w:val="22"/>
                <w:szCs w:val="22"/>
              </w:rPr>
            </w:pPr>
            <w:r w:rsidRPr="00F71A66">
              <w:rPr>
                <w:rFonts w:ascii="Arial" w:hAnsi="Arial" w:cs="Arial"/>
                <w:sz w:val="22"/>
                <w:szCs w:val="22"/>
              </w:rPr>
              <w:t xml:space="preserve">případné </w:t>
            </w:r>
            <w:r w:rsidR="00F67208" w:rsidRPr="00F71A66">
              <w:rPr>
                <w:rFonts w:ascii="Arial" w:hAnsi="Arial" w:cs="Arial"/>
                <w:sz w:val="22"/>
                <w:szCs w:val="22"/>
              </w:rPr>
              <w:t>posouzení odbornými a poradními orgány RVVI, kontrola výsledku prostřednictvím poskytovatele</w:t>
            </w:r>
          </w:p>
        </w:tc>
      </w:tr>
      <w:tr w:rsidR="00F67208" w:rsidRPr="00F71A66" w:rsidTr="009733DF">
        <w:trPr>
          <w:cantSplit/>
          <w:trHeight w:val="2909"/>
        </w:trPr>
        <w:tc>
          <w:tcPr>
            <w:tcW w:w="1440" w:type="dxa"/>
            <w:vMerge/>
            <w:vAlign w:val="center"/>
          </w:tcPr>
          <w:p w:rsidR="00F67208" w:rsidRPr="00F71A66" w:rsidRDefault="00F67208" w:rsidP="00544185">
            <w:pPr>
              <w:suppressAutoHyphens w:val="0"/>
              <w:snapToGrid w:val="0"/>
              <w:spacing w:after="0"/>
              <w:ind w:firstLine="0"/>
              <w:jc w:val="left"/>
              <w:rPr>
                <w:rFonts w:ascii="Arial" w:hAnsi="Arial" w:cs="Arial"/>
                <w:b/>
                <w:sz w:val="22"/>
                <w:szCs w:val="22"/>
                <w:lang w:eastAsia="cs-CZ"/>
              </w:rPr>
            </w:pPr>
          </w:p>
        </w:tc>
        <w:tc>
          <w:tcPr>
            <w:tcW w:w="3828" w:type="dxa"/>
            <w:vAlign w:val="center"/>
          </w:tcPr>
          <w:p w:rsidR="00F67208" w:rsidRPr="00F71A66" w:rsidRDefault="00F67208" w:rsidP="00715D24">
            <w:pPr>
              <w:snapToGrid w:val="0"/>
              <w:ind w:firstLine="0"/>
              <w:jc w:val="center"/>
              <w:rPr>
                <w:rFonts w:ascii="Arial" w:hAnsi="Arial" w:cs="Arial"/>
                <w:sz w:val="22"/>
                <w:szCs w:val="22"/>
              </w:rPr>
            </w:pPr>
            <w:r w:rsidRPr="00F71A66">
              <w:rPr>
                <w:rFonts w:ascii="Arial" w:hAnsi="Arial" w:cs="Arial"/>
                <w:b/>
                <w:sz w:val="22"/>
                <w:szCs w:val="22"/>
              </w:rPr>
              <w:t xml:space="preserve">Je možno uzavřít smlouvu o využití výsledku mezi příjemcem a subjektem, který realizuje poloprovoz nebo ověřenou technologii ve výrobě? </w:t>
            </w:r>
          </w:p>
        </w:tc>
        <w:tc>
          <w:tcPr>
            <w:tcW w:w="2835" w:type="dxa"/>
            <w:vAlign w:val="center"/>
          </w:tcPr>
          <w:p w:rsidR="00F67208" w:rsidRPr="00F71A66" w:rsidRDefault="00F67208" w:rsidP="00C47BF4">
            <w:pPr>
              <w:snapToGrid w:val="0"/>
              <w:ind w:firstLine="0"/>
              <w:jc w:val="center"/>
              <w:rPr>
                <w:rFonts w:ascii="Arial" w:hAnsi="Arial" w:cs="Arial"/>
                <w:sz w:val="22"/>
                <w:szCs w:val="22"/>
              </w:rPr>
            </w:pPr>
            <w:r w:rsidRPr="00F71A66">
              <w:rPr>
                <w:rFonts w:ascii="Arial" w:hAnsi="Arial" w:cs="Arial"/>
                <w:sz w:val="22"/>
                <w:szCs w:val="22"/>
              </w:rPr>
              <w:t xml:space="preserve">v </w:t>
            </w:r>
            <w:proofErr w:type="gramStart"/>
            <w:r w:rsidRPr="00F71A66">
              <w:rPr>
                <w:rFonts w:ascii="Arial" w:hAnsi="Arial" w:cs="Arial"/>
                <w:sz w:val="22"/>
                <w:szCs w:val="22"/>
              </w:rPr>
              <w:t>RIV</w:t>
            </w:r>
            <w:proofErr w:type="gramEnd"/>
            <w:r w:rsidRPr="00F71A66">
              <w:rPr>
                <w:rFonts w:ascii="Arial" w:hAnsi="Arial" w:cs="Arial"/>
                <w:sz w:val="22"/>
                <w:szCs w:val="22"/>
              </w:rPr>
              <w:t xml:space="preserve"> popis Ekonomických parametrů výsledku není uveden žádný ekonomický parametr</w:t>
            </w:r>
          </w:p>
        </w:tc>
        <w:tc>
          <w:tcPr>
            <w:tcW w:w="2370" w:type="dxa"/>
            <w:vAlign w:val="center"/>
          </w:tcPr>
          <w:p w:rsidR="00F67208" w:rsidRPr="00F71A66" w:rsidRDefault="00AD6C5D" w:rsidP="00B97428">
            <w:pPr>
              <w:snapToGrid w:val="0"/>
              <w:ind w:firstLine="0"/>
              <w:jc w:val="center"/>
              <w:rPr>
                <w:rFonts w:ascii="Arial" w:hAnsi="Arial" w:cs="Arial"/>
                <w:sz w:val="22"/>
                <w:szCs w:val="22"/>
              </w:rPr>
            </w:pPr>
            <w:r w:rsidRPr="00F71A66">
              <w:rPr>
                <w:rFonts w:ascii="Arial" w:hAnsi="Arial" w:cs="Arial"/>
                <w:sz w:val="22"/>
                <w:szCs w:val="22"/>
              </w:rPr>
              <w:t>d</w:t>
            </w:r>
            <w:r w:rsidR="00E96409" w:rsidRPr="00F71A66">
              <w:rPr>
                <w:rFonts w:ascii="Arial" w:hAnsi="Arial" w:cs="Arial"/>
                <w:sz w:val="22"/>
                <w:szCs w:val="22"/>
              </w:rPr>
              <w:t>atová p</w:t>
            </w:r>
            <w:r w:rsidR="00B97428" w:rsidRPr="00F71A66">
              <w:rPr>
                <w:rFonts w:ascii="Arial" w:hAnsi="Arial" w:cs="Arial"/>
                <w:sz w:val="22"/>
                <w:szCs w:val="22"/>
              </w:rPr>
              <w:t xml:space="preserve">ole jsou vyplněna </w:t>
            </w:r>
          </w:p>
        </w:tc>
      </w:tr>
      <w:tr w:rsidR="00AD6C5D" w:rsidRPr="00F71A66" w:rsidTr="009733DF">
        <w:trPr>
          <w:cantSplit/>
          <w:trHeight w:val="1841"/>
        </w:trPr>
        <w:tc>
          <w:tcPr>
            <w:tcW w:w="1440" w:type="dxa"/>
            <w:vMerge/>
            <w:vAlign w:val="center"/>
          </w:tcPr>
          <w:p w:rsidR="00AD6C5D" w:rsidRPr="00F71A66" w:rsidRDefault="00AD6C5D" w:rsidP="00544185">
            <w:pPr>
              <w:suppressAutoHyphens w:val="0"/>
              <w:snapToGrid w:val="0"/>
              <w:spacing w:after="0"/>
              <w:ind w:firstLine="0"/>
              <w:jc w:val="left"/>
              <w:rPr>
                <w:rFonts w:ascii="Arial" w:hAnsi="Arial" w:cs="Arial"/>
                <w:b/>
                <w:sz w:val="22"/>
                <w:szCs w:val="22"/>
                <w:lang w:eastAsia="cs-CZ"/>
              </w:rPr>
            </w:pPr>
          </w:p>
        </w:tc>
        <w:tc>
          <w:tcPr>
            <w:tcW w:w="3828" w:type="dxa"/>
            <w:vAlign w:val="center"/>
          </w:tcPr>
          <w:p w:rsidR="00AD6C5D" w:rsidRPr="00F71A66" w:rsidRDefault="00AD6C5D" w:rsidP="00BC4626">
            <w:pPr>
              <w:snapToGrid w:val="0"/>
              <w:spacing w:after="0"/>
              <w:ind w:firstLine="0"/>
              <w:rPr>
                <w:rFonts w:ascii="Arial" w:hAnsi="Arial" w:cs="Arial"/>
                <w:b/>
                <w:sz w:val="22"/>
                <w:szCs w:val="22"/>
              </w:rPr>
            </w:pPr>
            <w:r w:rsidRPr="00F71A66">
              <w:rPr>
                <w:rFonts w:ascii="Arial" w:hAnsi="Arial" w:cs="Arial"/>
                <w:b/>
                <w:sz w:val="22"/>
                <w:szCs w:val="22"/>
              </w:rPr>
              <w:t xml:space="preserve">Je </w:t>
            </w:r>
            <w:r w:rsidR="00BC4626" w:rsidRPr="00F71A66">
              <w:rPr>
                <w:rFonts w:ascii="Arial" w:hAnsi="Arial" w:cs="Arial"/>
                <w:b/>
                <w:sz w:val="22"/>
                <w:szCs w:val="22"/>
              </w:rPr>
              <w:t xml:space="preserve">uveden popis a </w:t>
            </w:r>
            <w:r w:rsidRPr="00F71A66">
              <w:rPr>
                <w:rFonts w:ascii="Arial" w:hAnsi="Arial" w:cs="Arial"/>
                <w:b/>
                <w:sz w:val="22"/>
                <w:szCs w:val="22"/>
              </w:rPr>
              <w:t>technické parametry?</w:t>
            </w:r>
          </w:p>
        </w:tc>
        <w:tc>
          <w:tcPr>
            <w:tcW w:w="2835" w:type="dxa"/>
            <w:vAlign w:val="center"/>
          </w:tcPr>
          <w:p w:rsidR="00AD6C5D" w:rsidRPr="00F71A66" w:rsidRDefault="00AD6C5D" w:rsidP="006C0985">
            <w:pPr>
              <w:snapToGrid w:val="0"/>
              <w:ind w:firstLine="0"/>
              <w:jc w:val="center"/>
              <w:rPr>
                <w:rFonts w:ascii="Arial" w:hAnsi="Arial" w:cs="Arial"/>
                <w:sz w:val="22"/>
                <w:szCs w:val="22"/>
              </w:rPr>
            </w:pPr>
            <w:r w:rsidRPr="00F71A66">
              <w:rPr>
                <w:rFonts w:ascii="Arial" w:hAnsi="Arial" w:cs="Arial"/>
                <w:sz w:val="22"/>
                <w:szCs w:val="22"/>
              </w:rPr>
              <w:t>RIV popis a Technické parametry výsledku povinná datová pole</w:t>
            </w:r>
          </w:p>
        </w:tc>
        <w:tc>
          <w:tcPr>
            <w:tcW w:w="2370" w:type="dxa"/>
            <w:vAlign w:val="center"/>
          </w:tcPr>
          <w:p w:rsidR="00AD6C5D" w:rsidRPr="00F71A66" w:rsidRDefault="00AD6C5D" w:rsidP="00544185">
            <w:pPr>
              <w:snapToGrid w:val="0"/>
              <w:ind w:firstLine="10"/>
              <w:jc w:val="center"/>
              <w:rPr>
                <w:rFonts w:ascii="Arial" w:hAnsi="Arial" w:cs="Arial"/>
                <w:sz w:val="22"/>
                <w:szCs w:val="22"/>
              </w:rPr>
            </w:pPr>
            <w:r w:rsidRPr="00F71A66">
              <w:rPr>
                <w:rFonts w:ascii="Arial" w:hAnsi="Arial" w:cs="Arial"/>
                <w:sz w:val="22"/>
                <w:szCs w:val="22"/>
              </w:rPr>
              <w:t xml:space="preserve">datová pole jsou vyplněna </w:t>
            </w:r>
          </w:p>
        </w:tc>
      </w:tr>
      <w:tr w:rsidR="00F67208" w:rsidRPr="00F71A66" w:rsidTr="009733DF">
        <w:trPr>
          <w:cantSplit/>
        </w:trPr>
        <w:tc>
          <w:tcPr>
            <w:tcW w:w="1440" w:type="dxa"/>
            <w:vMerge w:val="restart"/>
            <w:vAlign w:val="center"/>
          </w:tcPr>
          <w:p w:rsidR="00F67208" w:rsidRPr="00F71A66" w:rsidRDefault="00F67208" w:rsidP="00544185">
            <w:pPr>
              <w:snapToGrid w:val="0"/>
              <w:ind w:left="113" w:right="113" w:firstLine="0"/>
              <w:jc w:val="center"/>
              <w:rPr>
                <w:rFonts w:ascii="Arial" w:hAnsi="Arial" w:cs="Arial"/>
                <w:b/>
                <w:sz w:val="22"/>
                <w:szCs w:val="22"/>
              </w:rPr>
            </w:pPr>
            <w:r w:rsidRPr="00F71A66">
              <w:rPr>
                <w:rFonts w:ascii="Arial" w:hAnsi="Arial" w:cs="Arial"/>
                <w:b/>
                <w:sz w:val="22"/>
                <w:szCs w:val="22"/>
              </w:rPr>
              <w:lastRenderedPageBreak/>
              <w:t>Z – odrůda</w:t>
            </w:r>
          </w:p>
        </w:tc>
        <w:tc>
          <w:tcPr>
            <w:tcW w:w="3828" w:type="dxa"/>
            <w:vAlign w:val="center"/>
          </w:tcPr>
          <w:p w:rsidR="00F67208" w:rsidRPr="00F71A66" w:rsidRDefault="00F67208" w:rsidP="0034142A">
            <w:pPr>
              <w:snapToGrid w:val="0"/>
              <w:ind w:firstLine="0"/>
              <w:jc w:val="center"/>
              <w:rPr>
                <w:rFonts w:ascii="Arial" w:hAnsi="Arial" w:cs="Arial"/>
                <w:sz w:val="22"/>
                <w:szCs w:val="22"/>
              </w:rPr>
            </w:pPr>
            <w:r w:rsidRPr="00F71A66">
              <w:rPr>
                <w:rFonts w:ascii="Arial" w:hAnsi="Arial" w:cs="Arial"/>
                <w:b/>
                <w:sz w:val="22"/>
                <w:szCs w:val="22"/>
              </w:rPr>
              <w:t>Udělení ochrany práv</w:t>
            </w:r>
            <w:r w:rsidRPr="00F71A66">
              <w:rPr>
                <w:rFonts w:ascii="Arial" w:hAnsi="Arial" w:cs="Arial"/>
                <w:sz w:val="22"/>
                <w:szCs w:val="22"/>
              </w:rPr>
              <w:t xml:space="preserve"> (zákon č. 408/2000 Sb., o </w:t>
            </w:r>
            <w:r w:rsidRPr="00F71A66">
              <w:rPr>
                <w:rFonts w:ascii="Arial" w:hAnsi="Arial" w:cs="Arial"/>
                <w:bCs/>
                <w:sz w:val="22"/>
                <w:szCs w:val="22"/>
              </w:rPr>
              <w:t>ochraně práv k odrůdám rostlin a o změně zákona č.</w:t>
            </w:r>
            <w:r w:rsidRPr="00F71A66">
              <w:rPr>
                <w:rFonts w:ascii="Arial" w:hAnsi="Arial" w:cs="Arial"/>
                <w:b/>
                <w:bCs/>
                <w:i/>
                <w:sz w:val="22"/>
                <w:szCs w:val="22"/>
              </w:rPr>
              <w:t>92/1996 Sb.,</w:t>
            </w:r>
            <w:r w:rsidRPr="00F71A66">
              <w:rPr>
                <w:rFonts w:ascii="Arial" w:hAnsi="Arial" w:cs="Arial"/>
                <w:bCs/>
                <w:sz w:val="22"/>
                <w:szCs w:val="22"/>
              </w:rPr>
              <w:t xml:space="preserve"> o odrůdách, osivu a</w:t>
            </w:r>
            <w:r w:rsidR="0034142A">
              <w:rPr>
                <w:rFonts w:ascii="Arial" w:hAnsi="Arial" w:cs="Arial"/>
                <w:bCs/>
                <w:sz w:val="22"/>
                <w:szCs w:val="22"/>
              </w:rPr>
              <w:t> </w:t>
            </w:r>
            <w:r w:rsidRPr="00F71A66">
              <w:rPr>
                <w:rFonts w:ascii="Arial" w:hAnsi="Arial" w:cs="Arial"/>
                <w:bCs/>
                <w:sz w:val="22"/>
                <w:szCs w:val="22"/>
              </w:rPr>
              <w:t>sadbě pěstovaných rostlin, ve znění pozdějších předpisů, (zákon o</w:t>
            </w:r>
            <w:r w:rsidR="0034142A">
              <w:rPr>
                <w:rFonts w:ascii="Arial" w:hAnsi="Arial" w:cs="Arial"/>
                <w:bCs/>
                <w:sz w:val="22"/>
                <w:szCs w:val="22"/>
              </w:rPr>
              <w:t> </w:t>
            </w:r>
            <w:r w:rsidRPr="00F71A66">
              <w:rPr>
                <w:rFonts w:ascii="Arial" w:hAnsi="Arial" w:cs="Arial"/>
                <w:bCs/>
                <w:sz w:val="22"/>
                <w:szCs w:val="22"/>
              </w:rPr>
              <w:t>ochraně práv k odrůdám), ve znění pozdějších předpisů</w:t>
            </w:r>
            <w:r w:rsidRPr="00F71A66">
              <w:rPr>
                <w:rFonts w:ascii="Arial" w:hAnsi="Arial" w:cs="Arial"/>
                <w:sz w:val="22"/>
                <w:szCs w:val="22"/>
              </w:rPr>
              <w:t xml:space="preserve">), nikoliv datum nebo číslo přihlášky </w:t>
            </w:r>
          </w:p>
        </w:tc>
        <w:tc>
          <w:tcPr>
            <w:tcW w:w="2835" w:type="dxa"/>
            <w:vAlign w:val="center"/>
          </w:tcPr>
          <w:p w:rsidR="00F67208" w:rsidRDefault="00F67208" w:rsidP="00C47BF4">
            <w:pPr>
              <w:snapToGrid w:val="0"/>
              <w:ind w:firstLine="0"/>
              <w:jc w:val="center"/>
              <w:rPr>
                <w:rFonts w:ascii="Arial" w:hAnsi="Arial" w:cs="Arial"/>
                <w:sz w:val="22"/>
                <w:szCs w:val="22"/>
              </w:rPr>
            </w:pPr>
            <w:r w:rsidRPr="00F71A66">
              <w:rPr>
                <w:rFonts w:ascii="Arial" w:hAnsi="Arial" w:cs="Arial"/>
                <w:sz w:val="22"/>
                <w:szCs w:val="22"/>
              </w:rPr>
              <w:t xml:space="preserve">údaj není evidován v ÚKZÚZ </w:t>
            </w:r>
          </w:p>
          <w:p w:rsidR="00CD13FD" w:rsidRDefault="00CD13FD" w:rsidP="00C47BF4">
            <w:pPr>
              <w:snapToGrid w:val="0"/>
              <w:ind w:firstLine="0"/>
              <w:jc w:val="center"/>
              <w:rPr>
                <w:rFonts w:ascii="Arial" w:hAnsi="Arial" w:cs="Arial"/>
                <w:sz w:val="22"/>
                <w:szCs w:val="22"/>
              </w:rPr>
            </w:pPr>
            <w:r>
              <w:rPr>
                <w:rFonts w:ascii="Arial" w:hAnsi="Arial" w:cs="Arial"/>
                <w:sz w:val="22"/>
                <w:szCs w:val="22"/>
              </w:rPr>
              <w:t>nebo</w:t>
            </w:r>
          </w:p>
          <w:p w:rsidR="00CD13FD" w:rsidRPr="00F71A66" w:rsidRDefault="00CD13FD" w:rsidP="00C47BF4">
            <w:pPr>
              <w:snapToGrid w:val="0"/>
              <w:ind w:firstLine="0"/>
              <w:jc w:val="center"/>
              <w:rPr>
                <w:rFonts w:ascii="Arial" w:hAnsi="Arial" w:cs="Arial"/>
                <w:sz w:val="22"/>
                <w:szCs w:val="22"/>
              </w:rPr>
            </w:pPr>
            <w:r w:rsidRPr="00F71A66">
              <w:rPr>
                <w:rFonts w:ascii="Arial" w:hAnsi="Arial" w:cs="Arial"/>
                <w:sz w:val="22"/>
                <w:szCs w:val="22"/>
              </w:rPr>
              <w:t>ÚKZÚZ eviduje pouze registraci odrůdy do oběhu</w:t>
            </w:r>
          </w:p>
        </w:tc>
        <w:tc>
          <w:tcPr>
            <w:tcW w:w="2370" w:type="dxa"/>
            <w:vMerge w:val="restart"/>
            <w:vAlign w:val="center"/>
          </w:tcPr>
          <w:p w:rsidR="00F67208" w:rsidRPr="00F71A66" w:rsidRDefault="00F67208" w:rsidP="00343601">
            <w:pPr>
              <w:snapToGrid w:val="0"/>
              <w:ind w:firstLine="0"/>
              <w:jc w:val="center"/>
              <w:rPr>
                <w:rFonts w:ascii="Arial" w:hAnsi="Arial" w:cs="Arial"/>
                <w:sz w:val="22"/>
                <w:szCs w:val="22"/>
              </w:rPr>
            </w:pPr>
            <w:r w:rsidRPr="00F71A66">
              <w:rPr>
                <w:rFonts w:ascii="Arial" w:hAnsi="Arial" w:cs="Arial"/>
                <w:sz w:val="22"/>
                <w:szCs w:val="22"/>
              </w:rPr>
              <w:t xml:space="preserve">ověření v databázi ÚKZÚZ, ověření prostřednictvím poskytovatele </w:t>
            </w:r>
          </w:p>
        </w:tc>
      </w:tr>
      <w:tr w:rsidR="00CD13FD" w:rsidRPr="00F71A66" w:rsidTr="00CD13FD">
        <w:trPr>
          <w:cantSplit/>
          <w:trHeight w:val="864"/>
        </w:trPr>
        <w:tc>
          <w:tcPr>
            <w:tcW w:w="1440" w:type="dxa"/>
            <w:vMerge/>
            <w:vAlign w:val="center"/>
          </w:tcPr>
          <w:p w:rsidR="00CD13FD" w:rsidRPr="00F71A66" w:rsidRDefault="00CD13FD" w:rsidP="00544185">
            <w:pPr>
              <w:suppressAutoHyphens w:val="0"/>
              <w:snapToGrid w:val="0"/>
              <w:spacing w:after="0"/>
              <w:ind w:firstLine="0"/>
              <w:jc w:val="left"/>
              <w:rPr>
                <w:rFonts w:ascii="Arial" w:hAnsi="Arial" w:cs="Arial"/>
                <w:b/>
                <w:sz w:val="22"/>
                <w:szCs w:val="22"/>
                <w:lang w:eastAsia="cs-CZ"/>
              </w:rPr>
            </w:pPr>
          </w:p>
        </w:tc>
        <w:tc>
          <w:tcPr>
            <w:tcW w:w="3828" w:type="dxa"/>
            <w:vAlign w:val="center"/>
          </w:tcPr>
          <w:p w:rsidR="00CD13FD" w:rsidRPr="00F71A66" w:rsidRDefault="00CD13FD" w:rsidP="00CD13FD">
            <w:pPr>
              <w:snapToGrid w:val="0"/>
              <w:ind w:firstLine="0"/>
              <w:jc w:val="center"/>
              <w:rPr>
                <w:rFonts w:ascii="Arial" w:hAnsi="Arial" w:cs="Arial"/>
                <w:sz w:val="22"/>
                <w:szCs w:val="22"/>
              </w:rPr>
            </w:pPr>
            <w:r w:rsidRPr="00F71A66">
              <w:rPr>
                <w:rFonts w:ascii="Arial" w:hAnsi="Arial" w:cs="Arial"/>
                <w:b/>
                <w:sz w:val="22"/>
                <w:szCs w:val="22"/>
              </w:rPr>
              <w:t xml:space="preserve">Název výsledku </w:t>
            </w:r>
            <w:r w:rsidRPr="00F71A66">
              <w:rPr>
                <w:rFonts w:ascii="Arial" w:hAnsi="Arial" w:cs="Arial"/>
                <w:sz w:val="22"/>
                <w:szCs w:val="22"/>
              </w:rPr>
              <w:t>je shodný s názvem odrůdy v databázi ÚKZÚZ</w:t>
            </w:r>
          </w:p>
        </w:tc>
        <w:tc>
          <w:tcPr>
            <w:tcW w:w="2835" w:type="dxa"/>
            <w:vAlign w:val="center"/>
          </w:tcPr>
          <w:p w:rsidR="00CD13FD" w:rsidRPr="00F71A66" w:rsidRDefault="00CD13FD" w:rsidP="00CD13FD">
            <w:pPr>
              <w:snapToGrid w:val="0"/>
              <w:ind w:firstLine="0"/>
              <w:jc w:val="center"/>
              <w:rPr>
                <w:rFonts w:ascii="Arial" w:hAnsi="Arial" w:cs="Arial"/>
                <w:sz w:val="22"/>
                <w:szCs w:val="22"/>
              </w:rPr>
            </w:pPr>
            <w:r w:rsidRPr="00F71A66">
              <w:rPr>
                <w:rFonts w:ascii="Arial" w:hAnsi="Arial" w:cs="Arial"/>
                <w:sz w:val="22"/>
                <w:szCs w:val="22"/>
              </w:rPr>
              <w:t>údaj se neshoduje s názvem odrůdy v databázi ÚKZÚZ</w:t>
            </w:r>
          </w:p>
        </w:tc>
        <w:tc>
          <w:tcPr>
            <w:tcW w:w="2370" w:type="dxa"/>
            <w:vMerge/>
            <w:vAlign w:val="center"/>
          </w:tcPr>
          <w:p w:rsidR="00CD13FD" w:rsidRPr="00F71A66" w:rsidRDefault="00CD13FD" w:rsidP="00544185">
            <w:pPr>
              <w:suppressAutoHyphens w:val="0"/>
              <w:snapToGrid w:val="0"/>
              <w:spacing w:after="0"/>
              <w:ind w:firstLine="0"/>
              <w:jc w:val="left"/>
              <w:rPr>
                <w:rFonts w:ascii="Arial" w:hAnsi="Arial" w:cs="Arial"/>
                <w:strike/>
                <w:sz w:val="22"/>
                <w:szCs w:val="22"/>
              </w:rPr>
            </w:pPr>
          </w:p>
        </w:tc>
      </w:tr>
      <w:tr w:rsidR="00F67208" w:rsidRPr="00F71A66" w:rsidTr="009733DF">
        <w:trPr>
          <w:cantSplit/>
          <w:trHeight w:val="180"/>
        </w:trPr>
        <w:tc>
          <w:tcPr>
            <w:tcW w:w="1440" w:type="dxa"/>
            <w:vAlign w:val="center"/>
          </w:tcPr>
          <w:p w:rsidR="00F67208" w:rsidRPr="00F71A66" w:rsidRDefault="00F67208" w:rsidP="00544185">
            <w:pPr>
              <w:snapToGrid w:val="0"/>
              <w:ind w:left="34" w:firstLine="0"/>
              <w:jc w:val="center"/>
              <w:rPr>
                <w:rFonts w:ascii="Arial" w:hAnsi="Arial" w:cs="Arial"/>
                <w:b/>
                <w:sz w:val="22"/>
                <w:szCs w:val="22"/>
              </w:rPr>
            </w:pPr>
            <w:r w:rsidRPr="00F71A66">
              <w:rPr>
                <w:rFonts w:ascii="Arial" w:hAnsi="Arial" w:cs="Arial"/>
                <w:b/>
                <w:sz w:val="22"/>
                <w:szCs w:val="22"/>
              </w:rPr>
              <w:t>Z - plemeno</w:t>
            </w:r>
          </w:p>
        </w:tc>
        <w:tc>
          <w:tcPr>
            <w:tcW w:w="3828" w:type="dxa"/>
            <w:vAlign w:val="center"/>
          </w:tcPr>
          <w:p w:rsidR="003F320A" w:rsidRPr="00F71A66" w:rsidRDefault="006C0985" w:rsidP="00544185">
            <w:pPr>
              <w:snapToGrid w:val="0"/>
              <w:ind w:firstLine="0"/>
              <w:jc w:val="center"/>
              <w:rPr>
                <w:rFonts w:ascii="Arial" w:hAnsi="Arial" w:cs="Arial"/>
                <w:sz w:val="22"/>
                <w:szCs w:val="22"/>
              </w:rPr>
            </w:pPr>
            <w:r w:rsidRPr="00F71A66">
              <w:rPr>
                <w:rFonts w:ascii="Arial" w:hAnsi="Arial" w:cs="Arial"/>
                <w:b/>
                <w:sz w:val="22"/>
                <w:szCs w:val="22"/>
              </w:rPr>
              <w:t>Č</w:t>
            </w:r>
            <w:r w:rsidR="00F67208" w:rsidRPr="00F71A66">
              <w:rPr>
                <w:rFonts w:ascii="Arial" w:hAnsi="Arial" w:cs="Arial"/>
                <w:b/>
                <w:sz w:val="22"/>
                <w:szCs w:val="22"/>
              </w:rPr>
              <w:t>. rozhodnutí</w:t>
            </w:r>
            <w:r w:rsidR="00F67208" w:rsidRPr="00F71A66">
              <w:rPr>
                <w:rFonts w:ascii="Arial" w:hAnsi="Arial" w:cs="Arial"/>
                <w:sz w:val="22"/>
                <w:szCs w:val="22"/>
              </w:rPr>
              <w:t>, nikoliv č. přihlášky</w:t>
            </w:r>
          </w:p>
        </w:tc>
        <w:tc>
          <w:tcPr>
            <w:tcW w:w="2835" w:type="dxa"/>
            <w:vAlign w:val="center"/>
          </w:tcPr>
          <w:p w:rsidR="00F67208" w:rsidRPr="00F71A66" w:rsidRDefault="00B97428" w:rsidP="00B97428">
            <w:pPr>
              <w:snapToGrid w:val="0"/>
              <w:ind w:firstLine="0"/>
              <w:jc w:val="center"/>
              <w:rPr>
                <w:rFonts w:ascii="Arial" w:hAnsi="Arial" w:cs="Arial"/>
                <w:sz w:val="22"/>
                <w:szCs w:val="22"/>
              </w:rPr>
            </w:pPr>
            <w:r w:rsidRPr="00F71A66">
              <w:rPr>
                <w:rFonts w:ascii="Arial" w:hAnsi="Arial" w:cs="Arial"/>
                <w:sz w:val="22"/>
                <w:szCs w:val="22"/>
              </w:rPr>
              <w:t xml:space="preserve">příslušná </w:t>
            </w:r>
            <w:r w:rsidR="00F67208" w:rsidRPr="00F71A66">
              <w:rPr>
                <w:rFonts w:ascii="Arial" w:hAnsi="Arial" w:cs="Arial"/>
                <w:sz w:val="22"/>
                <w:szCs w:val="22"/>
              </w:rPr>
              <w:t>databáze neeviduje</w:t>
            </w:r>
          </w:p>
        </w:tc>
        <w:tc>
          <w:tcPr>
            <w:tcW w:w="2370" w:type="dxa"/>
            <w:vAlign w:val="center"/>
          </w:tcPr>
          <w:p w:rsidR="00F67208" w:rsidRPr="00F71A66" w:rsidRDefault="00F67208" w:rsidP="00B97428">
            <w:pPr>
              <w:snapToGrid w:val="0"/>
              <w:ind w:firstLine="0"/>
              <w:jc w:val="center"/>
              <w:rPr>
                <w:rFonts w:ascii="Arial" w:hAnsi="Arial" w:cs="Arial"/>
                <w:sz w:val="22"/>
                <w:szCs w:val="22"/>
              </w:rPr>
            </w:pPr>
            <w:r w:rsidRPr="00F71A66">
              <w:rPr>
                <w:rFonts w:ascii="Arial" w:hAnsi="Arial" w:cs="Arial"/>
                <w:sz w:val="22"/>
                <w:szCs w:val="22"/>
              </w:rPr>
              <w:t>ověření v</w:t>
            </w:r>
            <w:r w:rsidR="00B97428" w:rsidRPr="00F71A66">
              <w:rPr>
                <w:rFonts w:ascii="Arial" w:hAnsi="Arial" w:cs="Arial"/>
                <w:sz w:val="22"/>
                <w:szCs w:val="22"/>
              </w:rPr>
              <w:t xml:space="preserve"> příslušné </w:t>
            </w:r>
            <w:r w:rsidRPr="00F71A66">
              <w:rPr>
                <w:rFonts w:ascii="Arial" w:hAnsi="Arial" w:cs="Arial"/>
                <w:sz w:val="22"/>
                <w:szCs w:val="22"/>
              </w:rPr>
              <w:t>databázi ověření prostřednictvím poskytovatele</w:t>
            </w:r>
          </w:p>
        </w:tc>
      </w:tr>
      <w:tr w:rsidR="00F67208" w:rsidRPr="00F71A66" w:rsidTr="00CD13FD">
        <w:trPr>
          <w:cantSplit/>
          <w:trHeight w:val="950"/>
        </w:trPr>
        <w:tc>
          <w:tcPr>
            <w:tcW w:w="1440" w:type="dxa"/>
            <w:vAlign w:val="center"/>
          </w:tcPr>
          <w:p w:rsidR="00F67208" w:rsidRPr="00F71A66" w:rsidRDefault="00F67208" w:rsidP="00544185">
            <w:pPr>
              <w:snapToGrid w:val="0"/>
              <w:ind w:left="113" w:right="113" w:firstLine="0"/>
              <w:jc w:val="center"/>
              <w:rPr>
                <w:rFonts w:ascii="Arial" w:hAnsi="Arial" w:cs="Arial"/>
                <w:b/>
                <w:sz w:val="22"/>
                <w:szCs w:val="22"/>
              </w:rPr>
            </w:pPr>
            <w:r w:rsidRPr="00F71A66">
              <w:rPr>
                <w:rFonts w:ascii="Arial" w:hAnsi="Arial" w:cs="Arial"/>
                <w:b/>
                <w:sz w:val="22"/>
                <w:szCs w:val="22"/>
              </w:rPr>
              <w:t>F – užitný vzor</w:t>
            </w:r>
          </w:p>
        </w:tc>
        <w:tc>
          <w:tcPr>
            <w:tcW w:w="3828" w:type="dxa"/>
            <w:vAlign w:val="center"/>
          </w:tcPr>
          <w:p w:rsidR="00F67208" w:rsidRPr="00F71A66" w:rsidRDefault="00F67208" w:rsidP="00544185">
            <w:pPr>
              <w:snapToGrid w:val="0"/>
              <w:ind w:left="72" w:firstLine="0"/>
              <w:jc w:val="center"/>
              <w:rPr>
                <w:rFonts w:ascii="Arial" w:hAnsi="Arial" w:cs="Arial"/>
                <w:sz w:val="22"/>
                <w:szCs w:val="22"/>
              </w:rPr>
            </w:pPr>
            <w:r w:rsidRPr="00F71A66">
              <w:rPr>
                <w:rFonts w:ascii="Arial" w:hAnsi="Arial" w:cs="Arial"/>
                <w:b/>
                <w:sz w:val="22"/>
                <w:szCs w:val="22"/>
              </w:rPr>
              <w:t>Č. rozhodnutí</w:t>
            </w:r>
            <w:r w:rsidRPr="00F71A66">
              <w:rPr>
                <w:rFonts w:ascii="Arial" w:hAnsi="Arial" w:cs="Arial"/>
                <w:sz w:val="22"/>
                <w:szCs w:val="22"/>
              </w:rPr>
              <w:t>, nikoliv č. přihlášky</w:t>
            </w:r>
          </w:p>
        </w:tc>
        <w:tc>
          <w:tcPr>
            <w:tcW w:w="2835" w:type="dxa"/>
            <w:vAlign w:val="center"/>
          </w:tcPr>
          <w:p w:rsidR="00F67208" w:rsidRPr="00F71A66" w:rsidRDefault="00F67208" w:rsidP="00544185">
            <w:pPr>
              <w:snapToGrid w:val="0"/>
              <w:ind w:firstLine="0"/>
              <w:jc w:val="center"/>
              <w:rPr>
                <w:rFonts w:ascii="Arial" w:hAnsi="Arial" w:cs="Arial"/>
                <w:sz w:val="22"/>
                <w:szCs w:val="22"/>
              </w:rPr>
            </w:pPr>
            <w:r w:rsidRPr="00F71A66">
              <w:rPr>
                <w:rFonts w:ascii="Arial" w:hAnsi="Arial" w:cs="Arial"/>
                <w:sz w:val="22"/>
                <w:szCs w:val="22"/>
              </w:rPr>
              <w:t>databáze příslušného patentového úřadu neeviduje</w:t>
            </w:r>
          </w:p>
        </w:tc>
        <w:tc>
          <w:tcPr>
            <w:tcW w:w="2370" w:type="dxa"/>
            <w:vMerge w:val="restart"/>
            <w:vAlign w:val="center"/>
          </w:tcPr>
          <w:p w:rsidR="00F67208" w:rsidRPr="00F71A66" w:rsidRDefault="00F67208" w:rsidP="00343601">
            <w:pPr>
              <w:snapToGrid w:val="0"/>
              <w:ind w:firstLine="0"/>
              <w:jc w:val="center"/>
              <w:rPr>
                <w:rFonts w:ascii="Arial" w:hAnsi="Arial" w:cs="Arial"/>
                <w:sz w:val="22"/>
                <w:szCs w:val="22"/>
              </w:rPr>
            </w:pPr>
            <w:r w:rsidRPr="00F71A66">
              <w:rPr>
                <w:rFonts w:ascii="Arial" w:hAnsi="Arial" w:cs="Arial"/>
                <w:sz w:val="22"/>
                <w:szCs w:val="22"/>
              </w:rPr>
              <w:t xml:space="preserve">ověření v příslušné databázi, ověření prostřednictvím poskytovatele </w:t>
            </w:r>
          </w:p>
        </w:tc>
      </w:tr>
      <w:tr w:rsidR="00F67208" w:rsidRPr="00F71A66" w:rsidTr="00CD13FD">
        <w:trPr>
          <w:cantSplit/>
          <w:trHeight w:val="978"/>
        </w:trPr>
        <w:tc>
          <w:tcPr>
            <w:tcW w:w="1440" w:type="dxa"/>
            <w:vAlign w:val="center"/>
          </w:tcPr>
          <w:p w:rsidR="00F67208" w:rsidRPr="00F71A66" w:rsidRDefault="00F67208" w:rsidP="00544185">
            <w:pPr>
              <w:snapToGrid w:val="0"/>
              <w:ind w:left="113" w:right="113" w:firstLine="0"/>
              <w:jc w:val="center"/>
              <w:rPr>
                <w:rFonts w:ascii="Arial" w:hAnsi="Arial" w:cs="Arial"/>
                <w:b/>
                <w:sz w:val="22"/>
                <w:szCs w:val="22"/>
              </w:rPr>
            </w:pPr>
            <w:r w:rsidRPr="00F71A66">
              <w:rPr>
                <w:rFonts w:ascii="Arial" w:hAnsi="Arial" w:cs="Arial"/>
                <w:b/>
                <w:sz w:val="22"/>
                <w:szCs w:val="22"/>
              </w:rPr>
              <w:t>F – průmys</w:t>
            </w:r>
            <w:r w:rsidR="00CB49A1">
              <w:rPr>
                <w:rFonts w:ascii="Arial" w:hAnsi="Arial" w:cs="Arial"/>
                <w:b/>
                <w:sz w:val="22"/>
                <w:szCs w:val="22"/>
              </w:rPr>
              <w:softHyphen/>
            </w:r>
            <w:r w:rsidRPr="00F71A66">
              <w:rPr>
                <w:rFonts w:ascii="Arial" w:hAnsi="Arial" w:cs="Arial"/>
                <w:b/>
                <w:sz w:val="22"/>
                <w:szCs w:val="22"/>
              </w:rPr>
              <w:t>lový vzor</w:t>
            </w:r>
          </w:p>
        </w:tc>
        <w:tc>
          <w:tcPr>
            <w:tcW w:w="3828" w:type="dxa"/>
            <w:vAlign w:val="center"/>
          </w:tcPr>
          <w:p w:rsidR="00F67208" w:rsidRPr="00F71A66" w:rsidRDefault="00F67208" w:rsidP="00544185">
            <w:pPr>
              <w:snapToGrid w:val="0"/>
              <w:ind w:left="72" w:firstLine="0"/>
              <w:jc w:val="center"/>
              <w:rPr>
                <w:rFonts w:ascii="Arial" w:hAnsi="Arial" w:cs="Arial"/>
                <w:sz w:val="22"/>
                <w:szCs w:val="22"/>
              </w:rPr>
            </w:pPr>
            <w:r w:rsidRPr="00F71A66">
              <w:rPr>
                <w:rFonts w:ascii="Arial" w:hAnsi="Arial" w:cs="Arial"/>
                <w:b/>
                <w:sz w:val="22"/>
                <w:szCs w:val="22"/>
              </w:rPr>
              <w:t>Č. rozhodnutí</w:t>
            </w:r>
            <w:r w:rsidRPr="00F71A66">
              <w:rPr>
                <w:rFonts w:ascii="Arial" w:hAnsi="Arial" w:cs="Arial"/>
                <w:sz w:val="22"/>
                <w:szCs w:val="22"/>
              </w:rPr>
              <w:t>, nikoliv č. přihlášky</w:t>
            </w:r>
          </w:p>
        </w:tc>
        <w:tc>
          <w:tcPr>
            <w:tcW w:w="2835" w:type="dxa"/>
            <w:vAlign w:val="center"/>
          </w:tcPr>
          <w:p w:rsidR="00F67208" w:rsidRPr="00F71A66" w:rsidRDefault="00F67208" w:rsidP="00544185">
            <w:pPr>
              <w:snapToGrid w:val="0"/>
              <w:ind w:firstLine="0"/>
              <w:jc w:val="center"/>
              <w:rPr>
                <w:rFonts w:ascii="Arial" w:hAnsi="Arial" w:cs="Arial"/>
                <w:sz w:val="22"/>
                <w:szCs w:val="22"/>
              </w:rPr>
            </w:pPr>
            <w:r w:rsidRPr="00F71A66">
              <w:rPr>
                <w:rFonts w:ascii="Arial" w:hAnsi="Arial" w:cs="Arial"/>
                <w:sz w:val="22"/>
                <w:szCs w:val="22"/>
              </w:rPr>
              <w:t>databáze příslušného patentového úřadu neeviduje</w:t>
            </w:r>
          </w:p>
        </w:tc>
        <w:tc>
          <w:tcPr>
            <w:tcW w:w="2370" w:type="dxa"/>
            <w:vMerge/>
            <w:vAlign w:val="center"/>
          </w:tcPr>
          <w:p w:rsidR="00F67208" w:rsidRPr="00F71A66" w:rsidRDefault="00F67208" w:rsidP="00544185">
            <w:pPr>
              <w:suppressAutoHyphens w:val="0"/>
              <w:snapToGrid w:val="0"/>
              <w:spacing w:after="0"/>
              <w:ind w:firstLine="0"/>
              <w:jc w:val="left"/>
              <w:rPr>
                <w:rFonts w:ascii="Arial" w:hAnsi="Arial" w:cs="Arial"/>
                <w:strike/>
                <w:sz w:val="22"/>
                <w:szCs w:val="22"/>
              </w:rPr>
            </w:pPr>
          </w:p>
        </w:tc>
      </w:tr>
      <w:tr w:rsidR="00F67208" w:rsidRPr="00F71A66" w:rsidTr="009733DF">
        <w:trPr>
          <w:cantSplit/>
          <w:trHeight w:val="1134"/>
        </w:trPr>
        <w:tc>
          <w:tcPr>
            <w:tcW w:w="1440" w:type="dxa"/>
            <w:vMerge w:val="restart"/>
            <w:vAlign w:val="center"/>
          </w:tcPr>
          <w:p w:rsidR="00F67208" w:rsidRPr="00F71A66" w:rsidRDefault="00F67208" w:rsidP="00544185">
            <w:pPr>
              <w:snapToGrid w:val="0"/>
              <w:ind w:firstLine="0"/>
              <w:jc w:val="center"/>
              <w:rPr>
                <w:rFonts w:ascii="Arial" w:hAnsi="Arial" w:cs="Arial"/>
                <w:b/>
                <w:sz w:val="22"/>
                <w:szCs w:val="22"/>
              </w:rPr>
            </w:pPr>
            <w:r w:rsidRPr="00F71A66">
              <w:rPr>
                <w:rFonts w:ascii="Arial" w:hAnsi="Arial" w:cs="Arial"/>
                <w:b/>
                <w:sz w:val="22"/>
                <w:szCs w:val="22"/>
              </w:rPr>
              <w:t>G - prototyp</w:t>
            </w:r>
          </w:p>
        </w:tc>
        <w:tc>
          <w:tcPr>
            <w:tcW w:w="3828" w:type="dxa"/>
            <w:vAlign w:val="center"/>
          </w:tcPr>
          <w:p w:rsidR="00F67208" w:rsidRPr="00F71A66" w:rsidRDefault="00F67208" w:rsidP="00544185">
            <w:pPr>
              <w:snapToGrid w:val="0"/>
              <w:ind w:left="72" w:firstLine="0"/>
              <w:jc w:val="center"/>
              <w:rPr>
                <w:rFonts w:ascii="Arial" w:hAnsi="Arial" w:cs="Arial"/>
                <w:b/>
                <w:sz w:val="22"/>
                <w:szCs w:val="22"/>
              </w:rPr>
            </w:pPr>
            <w:r w:rsidRPr="00F71A66">
              <w:rPr>
                <w:rFonts w:ascii="Arial" w:hAnsi="Arial" w:cs="Arial"/>
                <w:b/>
                <w:sz w:val="22"/>
                <w:szCs w:val="22"/>
              </w:rPr>
              <w:t>Je výsledek uplatněn po ověření vlastností konstrukce v praxi nebo na zkušebně před zavedením sériové nebo hromadné výroby?</w:t>
            </w:r>
          </w:p>
        </w:tc>
        <w:tc>
          <w:tcPr>
            <w:tcW w:w="2835" w:type="dxa"/>
            <w:vAlign w:val="center"/>
          </w:tcPr>
          <w:p w:rsidR="00F67208" w:rsidRPr="00F71A66" w:rsidRDefault="00F67208" w:rsidP="00C47BF4">
            <w:pPr>
              <w:snapToGrid w:val="0"/>
              <w:ind w:firstLine="0"/>
              <w:jc w:val="center"/>
              <w:rPr>
                <w:rFonts w:ascii="Arial" w:hAnsi="Arial" w:cs="Arial"/>
                <w:sz w:val="22"/>
                <w:szCs w:val="22"/>
              </w:rPr>
            </w:pPr>
            <w:r w:rsidRPr="00F71A66">
              <w:rPr>
                <w:rFonts w:ascii="Arial" w:hAnsi="Arial" w:cs="Arial"/>
                <w:sz w:val="22"/>
                <w:szCs w:val="22"/>
              </w:rPr>
              <w:t xml:space="preserve">v </w:t>
            </w:r>
            <w:proofErr w:type="gramStart"/>
            <w:r w:rsidRPr="00F71A66">
              <w:rPr>
                <w:rFonts w:ascii="Arial" w:hAnsi="Arial" w:cs="Arial"/>
                <w:sz w:val="22"/>
                <w:szCs w:val="22"/>
              </w:rPr>
              <w:t>RIV</w:t>
            </w:r>
            <w:proofErr w:type="gramEnd"/>
            <w:r w:rsidRPr="00F71A66">
              <w:rPr>
                <w:rFonts w:ascii="Arial" w:hAnsi="Arial" w:cs="Arial"/>
                <w:sz w:val="22"/>
                <w:szCs w:val="22"/>
              </w:rPr>
              <w:t xml:space="preserve"> popis Technických parametrů výsledku  není charakterizováno, že výsledek byl ověřen pro zavedení do výroby</w:t>
            </w:r>
          </w:p>
        </w:tc>
        <w:tc>
          <w:tcPr>
            <w:tcW w:w="2370" w:type="dxa"/>
            <w:vMerge w:val="restart"/>
            <w:vAlign w:val="center"/>
          </w:tcPr>
          <w:p w:rsidR="00F67208" w:rsidRPr="00F71A66" w:rsidRDefault="00F67208" w:rsidP="00544185">
            <w:pPr>
              <w:snapToGrid w:val="0"/>
              <w:ind w:firstLine="0"/>
              <w:jc w:val="center"/>
              <w:rPr>
                <w:rFonts w:ascii="Arial" w:hAnsi="Arial" w:cs="Arial"/>
                <w:sz w:val="22"/>
                <w:szCs w:val="22"/>
              </w:rPr>
            </w:pPr>
            <w:r w:rsidRPr="00F71A66">
              <w:rPr>
                <w:rFonts w:ascii="Arial" w:hAnsi="Arial" w:cs="Arial"/>
                <w:sz w:val="22"/>
                <w:szCs w:val="22"/>
              </w:rPr>
              <w:t>ověření prostřednictvím poskytovatele</w:t>
            </w:r>
          </w:p>
        </w:tc>
      </w:tr>
      <w:tr w:rsidR="00F67208" w:rsidRPr="00F71A66" w:rsidTr="009733DF">
        <w:trPr>
          <w:cantSplit/>
          <w:trHeight w:val="1134"/>
        </w:trPr>
        <w:tc>
          <w:tcPr>
            <w:tcW w:w="1440" w:type="dxa"/>
            <w:vMerge/>
            <w:vAlign w:val="center"/>
          </w:tcPr>
          <w:p w:rsidR="00F67208" w:rsidRPr="00F71A66" w:rsidRDefault="00F67208" w:rsidP="00544185">
            <w:pPr>
              <w:suppressAutoHyphens w:val="0"/>
              <w:snapToGrid w:val="0"/>
              <w:spacing w:after="0"/>
              <w:ind w:firstLine="0"/>
              <w:jc w:val="left"/>
              <w:rPr>
                <w:rFonts w:ascii="Arial" w:hAnsi="Arial" w:cs="Arial"/>
                <w:b/>
                <w:sz w:val="22"/>
                <w:szCs w:val="22"/>
                <w:lang w:eastAsia="cs-CZ"/>
              </w:rPr>
            </w:pPr>
          </w:p>
        </w:tc>
        <w:tc>
          <w:tcPr>
            <w:tcW w:w="3828" w:type="dxa"/>
            <w:shd w:val="clear" w:color="auto" w:fill="auto"/>
            <w:vAlign w:val="center"/>
          </w:tcPr>
          <w:p w:rsidR="00F67208" w:rsidRPr="00F71A66" w:rsidRDefault="00F67208" w:rsidP="00544185">
            <w:pPr>
              <w:snapToGrid w:val="0"/>
              <w:spacing w:after="0"/>
              <w:ind w:firstLine="0"/>
              <w:jc w:val="center"/>
              <w:rPr>
                <w:rFonts w:ascii="Arial" w:hAnsi="Arial" w:cs="Arial"/>
                <w:b/>
                <w:sz w:val="22"/>
                <w:szCs w:val="22"/>
              </w:rPr>
            </w:pPr>
            <w:r w:rsidRPr="00F71A66">
              <w:rPr>
                <w:rFonts w:ascii="Arial" w:hAnsi="Arial" w:cs="Arial"/>
                <w:b/>
                <w:sz w:val="22"/>
                <w:szCs w:val="22"/>
              </w:rPr>
              <w:t>Je uzavřena smlouva o licenčním či jiném využití výsledku s konkrétním subjektem? Lze prototyp zavést do sériové výroby?</w:t>
            </w:r>
          </w:p>
        </w:tc>
        <w:tc>
          <w:tcPr>
            <w:tcW w:w="2835" w:type="dxa"/>
            <w:shd w:val="clear" w:color="auto" w:fill="auto"/>
            <w:vAlign w:val="center"/>
          </w:tcPr>
          <w:p w:rsidR="001900A3" w:rsidRPr="00F71A66" w:rsidRDefault="001900A3" w:rsidP="00544185">
            <w:pPr>
              <w:snapToGrid w:val="0"/>
              <w:spacing w:after="0"/>
              <w:ind w:firstLine="0"/>
              <w:jc w:val="center"/>
              <w:rPr>
                <w:rFonts w:ascii="Arial" w:hAnsi="Arial" w:cs="Arial"/>
                <w:sz w:val="22"/>
                <w:szCs w:val="22"/>
              </w:rPr>
            </w:pPr>
            <w:r w:rsidRPr="00F71A66">
              <w:rPr>
                <w:rFonts w:ascii="Arial" w:hAnsi="Arial" w:cs="Arial"/>
                <w:sz w:val="22"/>
                <w:szCs w:val="22"/>
              </w:rPr>
              <w:t xml:space="preserve"> v datovém poli zaš</w:t>
            </w:r>
            <w:r w:rsidR="00BC4626" w:rsidRPr="00F71A66">
              <w:rPr>
                <w:rFonts w:ascii="Arial" w:hAnsi="Arial" w:cs="Arial"/>
                <w:sz w:val="22"/>
                <w:szCs w:val="22"/>
              </w:rPr>
              <w:t>k</w:t>
            </w:r>
            <w:r w:rsidRPr="00F71A66">
              <w:rPr>
                <w:rFonts w:ascii="Arial" w:hAnsi="Arial" w:cs="Arial"/>
                <w:sz w:val="22"/>
                <w:szCs w:val="22"/>
              </w:rPr>
              <w:t>rtnuto NE</w:t>
            </w:r>
          </w:p>
        </w:tc>
        <w:tc>
          <w:tcPr>
            <w:tcW w:w="2370" w:type="dxa"/>
            <w:vMerge/>
            <w:vAlign w:val="center"/>
          </w:tcPr>
          <w:p w:rsidR="00F67208" w:rsidRPr="00F71A66" w:rsidRDefault="00F67208" w:rsidP="00544185">
            <w:pPr>
              <w:suppressAutoHyphens w:val="0"/>
              <w:snapToGrid w:val="0"/>
              <w:spacing w:after="0"/>
              <w:ind w:firstLine="0"/>
              <w:jc w:val="left"/>
              <w:rPr>
                <w:rFonts w:ascii="Arial" w:hAnsi="Arial" w:cs="Arial"/>
                <w:strike/>
                <w:sz w:val="22"/>
                <w:szCs w:val="22"/>
              </w:rPr>
            </w:pPr>
          </w:p>
        </w:tc>
      </w:tr>
      <w:tr w:rsidR="00F67208" w:rsidRPr="00F71A66" w:rsidTr="009733DF">
        <w:trPr>
          <w:cantSplit/>
          <w:trHeight w:val="1134"/>
        </w:trPr>
        <w:tc>
          <w:tcPr>
            <w:tcW w:w="1440" w:type="dxa"/>
            <w:vMerge/>
            <w:vAlign w:val="center"/>
          </w:tcPr>
          <w:p w:rsidR="00F67208" w:rsidRPr="00F71A66" w:rsidRDefault="00F67208" w:rsidP="00544185">
            <w:pPr>
              <w:suppressAutoHyphens w:val="0"/>
              <w:snapToGrid w:val="0"/>
              <w:spacing w:after="0"/>
              <w:ind w:firstLine="0"/>
              <w:jc w:val="left"/>
              <w:rPr>
                <w:rFonts w:ascii="Arial" w:hAnsi="Arial" w:cs="Arial"/>
                <w:b/>
                <w:sz w:val="22"/>
                <w:szCs w:val="22"/>
                <w:lang w:eastAsia="cs-CZ"/>
              </w:rPr>
            </w:pPr>
          </w:p>
        </w:tc>
        <w:tc>
          <w:tcPr>
            <w:tcW w:w="3828" w:type="dxa"/>
            <w:shd w:val="clear" w:color="auto" w:fill="auto"/>
            <w:vAlign w:val="center"/>
          </w:tcPr>
          <w:p w:rsidR="00F67208" w:rsidRPr="00F71A66" w:rsidRDefault="00F67208" w:rsidP="00E17B51">
            <w:pPr>
              <w:snapToGrid w:val="0"/>
              <w:ind w:firstLine="0"/>
              <w:jc w:val="center"/>
              <w:rPr>
                <w:rFonts w:ascii="Arial" w:hAnsi="Arial" w:cs="Arial"/>
                <w:b/>
                <w:sz w:val="22"/>
                <w:szCs w:val="22"/>
              </w:rPr>
            </w:pPr>
            <w:r w:rsidRPr="00F71A66">
              <w:rPr>
                <w:rFonts w:ascii="Arial" w:hAnsi="Arial" w:cs="Arial"/>
                <w:b/>
                <w:sz w:val="22"/>
                <w:szCs w:val="22"/>
              </w:rPr>
              <w:t xml:space="preserve">Je možno uzavřít smlouvu o využití výsledku mezi příjemcem a subjektem, který realizuje sériovou nebo hromadnou výrobu? </w:t>
            </w:r>
          </w:p>
        </w:tc>
        <w:tc>
          <w:tcPr>
            <w:tcW w:w="2835" w:type="dxa"/>
            <w:shd w:val="clear" w:color="auto" w:fill="auto"/>
            <w:vAlign w:val="center"/>
          </w:tcPr>
          <w:p w:rsidR="00F67208" w:rsidRPr="00F71A66" w:rsidRDefault="00F67208" w:rsidP="00C47BF4">
            <w:pPr>
              <w:snapToGrid w:val="0"/>
              <w:ind w:firstLine="0"/>
              <w:jc w:val="center"/>
              <w:rPr>
                <w:rFonts w:ascii="Arial" w:hAnsi="Arial" w:cs="Arial"/>
                <w:b/>
                <w:sz w:val="22"/>
                <w:szCs w:val="22"/>
                <w:vertAlign w:val="superscript"/>
              </w:rPr>
            </w:pPr>
            <w:r w:rsidRPr="00F71A66">
              <w:rPr>
                <w:rFonts w:ascii="Arial" w:hAnsi="Arial" w:cs="Arial"/>
                <w:sz w:val="22"/>
                <w:szCs w:val="22"/>
              </w:rPr>
              <w:t xml:space="preserve">v </w:t>
            </w:r>
            <w:proofErr w:type="gramStart"/>
            <w:r w:rsidRPr="00F71A66">
              <w:rPr>
                <w:rFonts w:ascii="Arial" w:hAnsi="Arial" w:cs="Arial"/>
                <w:sz w:val="22"/>
                <w:szCs w:val="22"/>
              </w:rPr>
              <w:t>RIV</w:t>
            </w:r>
            <w:proofErr w:type="gramEnd"/>
            <w:r w:rsidRPr="00F71A66">
              <w:rPr>
                <w:rFonts w:ascii="Arial" w:hAnsi="Arial" w:cs="Arial"/>
                <w:sz w:val="22"/>
                <w:szCs w:val="22"/>
              </w:rPr>
              <w:t xml:space="preserve"> popis Ekonomických parametrů výsledku  není uveden žádný ekonomický parametr </w:t>
            </w:r>
          </w:p>
        </w:tc>
        <w:tc>
          <w:tcPr>
            <w:tcW w:w="2370" w:type="dxa"/>
            <w:vAlign w:val="center"/>
          </w:tcPr>
          <w:p w:rsidR="00F67208" w:rsidRPr="00F71A66" w:rsidRDefault="00F67208" w:rsidP="00544185">
            <w:pPr>
              <w:snapToGrid w:val="0"/>
              <w:ind w:firstLine="0"/>
              <w:jc w:val="center"/>
              <w:rPr>
                <w:rFonts w:ascii="Arial" w:hAnsi="Arial" w:cs="Arial"/>
                <w:sz w:val="22"/>
                <w:szCs w:val="22"/>
              </w:rPr>
            </w:pPr>
            <w:r w:rsidRPr="00F71A66">
              <w:rPr>
                <w:rFonts w:ascii="Arial" w:hAnsi="Arial" w:cs="Arial"/>
                <w:sz w:val="22"/>
                <w:szCs w:val="22"/>
              </w:rPr>
              <w:t xml:space="preserve">ověření prostřednictvím poskytovatele </w:t>
            </w:r>
          </w:p>
        </w:tc>
      </w:tr>
      <w:tr w:rsidR="00F67208" w:rsidRPr="00F71A66" w:rsidTr="009733DF">
        <w:trPr>
          <w:cantSplit/>
          <w:trHeight w:val="1134"/>
        </w:trPr>
        <w:tc>
          <w:tcPr>
            <w:tcW w:w="1440" w:type="dxa"/>
            <w:vMerge w:val="restart"/>
            <w:vAlign w:val="center"/>
          </w:tcPr>
          <w:p w:rsidR="00F67208" w:rsidRPr="00F71A66" w:rsidRDefault="00F67208" w:rsidP="00544185">
            <w:pPr>
              <w:snapToGrid w:val="0"/>
              <w:ind w:firstLine="0"/>
              <w:jc w:val="center"/>
              <w:rPr>
                <w:rFonts w:ascii="Arial" w:hAnsi="Arial" w:cs="Arial"/>
                <w:b/>
                <w:sz w:val="22"/>
                <w:szCs w:val="22"/>
              </w:rPr>
            </w:pPr>
            <w:r w:rsidRPr="00F71A66">
              <w:rPr>
                <w:rFonts w:ascii="Arial" w:hAnsi="Arial" w:cs="Arial"/>
                <w:b/>
                <w:sz w:val="22"/>
                <w:szCs w:val="22"/>
              </w:rPr>
              <w:t>G – funkční vzorek</w:t>
            </w:r>
          </w:p>
        </w:tc>
        <w:tc>
          <w:tcPr>
            <w:tcW w:w="3828" w:type="dxa"/>
            <w:vAlign w:val="center"/>
          </w:tcPr>
          <w:p w:rsidR="00F67208" w:rsidRPr="00F71A66" w:rsidRDefault="00F67208" w:rsidP="00544185">
            <w:pPr>
              <w:snapToGrid w:val="0"/>
              <w:ind w:left="72" w:firstLine="0"/>
              <w:jc w:val="center"/>
              <w:rPr>
                <w:rFonts w:ascii="Arial" w:hAnsi="Arial" w:cs="Arial"/>
                <w:b/>
                <w:sz w:val="22"/>
                <w:szCs w:val="22"/>
              </w:rPr>
            </w:pPr>
            <w:r w:rsidRPr="00F71A66">
              <w:rPr>
                <w:rFonts w:ascii="Arial" w:hAnsi="Arial" w:cs="Arial"/>
                <w:b/>
                <w:sz w:val="22"/>
                <w:szCs w:val="22"/>
              </w:rPr>
              <w:t>Výsledek je uplatněn po ověření vlastností konstrukce v praxi nebo na zkušebně a na základě tohoto ověření byl vyroben např. unikátní přístroj nebo laboratorní zařízení apod.?</w:t>
            </w:r>
          </w:p>
        </w:tc>
        <w:tc>
          <w:tcPr>
            <w:tcW w:w="2835" w:type="dxa"/>
            <w:vAlign w:val="center"/>
          </w:tcPr>
          <w:p w:rsidR="00F67208" w:rsidRPr="00F71A66" w:rsidRDefault="00F67208" w:rsidP="00C47BF4">
            <w:pPr>
              <w:snapToGrid w:val="0"/>
              <w:ind w:firstLine="0"/>
              <w:jc w:val="center"/>
              <w:rPr>
                <w:rFonts w:ascii="Arial" w:hAnsi="Arial" w:cs="Arial"/>
                <w:sz w:val="22"/>
                <w:szCs w:val="22"/>
              </w:rPr>
            </w:pPr>
            <w:r w:rsidRPr="00F71A66">
              <w:rPr>
                <w:rFonts w:ascii="Arial" w:hAnsi="Arial" w:cs="Arial"/>
                <w:sz w:val="22"/>
                <w:szCs w:val="22"/>
              </w:rPr>
              <w:t xml:space="preserve">v </w:t>
            </w:r>
            <w:proofErr w:type="gramStart"/>
            <w:r w:rsidRPr="00F71A66">
              <w:rPr>
                <w:rFonts w:ascii="Arial" w:hAnsi="Arial" w:cs="Arial"/>
                <w:sz w:val="22"/>
                <w:szCs w:val="22"/>
              </w:rPr>
              <w:t>RIV</w:t>
            </w:r>
            <w:proofErr w:type="gramEnd"/>
            <w:r w:rsidRPr="00F71A66">
              <w:rPr>
                <w:rFonts w:ascii="Arial" w:hAnsi="Arial" w:cs="Arial"/>
                <w:sz w:val="22"/>
                <w:szCs w:val="22"/>
              </w:rPr>
              <w:t xml:space="preserve"> popis Technických parametrů výsledku  není charakterizováno, že výsledek byl na základě ověření (testování) vlastností vyroben</w:t>
            </w:r>
          </w:p>
        </w:tc>
        <w:tc>
          <w:tcPr>
            <w:tcW w:w="2370" w:type="dxa"/>
            <w:vMerge w:val="restart"/>
            <w:vAlign w:val="center"/>
          </w:tcPr>
          <w:p w:rsidR="00F67208" w:rsidRPr="00F71A66" w:rsidRDefault="004163D4" w:rsidP="00544185">
            <w:pPr>
              <w:snapToGrid w:val="0"/>
              <w:ind w:firstLine="0"/>
              <w:jc w:val="center"/>
              <w:rPr>
                <w:rFonts w:ascii="Arial" w:hAnsi="Arial" w:cs="Arial"/>
                <w:sz w:val="22"/>
                <w:szCs w:val="22"/>
              </w:rPr>
            </w:pPr>
            <w:r w:rsidRPr="00F71A66">
              <w:rPr>
                <w:rFonts w:ascii="Arial" w:hAnsi="Arial" w:cs="Arial"/>
                <w:sz w:val="22"/>
                <w:szCs w:val="22"/>
              </w:rPr>
              <w:t xml:space="preserve">Datové pole vyplněno, </w:t>
            </w:r>
            <w:r w:rsidR="00F67208" w:rsidRPr="00F71A66">
              <w:rPr>
                <w:rFonts w:ascii="Arial" w:hAnsi="Arial" w:cs="Arial"/>
                <w:sz w:val="22"/>
                <w:szCs w:val="22"/>
              </w:rPr>
              <w:t>ověření prostřednictvím poskytovatele</w:t>
            </w:r>
          </w:p>
        </w:tc>
      </w:tr>
      <w:tr w:rsidR="00F67208" w:rsidRPr="00F71A66" w:rsidTr="009733DF">
        <w:trPr>
          <w:cantSplit/>
          <w:trHeight w:val="1134"/>
        </w:trPr>
        <w:tc>
          <w:tcPr>
            <w:tcW w:w="1440" w:type="dxa"/>
            <w:vMerge/>
            <w:vAlign w:val="center"/>
          </w:tcPr>
          <w:p w:rsidR="00F67208" w:rsidRPr="00F71A66" w:rsidRDefault="00F67208" w:rsidP="00544185">
            <w:pPr>
              <w:suppressAutoHyphens w:val="0"/>
              <w:snapToGrid w:val="0"/>
              <w:spacing w:after="0"/>
              <w:ind w:firstLine="0"/>
              <w:jc w:val="left"/>
              <w:rPr>
                <w:rFonts w:ascii="Arial" w:hAnsi="Arial" w:cs="Arial"/>
                <w:b/>
                <w:sz w:val="22"/>
                <w:szCs w:val="22"/>
                <w:lang w:eastAsia="cs-CZ"/>
              </w:rPr>
            </w:pPr>
          </w:p>
        </w:tc>
        <w:tc>
          <w:tcPr>
            <w:tcW w:w="3828" w:type="dxa"/>
            <w:vAlign w:val="center"/>
          </w:tcPr>
          <w:p w:rsidR="00F67208" w:rsidRPr="00F71A66" w:rsidRDefault="00F67208" w:rsidP="00E17B51">
            <w:pPr>
              <w:snapToGrid w:val="0"/>
              <w:spacing w:after="0"/>
              <w:ind w:firstLine="0"/>
              <w:jc w:val="center"/>
              <w:rPr>
                <w:rFonts w:ascii="Arial" w:hAnsi="Arial" w:cs="Arial"/>
                <w:b/>
                <w:sz w:val="22"/>
                <w:szCs w:val="22"/>
              </w:rPr>
            </w:pPr>
            <w:r w:rsidRPr="00F71A66">
              <w:rPr>
                <w:rFonts w:ascii="Arial" w:hAnsi="Arial" w:cs="Arial"/>
                <w:b/>
                <w:sz w:val="22"/>
                <w:szCs w:val="22"/>
              </w:rPr>
              <w:t>Je uzavřena smlouva o licenčním či jiném využití výsledku s konkrétním subjektem?</w:t>
            </w:r>
            <w:r w:rsidRPr="00F71A66">
              <w:rPr>
                <w:rFonts w:ascii="Arial" w:hAnsi="Arial" w:cs="Arial"/>
                <w:b/>
                <w:sz w:val="22"/>
                <w:szCs w:val="22"/>
                <w:vertAlign w:val="superscript"/>
              </w:rPr>
              <w:t xml:space="preserve"> </w:t>
            </w:r>
            <w:r w:rsidRPr="00F71A66">
              <w:rPr>
                <w:rFonts w:ascii="Arial" w:hAnsi="Arial" w:cs="Arial"/>
                <w:b/>
                <w:sz w:val="22"/>
                <w:szCs w:val="22"/>
              </w:rPr>
              <w:t>Existuje fyzicky výsledek, nejedná se pouze o návrh?</w:t>
            </w:r>
          </w:p>
        </w:tc>
        <w:tc>
          <w:tcPr>
            <w:tcW w:w="2835" w:type="dxa"/>
            <w:vAlign w:val="center"/>
          </w:tcPr>
          <w:p w:rsidR="00EC6533" w:rsidRDefault="008075C1" w:rsidP="00E17B51">
            <w:pPr>
              <w:snapToGrid w:val="0"/>
              <w:spacing w:after="0"/>
              <w:ind w:firstLine="0"/>
              <w:jc w:val="center"/>
              <w:rPr>
                <w:rFonts w:ascii="Arial" w:hAnsi="Arial" w:cs="Arial"/>
                <w:sz w:val="22"/>
                <w:szCs w:val="22"/>
              </w:rPr>
            </w:pPr>
            <w:r w:rsidRPr="00F71A66">
              <w:rPr>
                <w:rFonts w:ascii="Arial" w:hAnsi="Arial" w:cs="Arial"/>
                <w:sz w:val="22"/>
                <w:szCs w:val="22"/>
              </w:rPr>
              <w:t>v datovém poli zaš</w:t>
            </w:r>
            <w:r w:rsidR="00BC4626" w:rsidRPr="00F71A66">
              <w:rPr>
                <w:rFonts w:ascii="Arial" w:hAnsi="Arial" w:cs="Arial"/>
                <w:sz w:val="22"/>
                <w:szCs w:val="22"/>
              </w:rPr>
              <w:t>k</w:t>
            </w:r>
            <w:r w:rsidRPr="00F71A66">
              <w:rPr>
                <w:rFonts w:ascii="Arial" w:hAnsi="Arial" w:cs="Arial"/>
                <w:sz w:val="22"/>
                <w:szCs w:val="22"/>
              </w:rPr>
              <w:t xml:space="preserve">rtnuto </w:t>
            </w:r>
            <w:bookmarkStart w:id="1" w:name="_GoBack"/>
            <w:bookmarkEnd w:id="1"/>
            <w:r w:rsidRPr="00F71A66">
              <w:rPr>
                <w:rFonts w:ascii="Arial" w:hAnsi="Arial" w:cs="Arial"/>
                <w:sz w:val="22"/>
                <w:szCs w:val="22"/>
              </w:rPr>
              <w:t>NE</w:t>
            </w:r>
          </w:p>
          <w:p w:rsidR="008075C1" w:rsidRPr="00F71A66" w:rsidRDefault="00EC6533" w:rsidP="00E17B51">
            <w:pPr>
              <w:snapToGrid w:val="0"/>
              <w:spacing w:after="0"/>
              <w:ind w:firstLine="0"/>
              <w:jc w:val="center"/>
              <w:rPr>
                <w:rFonts w:ascii="Arial" w:hAnsi="Arial" w:cs="Arial"/>
                <w:sz w:val="22"/>
                <w:szCs w:val="22"/>
                <w:highlight w:val="yellow"/>
              </w:rPr>
            </w:pPr>
            <w:r w:rsidRPr="00F71A66">
              <w:rPr>
                <w:rFonts w:ascii="Arial" w:hAnsi="Arial" w:cs="Arial"/>
                <w:sz w:val="22"/>
                <w:szCs w:val="22"/>
              </w:rPr>
              <w:t>ověření prostřednictvím poskytovatele</w:t>
            </w:r>
          </w:p>
        </w:tc>
        <w:tc>
          <w:tcPr>
            <w:tcW w:w="2370" w:type="dxa"/>
            <w:vMerge/>
            <w:vAlign w:val="center"/>
          </w:tcPr>
          <w:p w:rsidR="00F67208" w:rsidRPr="00F71A66" w:rsidRDefault="00F67208" w:rsidP="00544185">
            <w:pPr>
              <w:suppressAutoHyphens w:val="0"/>
              <w:snapToGrid w:val="0"/>
              <w:spacing w:after="0"/>
              <w:ind w:firstLine="0"/>
              <w:jc w:val="left"/>
              <w:rPr>
                <w:rFonts w:ascii="Arial" w:hAnsi="Arial" w:cs="Arial"/>
                <w:strike/>
                <w:sz w:val="22"/>
                <w:szCs w:val="22"/>
              </w:rPr>
            </w:pPr>
          </w:p>
        </w:tc>
      </w:tr>
      <w:tr w:rsidR="00F67208" w:rsidRPr="00F71A66" w:rsidTr="009733DF">
        <w:trPr>
          <w:cantSplit/>
          <w:trHeight w:val="1649"/>
        </w:trPr>
        <w:tc>
          <w:tcPr>
            <w:tcW w:w="1440" w:type="dxa"/>
            <w:vAlign w:val="center"/>
          </w:tcPr>
          <w:p w:rsidR="00F67208" w:rsidRPr="00F71A66" w:rsidRDefault="00F67208" w:rsidP="00CB49A1">
            <w:pPr>
              <w:snapToGrid w:val="0"/>
              <w:ind w:firstLine="0"/>
              <w:jc w:val="center"/>
              <w:rPr>
                <w:rFonts w:ascii="Arial" w:hAnsi="Arial" w:cs="Arial"/>
                <w:b/>
                <w:sz w:val="22"/>
                <w:szCs w:val="22"/>
              </w:rPr>
            </w:pPr>
            <w:r w:rsidRPr="00F71A66">
              <w:rPr>
                <w:rFonts w:ascii="Arial" w:hAnsi="Arial" w:cs="Arial"/>
                <w:b/>
                <w:sz w:val="22"/>
                <w:szCs w:val="22"/>
              </w:rPr>
              <w:t>H – výsledky promítnuté do právních předpisů a</w:t>
            </w:r>
            <w:r w:rsidR="00CB49A1">
              <w:rPr>
                <w:rFonts w:ascii="Arial" w:hAnsi="Arial" w:cs="Arial"/>
                <w:b/>
                <w:sz w:val="22"/>
                <w:szCs w:val="22"/>
              </w:rPr>
              <w:t> </w:t>
            </w:r>
            <w:r w:rsidRPr="00F71A66">
              <w:rPr>
                <w:rFonts w:ascii="Arial" w:hAnsi="Arial" w:cs="Arial"/>
                <w:b/>
                <w:sz w:val="22"/>
                <w:szCs w:val="22"/>
              </w:rPr>
              <w:t>norem</w:t>
            </w:r>
          </w:p>
        </w:tc>
        <w:tc>
          <w:tcPr>
            <w:tcW w:w="3828" w:type="dxa"/>
            <w:vAlign w:val="center"/>
          </w:tcPr>
          <w:p w:rsidR="00F67208" w:rsidRPr="00F71A66" w:rsidRDefault="00F67208" w:rsidP="00544185">
            <w:pPr>
              <w:snapToGrid w:val="0"/>
              <w:ind w:firstLine="0"/>
              <w:jc w:val="center"/>
              <w:rPr>
                <w:rFonts w:ascii="Arial" w:hAnsi="Arial" w:cs="Arial"/>
                <w:sz w:val="22"/>
                <w:szCs w:val="22"/>
              </w:rPr>
            </w:pPr>
            <w:r w:rsidRPr="00F71A66">
              <w:rPr>
                <w:rFonts w:ascii="Arial" w:hAnsi="Arial" w:cs="Arial"/>
                <w:b/>
                <w:sz w:val="22"/>
                <w:szCs w:val="22"/>
              </w:rPr>
              <w:t xml:space="preserve">Uplatnění = zveřejnění </w:t>
            </w:r>
            <w:r w:rsidRPr="00F71A66">
              <w:rPr>
                <w:rFonts w:ascii="Arial" w:hAnsi="Arial" w:cs="Arial"/>
                <w:sz w:val="22"/>
                <w:szCs w:val="22"/>
              </w:rPr>
              <w:t>ve sbírce zákonů,</w:t>
            </w:r>
          </w:p>
          <w:p w:rsidR="00F67208" w:rsidRPr="00F71A66" w:rsidRDefault="00F67208" w:rsidP="00544185">
            <w:pPr>
              <w:snapToGrid w:val="0"/>
              <w:ind w:firstLine="0"/>
              <w:jc w:val="center"/>
              <w:rPr>
                <w:rFonts w:ascii="Arial" w:hAnsi="Arial" w:cs="Arial"/>
                <w:sz w:val="22"/>
                <w:szCs w:val="22"/>
              </w:rPr>
            </w:pPr>
            <w:r w:rsidRPr="00F71A66">
              <w:rPr>
                <w:rFonts w:ascii="Arial" w:hAnsi="Arial" w:cs="Arial"/>
                <w:sz w:val="22"/>
                <w:szCs w:val="22"/>
              </w:rPr>
              <w:t>nebo pro</w:t>
            </w:r>
          </w:p>
          <w:p w:rsidR="00F67208" w:rsidRPr="00F71A66" w:rsidRDefault="00F67208" w:rsidP="00544185">
            <w:pPr>
              <w:snapToGrid w:val="0"/>
              <w:spacing w:after="0"/>
              <w:ind w:firstLine="0"/>
              <w:jc w:val="center"/>
              <w:rPr>
                <w:rFonts w:ascii="Arial" w:hAnsi="Arial" w:cs="Arial"/>
                <w:b/>
                <w:sz w:val="22"/>
                <w:szCs w:val="22"/>
              </w:rPr>
            </w:pPr>
            <w:r w:rsidRPr="00F71A66">
              <w:rPr>
                <w:rFonts w:ascii="Arial" w:hAnsi="Arial" w:cs="Arial"/>
                <w:b/>
                <w:sz w:val="22"/>
                <w:szCs w:val="22"/>
              </w:rPr>
              <w:t>ČSN</w:t>
            </w:r>
          </w:p>
          <w:p w:rsidR="00F67208" w:rsidRPr="00F71A66" w:rsidRDefault="00F67208" w:rsidP="00544185">
            <w:pPr>
              <w:ind w:firstLine="0"/>
              <w:jc w:val="center"/>
              <w:rPr>
                <w:rFonts w:ascii="Arial" w:hAnsi="Arial" w:cs="Arial"/>
                <w:b/>
                <w:sz w:val="22"/>
                <w:szCs w:val="22"/>
              </w:rPr>
            </w:pPr>
            <w:r w:rsidRPr="00F71A66">
              <w:rPr>
                <w:rFonts w:ascii="Arial" w:hAnsi="Arial" w:cs="Arial"/>
                <w:b/>
                <w:sz w:val="22"/>
                <w:szCs w:val="22"/>
              </w:rPr>
              <w:t xml:space="preserve">uplatnění = zveřejnění </w:t>
            </w:r>
            <w:r w:rsidRPr="00F71A66">
              <w:rPr>
                <w:rFonts w:ascii="Arial" w:hAnsi="Arial" w:cs="Arial"/>
                <w:sz w:val="22"/>
                <w:szCs w:val="22"/>
              </w:rPr>
              <w:t>normy</w:t>
            </w:r>
          </w:p>
          <w:p w:rsidR="00F67208" w:rsidRPr="00F71A66" w:rsidRDefault="00F67208" w:rsidP="00544185">
            <w:pPr>
              <w:snapToGrid w:val="0"/>
              <w:ind w:firstLine="0"/>
              <w:jc w:val="center"/>
              <w:rPr>
                <w:rFonts w:ascii="Arial" w:hAnsi="Arial" w:cs="Arial"/>
                <w:sz w:val="22"/>
                <w:szCs w:val="22"/>
              </w:rPr>
            </w:pPr>
          </w:p>
        </w:tc>
        <w:tc>
          <w:tcPr>
            <w:tcW w:w="2835" w:type="dxa"/>
            <w:vAlign w:val="center"/>
          </w:tcPr>
          <w:p w:rsidR="00F67208" w:rsidRPr="00F71A66" w:rsidRDefault="00F67208" w:rsidP="00544185">
            <w:pPr>
              <w:snapToGrid w:val="0"/>
              <w:ind w:left="7" w:firstLine="0"/>
              <w:jc w:val="center"/>
              <w:rPr>
                <w:rFonts w:ascii="Arial" w:hAnsi="Arial" w:cs="Arial"/>
                <w:iCs/>
                <w:sz w:val="22"/>
                <w:szCs w:val="22"/>
              </w:rPr>
            </w:pPr>
            <w:r w:rsidRPr="00F71A66">
              <w:rPr>
                <w:rFonts w:ascii="Arial" w:hAnsi="Arial" w:cs="Arial"/>
                <w:iCs/>
                <w:sz w:val="22"/>
                <w:szCs w:val="22"/>
              </w:rPr>
              <w:t xml:space="preserve">RIV </w:t>
            </w:r>
            <w:r w:rsidR="00B97428" w:rsidRPr="00F71A66">
              <w:rPr>
                <w:rFonts w:ascii="Arial" w:hAnsi="Arial" w:cs="Arial"/>
                <w:iCs/>
                <w:sz w:val="22"/>
                <w:szCs w:val="22"/>
              </w:rPr>
              <w:t xml:space="preserve">Číselná identifikace </w:t>
            </w:r>
            <w:r w:rsidRPr="00F71A66">
              <w:rPr>
                <w:rFonts w:ascii="Arial" w:hAnsi="Arial" w:cs="Arial"/>
                <w:iCs/>
                <w:sz w:val="22"/>
                <w:szCs w:val="22"/>
              </w:rPr>
              <w:t>neuvádí č. předpisu nebo uvedené č. předpisu není uvedeno ve sbírce zákonů,</w:t>
            </w:r>
          </w:p>
          <w:p w:rsidR="00F67208" w:rsidRPr="00F71A66" w:rsidRDefault="00F67208" w:rsidP="00544185">
            <w:pPr>
              <w:snapToGrid w:val="0"/>
              <w:ind w:left="7" w:firstLine="0"/>
              <w:jc w:val="center"/>
              <w:rPr>
                <w:rFonts w:ascii="Arial" w:hAnsi="Arial" w:cs="Arial"/>
                <w:iCs/>
                <w:sz w:val="22"/>
                <w:szCs w:val="22"/>
              </w:rPr>
            </w:pPr>
            <w:r w:rsidRPr="00F71A66">
              <w:rPr>
                <w:rFonts w:ascii="Arial" w:hAnsi="Arial" w:cs="Arial"/>
                <w:iCs/>
                <w:sz w:val="22"/>
                <w:szCs w:val="22"/>
              </w:rPr>
              <w:t>nebo</w:t>
            </w:r>
          </w:p>
          <w:p w:rsidR="00F67208" w:rsidRPr="00F71A66" w:rsidRDefault="00F67208" w:rsidP="006C0985">
            <w:pPr>
              <w:snapToGrid w:val="0"/>
              <w:ind w:left="7" w:firstLine="0"/>
              <w:jc w:val="center"/>
              <w:rPr>
                <w:rFonts w:ascii="Arial" w:hAnsi="Arial" w:cs="Arial"/>
                <w:iCs/>
                <w:sz w:val="22"/>
                <w:szCs w:val="22"/>
              </w:rPr>
            </w:pPr>
            <w:r w:rsidRPr="00F71A66">
              <w:rPr>
                <w:rFonts w:ascii="Arial" w:hAnsi="Arial" w:cs="Arial"/>
                <w:iCs/>
                <w:sz w:val="22"/>
                <w:szCs w:val="22"/>
              </w:rPr>
              <w:t xml:space="preserve">RIV </w:t>
            </w:r>
            <w:r w:rsidR="00B97428" w:rsidRPr="00F71A66">
              <w:rPr>
                <w:rFonts w:ascii="Arial" w:hAnsi="Arial" w:cs="Arial"/>
                <w:iCs/>
                <w:sz w:val="22"/>
                <w:szCs w:val="22"/>
              </w:rPr>
              <w:t xml:space="preserve">Číselná identifikace </w:t>
            </w:r>
            <w:r w:rsidRPr="00F71A66">
              <w:rPr>
                <w:rFonts w:ascii="Arial" w:hAnsi="Arial" w:cs="Arial"/>
                <w:iCs/>
                <w:sz w:val="22"/>
                <w:szCs w:val="22"/>
              </w:rPr>
              <w:t>neuvádí ČSN nebo uvedená ČSN není obsažena v databázi normalizačního úřadu</w:t>
            </w:r>
          </w:p>
        </w:tc>
        <w:tc>
          <w:tcPr>
            <w:tcW w:w="2370" w:type="dxa"/>
            <w:vAlign w:val="center"/>
          </w:tcPr>
          <w:p w:rsidR="00F67208" w:rsidRPr="00F71A66" w:rsidRDefault="00F67208" w:rsidP="00C304D3">
            <w:pPr>
              <w:snapToGrid w:val="0"/>
              <w:ind w:firstLine="0"/>
              <w:jc w:val="center"/>
              <w:rPr>
                <w:rFonts w:ascii="Arial" w:hAnsi="Arial" w:cs="Arial"/>
                <w:sz w:val="22"/>
                <w:szCs w:val="22"/>
              </w:rPr>
            </w:pPr>
            <w:r w:rsidRPr="00F71A66">
              <w:rPr>
                <w:rFonts w:ascii="Arial" w:hAnsi="Arial" w:cs="Arial"/>
                <w:sz w:val="22"/>
                <w:szCs w:val="22"/>
              </w:rPr>
              <w:t xml:space="preserve">vyhledání v databázi Stejnopisu sbírky zákonů zveřejňované Ministerstvem vnitra, nebo vyhledání v příslušné databázi ČSN </w:t>
            </w:r>
          </w:p>
        </w:tc>
      </w:tr>
      <w:tr w:rsidR="00F67208" w:rsidRPr="00F71A66" w:rsidTr="009733DF">
        <w:trPr>
          <w:cantSplit/>
          <w:trHeight w:val="1134"/>
        </w:trPr>
        <w:tc>
          <w:tcPr>
            <w:tcW w:w="1440" w:type="dxa"/>
            <w:vAlign w:val="center"/>
          </w:tcPr>
          <w:p w:rsidR="00F67208" w:rsidRPr="00F71A66" w:rsidRDefault="00F67208" w:rsidP="00544185">
            <w:pPr>
              <w:snapToGrid w:val="0"/>
              <w:ind w:firstLine="0"/>
              <w:jc w:val="center"/>
              <w:rPr>
                <w:rFonts w:ascii="Arial" w:hAnsi="Arial" w:cs="Arial"/>
                <w:b/>
                <w:sz w:val="22"/>
                <w:szCs w:val="22"/>
              </w:rPr>
            </w:pPr>
            <w:r w:rsidRPr="00F71A66">
              <w:rPr>
                <w:rFonts w:ascii="Arial" w:hAnsi="Arial" w:cs="Arial"/>
                <w:b/>
                <w:sz w:val="22"/>
                <w:szCs w:val="22"/>
              </w:rPr>
              <w:t>H – výsledky promítnuté do směrnic a předpisů nelegisla</w:t>
            </w:r>
            <w:r w:rsidR="00CB49A1">
              <w:rPr>
                <w:rFonts w:ascii="Arial" w:hAnsi="Arial" w:cs="Arial"/>
                <w:b/>
                <w:sz w:val="22"/>
                <w:szCs w:val="22"/>
              </w:rPr>
              <w:softHyphen/>
            </w:r>
            <w:r w:rsidRPr="00F71A66">
              <w:rPr>
                <w:rFonts w:ascii="Arial" w:hAnsi="Arial" w:cs="Arial"/>
                <w:b/>
                <w:sz w:val="22"/>
                <w:szCs w:val="22"/>
              </w:rPr>
              <w:t>tivní povahy závazných v rámci kompe</w:t>
            </w:r>
            <w:r w:rsidR="00CB49A1">
              <w:rPr>
                <w:rFonts w:ascii="Arial" w:hAnsi="Arial" w:cs="Arial"/>
                <w:b/>
                <w:sz w:val="22"/>
                <w:szCs w:val="22"/>
              </w:rPr>
              <w:softHyphen/>
            </w:r>
            <w:r w:rsidRPr="00F71A66">
              <w:rPr>
                <w:rFonts w:ascii="Arial" w:hAnsi="Arial" w:cs="Arial"/>
                <w:b/>
                <w:sz w:val="22"/>
                <w:szCs w:val="22"/>
              </w:rPr>
              <w:t>tence přísluš</w:t>
            </w:r>
            <w:r w:rsidR="00CB49A1">
              <w:rPr>
                <w:rFonts w:ascii="Arial" w:hAnsi="Arial" w:cs="Arial"/>
                <w:b/>
                <w:sz w:val="22"/>
                <w:szCs w:val="22"/>
              </w:rPr>
              <w:softHyphen/>
            </w:r>
            <w:r w:rsidRPr="00F71A66">
              <w:rPr>
                <w:rFonts w:ascii="Arial" w:hAnsi="Arial" w:cs="Arial"/>
                <w:b/>
                <w:sz w:val="22"/>
                <w:szCs w:val="22"/>
              </w:rPr>
              <w:t>ného poskytova</w:t>
            </w:r>
            <w:r w:rsidR="00CB49A1">
              <w:rPr>
                <w:rFonts w:ascii="Arial" w:hAnsi="Arial" w:cs="Arial"/>
                <w:b/>
                <w:sz w:val="22"/>
                <w:szCs w:val="22"/>
              </w:rPr>
              <w:softHyphen/>
            </w:r>
            <w:r w:rsidRPr="00F71A66">
              <w:rPr>
                <w:rFonts w:ascii="Arial" w:hAnsi="Arial" w:cs="Arial"/>
                <w:b/>
                <w:sz w:val="22"/>
                <w:szCs w:val="22"/>
              </w:rPr>
              <w:t>tele</w:t>
            </w:r>
          </w:p>
        </w:tc>
        <w:tc>
          <w:tcPr>
            <w:tcW w:w="3828" w:type="dxa"/>
            <w:vAlign w:val="center"/>
          </w:tcPr>
          <w:p w:rsidR="00F67208" w:rsidRPr="00F71A66" w:rsidRDefault="00F67208" w:rsidP="00544185">
            <w:pPr>
              <w:snapToGrid w:val="0"/>
              <w:ind w:firstLine="0"/>
              <w:jc w:val="center"/>
              <w:rPr>
                <w:rFonts w:ascii="Arial" w:hAnsi="Arial" w:cs="Arial"/>
                <w:b/>
                <w:bCs/>
                <w:sz w:val="22"/>
                <w:szCs w:val="22"/>
              </w:rPr>
            </w:pPr>
            <w:r w:rsidRPr="00F71A66">
              <w:rPr>
                <w:rFonts w:ascii="Arial" w:hAnsi="Arial" w:cs="Arial"/>
                <w:b/>
                <w:sz w:val="22"/>
                <w:szCs w:val="22"/>
              </w:rPr>
              <w:t xml:space="preserve">Uplatnění = zveřejnění </w:t>
            </w:r>
            <w:r w:rsidRPr="00F71A66">
              <w:rPr>
                <w:rFonts w:ascii="Arial" w:hAnsi="Arial" w:cs="Arial"/>
                <w:sz w:val="22"/>
                <w:szCs w:val="22"/>
              </w:rPr>
              <w:t xml:space="preserve">ve věstníku poskytovatele nebo </w:t>
            </w:r>
            <w:r w:rsidRPr="00F71A66">
              <w:rPr>
                <w:rFonts w:ascii="Arial" w:hAnsi="Arial" w:cs="Arial"/>
                <w:bCs/>
                <w:sz w:val="22"/>
                <w:szCs w:val="22"/>
              </w:rPr>
              <w:t>jiného kompetenčně příslušného orgánu</w:t>
            </w:r>
          </w:p>
        </w:tc>
        <w:tc>
          <w:tcPr>
            <w:tcW w:w="2835" w:type="dxa"/>
            <w:vAlign w:val="center"/>
          </w:tcPr>
          <w:p w:rsidR="00F67208" w:rsidRPr="00F71A66" w:rsidRDefault="00F67208" w:rsidP="00C47BF4">
            <w:pPr>
              <w:snapToGrid w:val="0"/>
              <w:ind w:left="33" w:firstLine="0"/>
              <w:jc w:val="center"/>
              <w:rPr>
                <w:rFonts w:ascii="Arial" w:hAnsi="Arial" w:cs="Arial"/>
                <w:sz w:val="22"/>
                <w:szCs w:val="22"/>
              </w:rPr>
            </w:pPr>
            <w:r w:rsidRPr="00F71A66">
              <w:rPr>
                <w:rFonts w:ascii="Arial" w:hAnsi="Arial" w:cs="Arial"/>
                <w:iCs/>
                <w:sz w:val="22"/>
                <w:szCs w:val="22"/>
              </w:rPr>
              <w:t>RIV</w:t>
            </w:r>
            <w:r w:rsidR="006B5037" w:rsidRPr="00F71A66">
              <w:rPr>
                <w:rFonts w:ascii="Arial" w:hAnsi="Arial" w:cs="Arial"/>
                <w:iCs/>
                <w:sz w:val="22"/>
                <w:szCs w:val="22"/>
              </w:rPr>
              <w:t xml:space="preserve"> Číselná identifikace</w:t>
            </w:r>
            <w:r w:rsidR="00BC4626" w:rsidRPr="00F71A66">
              <w:rPr>
                <w:rFonts w:ascii="Arial" w:hAnsi="Arial" w:cs="Arial"/>
                <w:iCs/>
                <w:sz w:val="22"/>
                <w:szCs w:val="22"/>
              </w:rPr>
              <w:t xml:space="preserve"> </w:t>
            </w:r>
            <w:r w:rsidRPr="00F71A66">
              <w:rPr>
                <w:rFonts w:ascii="Arial" w:hAnsi="Arial" w:cs="Arial"/>
                <w:iCs/>
                <w:sz w:val="22"/>
                <w:szCs w:val="22"/>
              </w:rPr>
              <w:t>neobsahuje identifikaci zveřejnění nelegislativního předpisu ve v</w:t>
            </w:r>
            <w:r w:rsidRPr="00F71A66">
              <w:rPr>
                <w:rFonts w:ascii="Arial" w:hAnsi="Arial" w:cs="Arial"/>
                <w:sz w:val="22"/>
                <w:szCs w:val="22"/>
              </w:rPr>
              <w:t>ěstníku nebo jeho elektronické verzi příslušného ministerstva</w:t>
            </w:r>
          </w:p>
        </w:tc>
        <w:tc>
          <w:tcPr>
            <w:tcW w:w="2370" w:type="dxa"/>
            <w:vAlign w:val="center"/>
          </w:tcPr>
          <w:p w:rsidR="00F67208" w:rsidRPr="00F71A66" w:rsidRDefault="00F67208" w:rsidP="00BC4626">
            <w:pPr>
              <w:snapToGrid w:val="0"/>
              <w:ind w:firstLine="0"/>
              <w:jc w:val="center"/>
              <w:rPr>
                <w:rFonts w:ascii="Arial" w:hAnsi="Arial" w:cs="Arial"/>
                <w:sz w:val="22"/>
                <w:szCs w:val="22"/>
              </w:rPr>
            </w:pPr>
            <w:r w:rsidRPr="00F71A66">
              <w:rPr>
                <w:rFonts w:ascii="Arial" w:hAnsi="Arial" w:cs="Arial"/>
                <w:sz w:val="22"/>
                <w:szCs w:val="22"/>
              </w:rPr>
              <w:t>vyhledání v příslušné databázi ministerstev, ověření prostřednictvím poskytovatele</w:t>
            </w:r>
          </w:p>
        </w:tc>
      </w:tr>
      <w:tr w:rsidR="00F67208" w:rsidRPr="00F71A66" w:rsidTr="009733DF">
        <w:trPr>
          <w:cantSplit/>
        </w:trPr>
        <w:tc>
          <w:tcPr>
            <w:tcW w:w="1440" w:type="dxa"/>
            <w:vAlign w:val="center"/>
          </w:tcPr>
          <w:p w:rsidR="00F67208" w:rsidRPr="00F71A66" w:rsidRDefault="00F67208" w:rsidP="0083522B">
            <w:pPr>
              <w:snapToGrid w:val="0"/>
              <w:ind w:left="-108" w:right="-113" w:firstLine="0"/>
              <w:jc w:val="center"/>
              <w:rPr>
                <w:rFonts w:ascii="Arial" w:hAnsi="Arial" w:cs="Arial"/>
                <w:b/>
                <w:sz w:val="22"/>
                <w:szCs w:val="22"/>
              </w:rPr>
            </w:pPr>
            <w:r w:rsidRPr="00F71A66">
              <w:rPr>
                <w:rFonts w:ascii="Arial" w:hAnsi="Arial" w:cs="Arial"/>
                <w:b/>
                <w:sz w:val="22"/>
                <w:szCs w:val="22"/>
              </w:rPr>
              <w:t>H - výsledky promítnuté do schválených strategických a koncepčních dokumentů orgánů státní nebo veřejné správy</w:t>
            </w:r>
          </w:p>
        </w:tc>
        <w:tc>
          <w:tcPr>
            <w:tcW w:w="3828" w:type="dxa"/>
            <w:vAlign w:val="center"/>
          </w:tcPr>
          <w:p w:rsidR="00F67208" w:rsidRPr="00F71A66" w:rsidRDefault="00F67208" w:rsidP="0034142A">
            <w:pPr>
              <w:snapToGrid w:val="0"/>
              <w:ind w:firstLine="0"/>
              <w:jc w:val="center"/>
              <w:rPr>
                <w:rFonts w:ascii="Arial" w:hAnsi="Arial" w:cs="Arial"/>
                <w:b/>
                <w:sz w:val="22"/>
                <w:szCs w:val="22"/>
              </w:rPr>
            </w:pPr>
            <w:r w:rsidRPr="00F71A66">
              <w:rPr>
                <w:rFonts w:ascii="Arial" w:hAnsi="Arial" w:cs="Arial"/>
                <w:b/>
                <w:sz w:val="22"/>
                <w:szCs w:val="22"/>
              </w:rPr>
              <w:t>Uplatnění = zveřejnění (např. na</w:t>
            </w:r>
            <w:r w:rsidR="0034142A">
              <w:rPr>
                <w:rFonts w:ascii="Arial" w:hAnsi="Arial" w:cs="Arial"/>
                <w:b/>
                <w:sz w:val="22"/>
                <w:szCs w:val="22"/>
              </w:rPr>
              <w:t> </w:t>
            </w:r>
            <w:r w:rsidRPr="00F71A66">
              <w:rPr>
                <w:rFonts w:ascii="Arial" w:hAnsi="Arial" w:cs="Arial"/>
                <w:b/>
                <w:sz w:val="22"/>
                <w:szCs w:val="22"/>
              </w:rPr>
              <w:t xml:space="preserve">www) </w:t>
            </w:r>
            <w:r w:rsidR="0083522B" w:rsidRPr="00F71A66">
              <w:rPr>
                <w:rFonts w:ascii="Arial" w:hAnsi="Arial" w:cs="Arial"/>
                <w:sz w:val="22"/>
                <w:szCs w:val="22"/>
              </w:rPr>
              <w:t xml:space="preserve">po schválení vládou </w:t>
            </w:r>
            <w:r w:rsidRPr="00F71A66">
              <w:rPr>
                <w:rFonts w:ascii="Arial" w:hAnsi="Arial" w:cs="Arial"/>
                <w:sz w:val="22"/>
                <w:szCs w:val="22"/>
              </w:rPr>
              <w:t xml:space="preserve">nebo </w:t>
            </w:r>
            <w:r w:rsidRPr="00F71A66">
              <w:rPr>
                <w:rFonts w:ascii="Arial" w:hAnsi="Arial" w:cs="Arial"/>
                <w:bCs/>
                <w:sz w:val="22"/>
                <w:szCs w:val="22"/>
              </w:rPr>
              <w:t>jiným kompetenčně příslušným orgánem</w:t>
            </w:r>
          </w:p>
        </w:tc>
        <w:tc>
          <w:tcPr>
            <w:tcW w:w="2835" w:type="dxa"/>
            <w:vAlign w:val="center"/>
          </w:tcPr>
          <w:p w:rsidR="00F67208" w:rsidRPr="00F71A66" w:rsidRDefault="00F67208" w:rsidP="0034142A">
            <w:pPr>
              <w:snapToGrid w:val="0"/>
              <w:ind w:firstLine="0"/>
              <w:jc w:val="center"/>
              <w:rPr>
                <w:rFonts w:ascii="Arial" w:hAnsi="Arial" w:cs="Arial"/>
                <w:sz w:val="22"/>
                <w:szCs w:val="22"/>
              </w:rPr>
            </w:pPr>
            <w:r w:rsidRPr="00F71A66">
              <w:rPr>
                <w:rFonts w:ascii="Arial" w:hAnsi="Arial" w:cs="Arial"/>
                <w:iCs/>
                <w:sz w:val="22"/>
                <w:szCs w:val="22"/>
              </w:rPr>
              <w:t xml:space="preserve">RIV </w:t>
            </w:r>
            <w:r w:rsidR="006B5037" w:rsidRPr="00F71A66">
              <w:rPr>
                <w:rFonts w:ascii="Arial" w:hAnsi="Arial" w:cs="Arial"/>
                <w:iCs/>
                <w:sz w:val="22"/>
                <w:szCs w:val="22"/>
              </w:rPr>
              <w:t xml:space="preserve">Číselná identifikace </w:t>
            </w:r>
            <w:r w:rsidRPr="00F71A66">
              <w:rPr>
                <w:rFonts w:ascii="Arial" w:hAnsi="Arial" w:cs="Arial"/>
                <w:iCs/>
                <w:sz w:val="22"/>
                <w:szCs w:val="22"/>
              </w:rPr>
              <w:t>neobsahuje identifikaci o</w:t>
            </w:r>
            <w:r w:rsidR="0034142A">
              <w:rPr>
                <w:rFonts w:ascii="Arial" w:hAnsi="Arial" w:cs="Arial"/>
                <w:iCs/>
                <w:sz w:val="22"/>
                <w:szCs w:val="22"/>
              </w:rPr>
              <w:t> </w:t>
            </w:r>
            <w:r w:rsidR="0083522B" w:rsidRPr="00F71A66">
              <w:rPr>
                <w:rFonts w:ascii="Arial" w:hAnsi="Arial" w:cs="Arial"/>
                <w:iCs/>
                <w:sz w:val="22"/>
                <w:szCs w:val="22"/>
              </w:rPr>
              <w:t xml:space="preserve">schválení a </w:t>
            </w:r>
            <w:r w:rsidRPr="00F71A66">
              <w:rPr>
                <w:rFonts w:ascii="Arial" w:hAnsi="Arial" w:cs="Arial"/>
                <w:iCs/>
                <w:sz w:val="22"/>
                <w:szCs w:val="22"/>
              </w:rPr>
              <w:t>zveřejnění</w:t>
            </w:r>
            <w:r w:rsidRPr="00F71A66">
              <w:rPr>
                <w:rFonts w:ascii="Arial" w:hAnsi="Arial" w:cs="Arial"/>
                <w:sz w:val="22"/>
                <w:szCs w:val="22"/>
              </w:rPr>
              <w:t xml:space="preserve"> strategického a</w:t>
            </w:r>
            <w:r w:rsidR="0034142A">
              <w:rPr>
                <w:rFonts w:ascii="Arial" w:hAnsi="Arial" w:cs="Arial"/>
                <w:sz w:val="22"/>
                <w:szCs w:val="22"/>
              </w:rPr>
              <w:t> </w:t>
            </w:r>
            <w:r w:rsidRPr="00F71A66">
              <w:rPr>
                <w:rFonts w:ascii="Arial" w:hAnsi="Arial" w:cs="Arial"/>
                <w:sz w:val="22"/>
                <w:szCs w:val="22"/>
              </w:rPr>
              <w:t>koncepčního</w:t>
            </w:r>
            <w:r w:rsidRPr="00F71A66">
              <w:rPr>
                <w:rFonts w:ascii="Arial" w:hAnsi="Arial" w:cs="Arial"/>
                <w:iCs/>
                <w:sz w:val="22"/>
                <w:szCs w:val="22"/>
              </w:rPr>
              <w:t xml:space="preserve"> předpisu </w:t>
            </w:r>
          </w:p>
        </w:tc>
        <w:tc>
          <w:tcPr>
            <w:tcW w:w="2370" w:type="dxa"/>
            <w:vAlign w:val="center"/>
          </w:tcPr>
          <w:p w:rsidR="00F67208" w:rsidRPr="00F71A66" w:rsidRDefault="00F67208" w:rsidP="005C57B6">
            <w:pPr>
              <w:snapToGrid w:val="0"/>
              <w:ind w:firstLine="0"/>
              <w:jc w:val="center"/>
              <w:rPr>
                <w:rFonts w:ascii="Arial" w:hAnsi="Arial" w:cs="Arial"/>
                <w:sz w:val="22"/>
                <w:szCs w:val="22"/>
              </w:rPr>
            </w:pPr>
            <w:r w:rsidRPr="00F71A66">
              <w:rPr>
                <w:rFonts w:ascii="Arial" w:hAnsi="Arial" w:cs="Arial"/>
                <w:sz w:val="22"/>
                <w:szCs w:val="22"/>
              </w:rPr>
              <w:t>vyhledání na uvedeném odkazu, ověření prostřednictvím poskytovatele</w:t>
            </w:r>
          </w:p>
        </w:tc>
      </w:tr>
      <w:tr w:rsidR="00F67208" w:rsidRPr="00F71A66" w:rsidTr="009733DF">
        <w:trPr>
          <w:cantSplit/>
        </w:trPr>
        <w:tc>
          <w:tcPr>
            <w:tcW w:w="1440" w:type="dxa"/>
            <w:vMerge w:val="restart"/>
            <w:vAlign w:val="center"/>
          </w:tcPr>
          <w:p w:rsidR="00F67208" w:rsidRPr="00F71A66" w:rsidRDefault="00F67208" w:rsidP="00544185">
            <w:pPr>
              <w:snapToGrid w:val="0"/>
              <w:ind w:left="-108" w:right="-113" w:firstLine="0"/>
              <w:jc w:val="center"/>
              <w:rPr>
                <w:rFonts w:ascii="Arial" w:hAnsi="Arial" w:cs="Arial"/>
                <w:b/>
                <w:sz w:val="22"/>
                <w:szCs w:val="22"/>
              </w:rPr>
            </w:pPr>
            <w:r w:rsidRPr="00F71A66">
              <w:rPr>
                <w:rFonts w:ascii="Arial" w:hAnsi="Arial" w:cs="Arial"/>
                <w:b/>
                <w:sz w:val="22"/>
                <w:szCs w:val="22"/>
              </w:rPr>
              <w:lastRenderedPageBreak/>
              <w:t>N – certifikovaná metodika, památkový postup</w:t>
            </w:r>
          </w:p>
        </w:tc>
        <w:tc>
          <w:tcPr>
            <w:tcW w:w="3828" w:type="dxa"/>
            <w:vAlign w:val="center"/>
          </w:tcPr>
          <w:p w:rsidR="00F67208" w:rsidRPr="00F71A66" w:rsidRDefault="00F67208" w:rsidP="0034142A">
            <w:pPr>
              <w:snapToGrid w:val="0"/>
              <w:ind w:firstLine="0"/>
              <w:jc w:val="center"/>
              <w:rPr>
                <w:rFonts w:ascii="Arial" w:hAnsi="Arial" w:cs="Arial"/>
                <w:b/>
                <w:sz w:val="22"/>
                <w:szCs w:val="22"/>
              </w:rPr>
            </w:pPr>
            <w:r w:rsidRPr="00F71A66">
              <w:rPr>
                <w:rFonts w:ascii="Arial" w:hAnsi="Arial" w:cs="Arial"/>
                <w:b/>
                <w:sz w:val="22"/>
                <w:szCs w:val="22"/>
              </w:rPr>
              <w:t>Je možno uzavřít smlouvu o</w:t>
            </w:r>
            <w:r w:rsidR="0034142A">
              <w:rPr>
                <w:rFonts w:ascii="Arial" w:hAnsi="Arial" w:cs="Arial"/>
                <w:b/>
                <w:sz w:val="22"/>
                <w:szCs w:val="22"/>
              </w:rPr>
              <w:t> </w:t>
            </w:r>
            <w:r w:rsidRPr="00F71A66">
              <w:rPr>
                <w:rFonts w:ascii="Arial" w:hAnsi="Arial" w:cs="Arial"/>
                <w:b/>
                <w:sz w:val="22"/>
                <w:szCs w:val="22"/>
              </w:rPr>
              <w:t xml:space="preserve">využití výsledku mezi příjemcem a subjektem, který bude metodiku realizovat? </w:t>
            </w:r>
          </w:p>
        </w:tc>
        <w:tc>
          <w:tcPr>
            <w:tcW w:w="2835" w:type="dxa"/>
            <w:vAlign w:val="center"/>
          </w:tcPr>
          <w:p w:rsidR="00F67208" w:rsidRPr="00F71A66" w:rsidRDefault="00F67208" w:rsidP="0034142A">
            <w:pPr>
              <w:snapToGrid w:val="0"/>
              <w:ind w:firstLine="0"/>
              <w:jc w:val="center"/>
              <w:rPr>
                <w:rFonts w:ascii="Arial" w:hAnsi="Arial" w:cs="Arial"/>
                <w:sz w:val="22"/>
                <w:szCs w:val="22"/>
              </w:rPr>
            </w:pPr>
            <w:r w:rsidRPr="00F71A66">
              <w:rPr>
                <w:rFonts w:ascii="Arial" w:hAnsi="Arial" w:cs="Arial"/>
                <w:sz w:val="22"/>
                <w:szCs w:val="22"/>
              </w:rPr>
              <w:t xml:space="preserve">v </w:t>
            </w:r>
            <w:proofErr w:type="gramStart"/>
            <w:r w:rsidRPr="00F71A66">
              <w:rPr>
                <w:rFonts w:ascii="Arial" w:hAnsi="Arial" w:cs="Arial"/>
                <w:sz w:val="22"/>
                <w:szCs w:val="22"/>
              </w:rPr>
              <w:t>RIV</w:t>
            </w:r>
            <w:proofErr w:type="gramEnd"/>
            <w:r w:rsidRPr="00F71A66">
              <w:rPr>
                <w:rFonts w:ascii="Arial" w:hAnsi="Arial" w:cs="Arial"/>
                <w:sz w:val="22"/>
                <w:szCs w:val="22"/>
              </w:rPr>
              <w:t xml:space="preserve"> popis Ekonomických parametrů výsledku není uvedena finanční hodnota výsledků odpovídající např. ceně za vlastnická a</w:t>
            </w:r>
            <w:r w:rsidR="0034142A">
              <w:rPr>
                <w:rFonts w:ascii="Arial" w:hAnsi="Arial" w:cs="Arial"/>
                <w:sz w:val="22"/>
                <w:szCs w:val="22"/>
              </w:rPr>
              <w:t> </w:t>
            </w:r>
            <w:r w:rsidRPr="00F71A66">
              <w:rPr>
                <w:rFonts w:ascii="Arial" w:hAnsi="Arial" w:cs="Arial"/>
                <w:sz w:val="22"/>
                <w:szCs w:val="22"/>
              </w:rPr>
              <w:t xml:space="preserve">užívací práva k výsledkům </w:t>
            </w:r>
          </w:p>
        </w:tc>
        <w:tc>
          <w:tcPr>
            <w:tcW w:w="2370" w:type="dxa"/>
            <w:vAlign w:val="center"/>
          </w:tcPr>
          <w:p w:rsidR="00F67208" w:rsidRPr="00F71A66" w:rsidRDefault="00BC4626" w:rsidP="00BC4626">
            <w:pPr>
              <w:snapToGrid w:val="0"/>
              <w:ind w:firstLine="0"/>
              <w:jc w:val="center"/>
              <w:rPr>
                <w:rFonts w:ascii="Arial" w:hAnsi="Arial" w:cs="Arial"/>
                <w:sz w:val="22"/>
                <w:szCs w:val="22"/>
              </w:rPr>
            </w:pPr>
            <w:r w:rsidRPr="00F71A66">
              <w:rPr>
                <w:rFonts w:ascii="Arial" w:hAnsi="Arial" w:cs="Arial"/>
                <w:sz w:val="22"/>
                <w:szCs w:val="22"/>
              </w:rPr>
              <w:t>d</w:t>
            </w:r>
            <w:r w:rsidR="008075C1" w:rsidRPr="00F71A66">
              <w:rPr>
                <w:rFonts w:ascii="Arial" w:hAnsi="Arial" w:cs="Arial"/>
                <w:sz w:val="22"/>
                <w:szCs w:val="22"/>
              </w:rPr>
              <w:t>atové pole je vyplněno</w:t>
            </w:r>
            <w:r w:rsidRPr="00F71A66">
              <w:rPr>
                <w:rFonts w:ascii="Arial" w:hAnsi="Arial" w:cs="Arial"/>
                <w:sz w:val="22"/>
                <w:szCs w:val="22"/>
              </w:rPr>
              <w:t xml:space="preserve">, </w:t>
            </w:r>
            <w:r w:rsidR="00F67208" w:rsidRPr="00F71A66">
              <w:rPr>
                <w:rFonts w:ascii="Arial" w:hAnsi="Arial" w:cs="Arial"/>
                <w:sz w:val="22"/>
                <w:szCs w:val="22"/>
              </w:rPr>
              <w:t xml:space="preserve">ověření prostřednictvím poskytovatele </w:t>
            </w:r>
          </w:p>
        </w:tc>
      </w:tr>
      <w:tr w:rsidR="00F67208" w:rsidRPr="00F71A66" w:rsidTr="009733DF">
        <w:trPr>
          <w:cantSplit/>
        </w:trPr>
        <w:tc>
          <w:tcPr>
            <w:tcW w:w="1440" w:type="dxa"/>
            <w:vMerge/>
            <w:vAlign w:val="center"/>
          </w:tcPr>
          <w:p w:rsidR="00F67208" w:rsidRPr="00F71A66" w:rsidRDefault="00F67208" w:rsidP="00544185">
            <w:pPr>
              <w:suppressAutoHyphens w:val="0"/>
              <w:snapToGrid w:val="0"/>
              <w:spacing w:after="0"/>
              <w:ind w:firstLine="0"/>
              <w:jc w:val="left"/>
              <w:rPr>
                <w:rFonts w:ascii="Arial" w:hAnsi="Arial" w:cs="Arial"/>
                <w:b/>
                <w:sz w:val="22"/>
                <w:szCs w:val="22"/>
                <w:lang w:eastAsia="cs-CZ"/>
              </w:rPr>
            </w:pPr>
          </w:p>
        </w:tc>
        <w:tc>
          <w:tcPr>
            <w:tcW w:w="3828" w:type="dxa"/>
            <w:vAlign w:val="center"/>
          </w:tcPr>
          <w:p w:rsidR="006C0985" w:rsidRPr="00F71A66" w:rsidRDefault="00F67208" w:rsidP="00BC4626">
            <w:pPr>
              <w:snapToGrid w:val="0"/>
              <w:ind w:firstLine="0"/>
              <w:jc w:val="center"/>
              <w:rPr>
                <w:rFonts w:ascii="Arial" w:hAnsi="Arial" w:cs="Arial"/>
                <w:b/>
                <w:sz w:val="22"/>
                <w:szCs w:val="22"/>
              </w:rPr>
            </w:pPr>
            <w:r w:rsidRPr="00F71A66">
              <w:rPr>
                <w:rFonts w:ascii="Arial" w:hAnsi="Arial" w:cs="Arial"/>
                <w:b/>
                <w:sz w:val="22"/>
                <w:szCs w:val="22"/>
              </w:rPr>
              <w:t xml:space="preserve">Certifikace - datové pole pro identifikaci udělené certifikace </w:t>
            </w:r>
          </w:p>
          <w:p w:rsidR="00F67208" w:rsidRPr="00F71A66" w:rsidRDefault="006C0985" w:rsidP="00BC4626">
            <w:pPr>
              <w:snapToGrid w:val="0"/>
              <w:ind w:firstLine="0"/>
              <w:jc w:val="center"/>
              <w:rPr>
                <w:rFonts w:ascii="Arial" w:hAnsi="Arial" w:cs="Arial"/>
                <w:b/>
                <w:sz w:val="22"/>
                <w:szCs w:val="22"/>
              </w:rPr>
            </w:pPr>
            <w:r w:rsidRPr="00F71A66">
              <w:rPr>
                <w:rFonts w:ascii="Arial" w:hAnsi="Arial" w:cs="Arial"/>
                <w:sz w:val="22"/>
                <w:szCs w:val="22"/>
              </w:rPr>
              <w:t xml:space="preserve">čj. </w:t>
            </w:r>
            <w:proofErr w:type="gramStart"/>
            <w:r w:rsidR="00F67208" w:rsidRPr="00F71A66">
              <w:rPr>
                <w:rFonts w:ascii="Arial" w:hAnsi="Arial" w:cs="Arial"/>
                <w:sz w:val="22"/>
                <w:szCs w:val="22"/>
              </w:rPr>
              <w:t>certifikačního</w:t>
            </w:r>
            <w:proofErr w:type="gramEnd"/>
            <w:r w:rsidR="00F67208" w:rsidRPr="00F71A66">
              <w:rPr>
                <w:rFonts w:ascii="Arial" w:hAnsi="Arial" w:cs="Arial"/>
                <w:sz w:val="22"/>
                <w:szCs w:val="22"/>
              </w:rPr>
              <w:t xml:space="preserve"> </w:t>
            </w:r>
            <w:r w:rsidR="005C37EB" w:rsidRPr="00F71A66">
              <w:rPr>
                <w:rFonts w:ascii="Arial" w:hAnsi="Arial" w:cs="Arial"/>
                <w:sz w:val="22"/>
                <w:szCs w:val="22"/>
              </w:rPr>
              <w:t xml:space="preserve">(akreditačního) </w:t>
            </w:r>
            <w:r w:rsidR="00F67208" w:rsidRPr="00F71A66">
              <w:rPr>
                <w:rFonts w:ascii="Arial" w:hAnsi="Arial" w:cs="Arial"/>
                <w:sz w:val="22"/>
                <w:szCs w:val="22"/>
              </w:rPr>
              <w:t xml:space="preserve">orgánu </w:t>
            </w:r>
          </w:p>
        </w:tc>
        <w:tc>
          <w:tcPr>
            <w:tcW w:w="2835" w:type="dxa"/>
            <w:vAlign w:val="center"/>
          </w:tcPr>
          <w:p w:rsidR="00F67208" w:rsidRPr="00F71A66" w:rsidRDefault="006B5037" w:rsidP="00B53463">
            <w:pPr>
              <w:snapToGrid w:val="0"/>
              <w:ind w:left="72" w:firstLine="0"/>
              <w:jc w:val="center"/>
              <w:rPr>
                <w:rFonts w:ascii="Arial" w:hAnsi="Arial" w:cs="Arial"/>
                <w:iCs/>
                <w:sz w:val="22"/>
                <w:szCs w:val="22"/>
              </w:rPr>
            </w:pPr>
            <w:r w:rsidRPr="00F71A66">
              <w:rPr>
                <w:rFonts w:ascii="Arial" w:hAnsi="Arial" w:cs="Arial"/>
                <w:iCs/>
                <w:sz w:val="22"/>
                <w:szCs w:val="22"/>
              </w:rPr>
              <w:t xml:space="preserve">V </w:t>
            </w:r>
            <w:proofErr w:type="gramStart"/>
            <w:r w:rsidR="00F67208" w:rsidRPr="00F71A66">
              <w:rPr>
                <w:rFonts w:ascii="Arial" w:hAnsi="Arial" w:cs="Arial"/>
                <w:iCs/>
                <w:sz w:val="22"/>
                <w:szCs w:val="22"/>
              </w:rPr>
              <w:t>RIV</w:t>
            </w:r>
            <w:proofErr w:type="gramEnd"/>
            <w:r w:rsidR="003F105B" w:rsidRPr="00F71A66">
              <w:rPr>
                <w:rFonts w:ascii="Arial" w:hAnsi="Arial" w:cs="Arial"/>
                <w:iCs/>
                <w:sz w:val="22"/>
                <w:szCs w:val="22"/>
              </w:rPr>
              <w:t xml:space="preserve"> není uvedeno</w:t>
            </w:r>
            <w:r w:rsidR="003F105B" w:rsidRPr="00F71A66">
              <w:rPr>
                <w:rFonts w:ascii="Arial" w:hAnsi="Arial" w:cs="Arial"/>
                <w:sz w:val="22"/>
                <w:szCs w:val="22"/>
              </w:rPr>
              <w:t xml:space="preserve"> číslo jednací schvalujícího orgánu</w:t>
            </w:r>
          </w:p>
        </w:tc>
        <w:tc>
          <w:tcPr>
            <w:tcW w:w="2370" w:type="dxa"/>
            <w:vAlign w:val="center"/>
          </w:tcPr>
          <w:p w:rsidR="00F67208" w:rsidRPr="00F71A66" w:rsidRDefault="00F67208" w:rsidP="005C57B6">
            <w:pPr>
              <w:snapToGrid w:val="0"/>
              <w:ind w:left="72" w:firstLine="0"/>
              <w:jc w:val="center"/>
              <w:rPr>
                <w:rFonts w:ascii="Arial" w:hAnsi="Arial" w:cs="Arial"/>
                <w:sz w:val="22"/>
                <w:szCs w:val="22"/>
              </w:rPr>
            </w:pPr>
            <w:r w:rsidRPr="00F71A66">
              <w:rPr>
                <w:rFonts w:ascii="Arial" w:hAnsi="Arial" w:cs="Arial"/>
                <w:sz w:val="22"/>
                <w:szCs w:val="22"/>
              </w:rPr>
              <w:t xml:space="preserve">ověření prostřednictvím poskytovatele </w:t>
            </w:r>
          </w:p>
        </w:tc>
      </w:tr>
      <w:tr w:rsidR="00F67208" w:rsidRPr="00F71A66" w:rsidTr="009733DF">
        <w:trPr>
          <w:cantSplit/>
        </w:trPr>
        <w:tc>
          <w:tcPr>
            <w:tcW w:w="1440" w:type="dxa"/>
            <w:vMerge w:val="restart"/>
            <w:vAlign w:val="center"/>
          </w:tcPr>
          <w:p w:rsidR="00F67208" w:rsidRPr="00F71A66" w:rsidRDefault="00F67208" w:rsidP="00544185">
            <w:pPr>
              <w:snapToGrid w:val="0"/>
              <w:ind w:left="113" w:right="113" w:firstLine="0"/>
              <w:jc w:val="center"/>
              <w:rPr>
                <w:rFonts w:ascii="Arial" w:hAnsi="Arial" w:cs="Arial"/>
                <w:b/>
                <w:sz w:val="22"/>
                <w:szCs w:val="22"/>
              </w:rPr>
            </w:pPr>
            <w:r w:rsidRPr="00F71A66">
              <w:rPr>
                <w:rFonts w:ascii="Arial" w:hAnsi="Arial" w:cs="Arial"/>
                <w:b/>
                <w:sz w:val="22"/>
                <w:szCs w:val="22"/>
              </w:rPr>
              <w:t>N – léčebný postup</w:t>
            </w:r>
          </w:p>
        </w:tc>
        <w:tc>
          <w:tcPr>
            <w:tcW w:w="3828" w:type="dxa"/>
            <w:shd w:val="clear" w:color="auto" w:fill="auto"/>
            <w:vAlign w:val="center"/>
          </w:tcPr>
          <w:p w:rsidR="00F67208" w:rsidRPr="00F71A66" w:rsidRDefault="00F67208" w:rsidP="00B53463">
            <w:pPr>
              <w:snapToGrid w:val="0"/>
              <w:ind w:firstLine="0"/>
              <w:jc w:val="center"/>
              <w:rPr>
                <w:rFonts w:ascii="Arial" w:hAnsi="Arial" w:cs="Arial"/>
                <w:b/>
                <w:sz w:val="22"/>
                <w:szCs w:val="22"/>
              </w:rPr>
            </w:pPr>
            <w:r w:rsidRPr="00F71A66">
              <w:rPr>
                <w:rFonts w:ascii="Arial" w:hAnsi="Arial" w:cs="Arial"/>
                <w:b/>
                <w:sz w:val="22"/>
                <w:szCs w:val="22"/>
              </w:rPr>
              <w:t xml:space="preserve">Humánní medicína: </w:t>
            </w:r>
            <w:r w:rsidR="00B53463">
              <w:rPr>
                <w:rFonts w:ascii="Arial" w:hAnsi="Arial" w:cs="Arial"/>
                <w:b/>
                <w:sz w:val="22"/>
                <w:szCs w:val="22"/>
              </w:rPr>
              <w:t xml:space="preserve">léčebný postup je zveřejněn </w:t>
            </w:r>
            <w:r w:rsidRPr="00F71A66">
              <w:rPr>
                <w:rFonts w:ascii="Arial" w:hAnsi="Arial" w:cs="Arial"/>
                <w:sz w:val="22"/>
                <w:szCs w:val="22"/>
              </w:rPr>
              <w:t>ve</w:t>
            </w:r>
            <w:r w:rsidR="0034142A">
              <w:rPr>
                <w:rFonts w:ascii="Arial" w:hAnsi="Arial" w:cs="Arial"/>
                <w:sz w:val="22"/>
                <w:szCs w:val="22"/>
              </w:rPr>
              <w:t> </w:t>
            </w:r>
            <w:r w:rsidRPr="00F71A66">
              <w:rPr>
                <w:rFonts w:ascii="Arial" w:hAnsi="Arial" w:cs="Arial"/>
                <w:sz w:val="22"/>
                <w:szCs w:val="22"/>
              </w:rPr>
              <w:t xml:space="preserve">Věstníku </w:t>
            </w:r>
            <w:proofErr w:type="spellStart"/>
            <w:r w:rsidRPr="00F71A66">
              <w:rPr>
                <w:rFonts w:ascii="Arial" w:hAnsi="Arial" w:cs="Arial"/>
                <w:sz w:val="22"/>
                <w:szCs w:val="22"/>
              </w:rPr>
              <w:t>MZd</w:t>
            </w:r>
            <w:proofErr w:type="spellEnd"/>
          </w:p>
        </w:tc>
        <w:tc>
          <w:tcPr>
            <w:tcW w:w="2835" w:type="dxa"/>
            <w:shd w:val="clear" w:color="auto" w:fill="auto"/>
            <w:vAlign w:val="center"/>
          </w:tcPr>
          <w:p w:rsidR="00F67208" w:rsidRPr="00F71A66" w:rsidRDefault="00F67208" w:rsidP="00C47BF4">
            <w:pPr>
              <w:snapToGrid w:val="0"/>
              <w:ind w:firstLine="0"/>
              <w:jc w:val="center"/>
              <w:rPr>
                <w:rFonts w:ascii="Arial" w:hAnsi="Arial" w:cs="Arial"/>
                <w:sz w:val="22"/>
                <w:szCs w:val="22"/>
              </w:rPr>
            </w:pPr>
            <w:r w:rsidRPr="00F71A66">
              <w:rPr>
                <w:rFonts w:ascii="Arial" w:hAnsi="Arial" w:cs="Arial"/>
                <w:iCs/>
                <w:sz w:val="22"/>
                <w:szCs w:val="22"/>
              </w:rPr>
              <w:t xml:space="preserve">RIV </w:t>
            </w:r>
            <w:r w:rsidRPr="00F71A66">
              <w:rPr>
                <w:rFonts w:ascii="Arial" w:hAnsi="Arial" w:cs="Arial"/>
                <w:sz w:val="22"/>
                <w:szCs w:val="22"/>
              </w:rPr>
              <w:t xml:space="preserve">neidentifikuje Věstník </w:t>
            </w:r>
            <w:proofErr w:type="spellStart"/>
            <w:r w:rsidRPr="00F71A66">
              <w:rPr>
                <w:rFonts w:ascii="Arial" w:hAnsi="Arial" w:cs="Arial"/>
                <w:sz w:val="22"/>
                <w:szCs w:val="22"/>
              </w:rPr>
              <w:t>MZd</w:t>
            </w:r>
            <w:proofErr w:type="spellEnd"/>
          </w:p>
        </w:tc>
        <w:tc>
          <w:tcPr>
            <w:tcW w:w="2370" w:type="dxa"/>
            <w:shd w:val="clear" w:color="auto" w:fill="auto"/>
            <w:vAlign w:val="center"/>
          </w:tcPr>
          <w:p w:rsidR="00F67208" w:rsidRPr="00F71A66" w:rsidRDefault="00F67208" w:rsidP="006B5037">
            <w:pPr>
              <w:snapToGrid w:val="0"/>
              <w:ind w:firstLine="0"/>
              <w:jc w:val="center"/>
              <w:rPr>
                <w:rFonts w:ascii="Arial" w:hAnsi="Arial" w:cs="Arial"/>
                <w:sz w:val="22"/>
                <w:szCs w:val="22"/>
              </w:rPr>
            </w:pPr>
            <w:r w:rsidRPr="00F71A66">
              <w:rPr>
                <w:rFonts w:ascii="Arial" w:hAnsi="Arial" w:cs="Arial"/>
                <w:sz w:val="22"/>
                <w:szCs w:val="22"/>
              </w:rPr>
              <w:t>vyhledání v příslušné databázi</w:t>
            </w:r>
            <w:r w:rsidR="00BC4626" w:rsidRPr="00F71A66">
              <w:rPr>
                <w:rFonts w:ascii="Arial" w:hAnsi="Arial" w:cs="Arial"/>
                <w:sz w:val="22"/>
                <w:szCs w:val="22"/>
              </w:rPr>
              <w:t>,</w:t>
            </w:r>
            <w:r w:rsidRPr="00F71A66">
              <w:rPr>
                <w:rFonts w:ascii="Arial" w:hAnsi="Arial" w:cs="Arial"/>
                <w:sz w:val="22"/>
                <w:szCs w:val="22"/>
              </w:rPr>
              <w:t xml:space="preserve"> ověření prostřednictvím poskytovatele </w:t>
            </w:r>
          </w:p>
        </w:tc>
      </w:tr>
      <w:tr w:rsidR="00F67208" w:rsidRPr="00F71A66" w:rsidTr="009733DF">
        <w:trPr>
          <w:cantSplit/>
        </w:trPr>
        <w:tc>
          <w:tcPr>
            <w:tcW w:w="1440" w:type="dxa"/>
            <w:vMerge/>
            <w:vAlign w:val="center"/>
          </w:tcPr>
          <w:p w:rsidR="00F67208" w:rsidRPr="00F71A66" w:rsidRDefault="00F67208" w:rsidP="00544185">
            <w:pPr>
              <w:suppressAutoHyphens w:val="0"/>
              <w:snapToGrid w:val="0"/>
              <w:spacing w:after="0"/>
              <w:ind w:firstLine="0"/>
              <w:jc w:val="left"/>
              <w:rPr>
                <w:rFonts w:ascii="Arial" w:hAnsi="Arial" w:cs="Arial"/>
                <w:b/>
                <w:sz w:val="22"/>
                <w:szCs w:val="22"/>
                <w:lang w:eastAsia="cs-CZ"/>
              </w:rPr>
            </w:pPr>
          </w:p>
        </w:tc>
        <w:tc>
          <w:tcPr>
            <w:tcW w:w="3828" w:type="dxa"/>
            <w:shd w:val="clear" w:color="auto" w:fill="auto"/>
            <w:vAlign w:val="center"/>
          </w:tcPr>
          <w:p w:rsidR="00F67208" w:rsidRPr="00F71A66" w:rsidRDefault="00F67208" w:rsidP="00544185">
            <w:pPr>
              <w:snapToGrid w:val="0"/>
              <w:ind w:firstLine="0"/>
              <w:jc w:val="center"/>
              <w:rPr>
                <w:rFonts w:ascii="Arial" w:hAnsi="Arial" w:cs="Arial"/>
                <w:b/>
                <w:sz w:val="22"/>
                <w:szCs w:val="22"/>
              </w:rPr>
            </w:pPr>
            <w:r w:rsidRPr="00F71A66">
              <w:rPr>
                <w:rFonts w:ascii="Arial" w:hAnsi="Arial" w:cs="Arial"/>
                <w:b/>
                <w:sz w:val="22"/>
                <w:szCs w:val="22"/>
              </w:rPr>
              <w:t>Veterinární medicína</w:t>
            </w:r>
            <w:r w:rsidR="00B53463">
              <w:rPr>
                <w:rFonts w:ascii="Arial" w:hAnsi="Arial" w:cs="Arial"/>
                <w:b/>
                <w:sz w:val="22"/>
                <w:szCs w:val="22"/>
              </w:rPr>
              <w:t>:</w:t>
            </w:r>
            <w:r w:rsidRPr="00F71A66">
              <w:rPr>
                <w:rFonts w:ascii="Arial" w:hAnsi="Arial" w:cs="Arial"/>
                <w:b/>
                <w:sz w:val="22"/>
                <w:szCs w:val="22"/>
              </w:rPr>
              <w:t xml:space="preserve"> </w:t>
            </w:r>
          </w:p>
        </w:tc>
        <w:tc>
          <w:tcPr>
            <w:tcW w:w="2835" w:type="dxa"/>
            <w:shd w:val="clear" w:color="auto" w:fill="auto"/>
            <w:vAlign w:val="center"/>
          </w:tcPr>
          <w:p w:rsidR="00F67208" w:rsidRPr="00F71A66" w:rsidRDefault="00F67208" w:rsidP="00C47BF4">
            <w:pPr>
              <w:snapToGrid w:val="0"/>
              <w:ind w:left="72" w:firstLine="0"/>
              <w:jc w:val="center"/>
              <w:rPr>
                <w:rFonts w:ascii="Arial" w:hAnsi="Arial" w:cs="Arial"/>
                <w:sz w:val="22"/>
                <w:szCs w:val="22"/>
              </w:rPr>
            </w:pPr>
            <w:r w:rsidRPr="00F71A66">
              <w:rPr>
                <w:rFonts w:ascii="Arial" w:hAnsi="Arial" w:cs="Arial"/>
                <w:iCs/>
                <w:sz w:val="22"/>
                <w:szCs w:val="22"/>
              </w:rPr>
              <w:t xml:space="preserve">RIV neuvádí </w:t>
            </w:r>
            <w:r w:rsidRPr="00F71A66">
              <w:rPr>
                <w:rFonts w:ascii="Arial" w:hAnsi="Arial" w:cs="Arial"/>
                <w:sz w:val="22"/>
                <w:szCs w:val="22"/>
              </w:rPr>
              <w:t>číslo rozhodnutí o certifikaci léčebného postupu orgánem Státní veterinární správy</w:t>
            </w:r>
          </w:p>
        </w:tc>
        <w:tc>
          <w:tcPr>
            <w:tcW w:w="2370" w:type="dxa"/>
            <w:shd w:val="clear" w:color="auto" w:fill="auto"/>
            <w:vAlign w:val="center"/>
          </w:tcPr>
          <w:p w:rsidR="00F67208" w:rsidRPr="00F71A66" w:rsidRDefault="00F67208" w:rsidP="005C57B6">
            <w:pPr>
              <w:snapToGrid w:val="0"/>
              <w:ind w:firstLine="0"/>
              <w:jc w:val="center"/>
              <w:rPr>
                <w:rFonts w:ascii="Arial" w:hAnsi="Arial" w:cs="Arial"/>
                <w:sz w:val="22"/>
                <w:szCs w:val="22"/>
              </w:rPr>
            </w:pPr>
            <w:r w:rsidRPr="00F71A66">
              <w:rPr>
                <w:rFonts w:ascii="Arial" w:hAnsi="Arial" w:cs="Arial"/>
                <w:sz w:val="22"/>
                <w:szCs w:val="22"/>
              </w:rPr>
              <w:t xml:space="preserve"> </w:t>
            </w:r>
            <w:r w:rsidR="006B5037" w:rsidRPr="00F71A66">
              <w:rPr>
                <w:rFonts w:ascii="Arial" w:hAnsi="Arial" w:cs="Arial"/>
                <w:sz w:val="22"/>
                <w:szCs w:val="22"/>
              </w:rPr>
              <w:t xml:space="preserve">vyhledání v příslušné databázi, </w:t>
            </w:r>
            <w:r w:rsidRPr="00F71A66">
              <w:rPr>
                <w:rFonts w:ascii="Arial" w:hAnsi="Arial" w:cs="Arial"/>
                <w:sz w:val="22"/>
                <w:szCs w:val="22"/>
              </w:rPr>
              <w:t xml:space="preserve">ověření prostřednictvím poskytovatele </w:t>
            </w:r>
          </w:p>
        </w:tc>
      </w:tr>
      <w:tr w:rsidR="00EE721E" w:rsidRPr="00F71A66" w:rsidTr="009733DF">
        <w:trPr>
          <w:cantSplit/>
          <w:trHeight w:val="1134"/>
        </w:trPr>
        <w:tc>
          <w:tcPr>
            <w:tcW w:w="1440" w:type="dxa"/>
            <w:shd w:val="clear" w:color="auto" w:fill="auto"/>
            <w:vAlign w:val="center"/>
          </w:tcPr>
          <w:p w:rsidR="00EE721E" w:rsidRPr="00F71A66" w:rsidRDefault="00EE721E" w:rsidP="00544185">
            <w:pPr>
              <w:snapToGrid w:val="0"/>
              <w:ind w:left="-108" w:right="-113" w:firstLine="0"/>
              <w:jc w:val="center"/>
              <w:rPr>
                <w:rFonts w:ascii="Arial" w:hAnsi="Arial" w:cs="Arial"/>
                <w:b/>
                <w:sz w:val="22"/>
                <w:szCs w:val="22"/>
              </w:rPr>
            </w:pPr>
            <w:r w:rsidRPr="00F71A66">
              <w:rPr>
                <w:rFonts w:ascii="Arial" w:hAnsi="Arial" w:cs="Arial"/>
                <w:b/>
                <w:sz w:val="22"/>
                <w:szCs w:val="22"/>
              </w:rPr>
              <w:t>N – specializo</w:t>
            </w:r>
            <w:r w:rsidR="00CB49A1">
              <w:rPr>
                <w:rFonts w:ascii="Arial" w:hAnsi="Arial" w:cs="Arial"/>
                <w:b/>
                <w:sz w:val="22"/>
                <w:szCs w:val="22"/>
              </w:rPr>
              <w:softHyphen/>
            </w:r>
            <w:r w:rsidRPr="00F71A66">
              <w:rPr>
                <w:rFonts w:ascii="Arial" w:hAnsi="Arial" w:cs="Arial"/>
                <w:b/>
                <w:sz w:val="22"/>
                <w:szCs w:val="22"/>
              </w:rPr>
              <w:t>vaná mapa s odborným obsahem</w:t>
            </w:r>
          </w:p>
        </w:tc>
        <w:tc>
          <w:tcPr>
            <w:tcW w:w="3828" w:type="dxa"/>
            <w:shd w:val="clear" w:color="auto" w:fill="auto"/>
            <w:vAlign w:val="center"/>
          </w:tcPr>
          <w:p w:rsidR="00EE721E" w:rsidRPr="00F71A66" w:rsidRDefault="00CD13FD" w:rsidP="00CD13FD">
            <w:pPr>
              <w:snapToGrid w:val="0"/>
              <w:ind w:firstLine="0"/>
              <w:jc w:val="center"/>
              <w:rPr>
                <w:rFonts w:ascii="Arial" w:hAnsi="Arial" w:cs="Arial"/>
                <w:b/>
                <w:sz w:val="22"/>
                <w:szCs w:val="22"/>
              </w:rPr>
            </w:pPr>
            <w:r>
              <w:rPr>
                <w:rFonts w:ascii="Arial" w:hAnsi="Arial" w:cs="Arial"/>
                <w:b/>
                <w:sz w:val="22"/>
                <w:szCs w:val="22"/>
              </w:rPr>
              <w:t>S</w:t>
            </w:r>
            <w:r w:rsidR="00EE721E" w:rsidRPr="00F71A66">
              <w:rPr>
                <w:rFonts w:ascii="Arial" w:hAnsi="Arial" w:cs="Arial"/>
                <w:b/>
                <w:sz w:val="22"/>
                <w:szCs w:val="22"/>
              </w:rPr>
              <w:t>pecializovan</w:t>
            </w:r>
            <w:r>
              <w:rPr>
                <w:rFonts w:ascii="Arial" w:hAnsi="Arial" w:cs="Arial"/>
                <w:b/>
                <w:sz w:val="22"/>
                <w:szCs w:val="22"/>
              </w:rPr>
              <w:t>á</w:t>
            </w:r>
            <w:r w:rsidR="00EE721E" w:rsidRPr="00F71A66">
              <w:rPr>
                <w:rFonts w:ascii="Arial" w:hAnsi="Arial" w:cs="Arial"/>
                <w:b/>
                <w:sz w:val="22"/>
                <w:szCs w:val="22"/>
              </w:rPr>
              <w:t xml:space="preserve"> </w:t>
            </w:r>
            <w:r w:rsidRPr="00F71A66">
              <w:rPr>
                <w:rFonts w:ascii="Arial" w:hAnsi="Arial" w:cs="Arial"/>
                <w:b/>
                <w:sz w:val="22"/>
                <w:szCs w:val="22"/>
              </w:rPr>
              <w:t>map</w:t>
            </w:r>
            <w:r>
              <w:rPr>
                <w:rFonts w:ascii="Arial" w:hAnsi="Arial" w:cs="Arial"/>
                <w:b/>
                <w:sz w:val="22"/>
                <w:szCs w:val="22"/>
              </w:rPr>
              <w:t>a</w:t>
            </w:r>
            <w:r w:rsidRPr="00F71A66">
              <w:rPr>
                <w:rFonts w:ascii="Arial" w:hAnsi="Arial" w:cs="Arial"/>
                <w:b/>
                <w:sz w:val="22"/>
                <w:szCs w:val="22"/>
              </w:rPr>
              <w:t xml:space="preserve"> </w:t>
            </w:r>
            <w:r w:rsidR="00EE721E" w:rsidRPr="00F71A66">
              <w:rPr>
                <w:rFonts w:ascii="Arial" w:hAnsi="Arial" w:cs="Arial"/>
                <w:b/>
                <w:sz w:val="22"/>
                <w:szCs w:val="22"/>
              </w:rPr>
              <w:t xml:space="preserve">s odborným obsahem </w:t>
            </w:r>
          </w:p>
        </w:tc>
        <w:tc>
          <w:tcPr>
            <w:tcW w:w="2835" w:type="dxa"/>
            <w:shd w:val="clear" w:color="auto" w:fill="auto"/>
            <w:vAlign w:val="center"/>
          </w:tcPr>
          <w:p w:rsidR="00EE721E" w:rsidRPr="00F71A66" w:rsidRDefault="00EE721E" w:rsidP="00CD13FD">
            <w:pPr>
              <w:snapToGrid w:val="0"/>
              <w:ind w:left="72" w:firstLine="0"/>
              <w:jc w:val="center"/>
              <w:rPr>
                <w:rFonts w:ascii="Arial" w:hAnsi="Arial" w:cs="Arial"/>
                <w:sz w:val="22"/>
                <w:szCs w:val="22"/>
              </w:rPr>
            </w:pPr>
            <w:r w:rsidRPr="00F71A66">
              <w:rPr>
                <w:rFonts w:ascii="Arial" w:hAnsi="Arial" w:cs="Arial"/>
                <w:iCs/>
                <w:sz w:val="22"/>
                <w:szCs w:val="22"/>
              </w:rPr>
              <w:t xml:space="preserve">v </w:t>
            </w:r>
            <w:proofErr w:type="gramStart"/>
            <w:r w:rsidRPr="00F71A66">
              <w:rPr>
                <w:rFonts w:ascii="Arial" w:hAnsi="Arial" w:cs="Arial"/>
                <w:iCs/>
                <w:sz w:val="22"/>
                <w:szCs w:val="22"/>
              </w:rPr>
              <w:t>RIV</w:t>
            </w:r>
            <w:proofErr w:type="gramEnd"/>
            <w:r w:rsidRPr="00F71A66">
              <w:rPr>
                <w:rFonts w:ascii="Arial" w:hAnsi="Arial" w:cs="Arial"/>
                <w:iCs/>
                <w:sz w:val="22"/>
                <w:szCs w:val="22"/>
              </w:rPr>
              <w:t xml:space="preserve"> není uvedeno</w:t>
            </w:r>
            <w:r w:rsidRPr="00F71A66">
              <w:rPr>
                <w:rFonts w:ascii="Arial" w:hAnsi="Arial" w:cs="Arial"/>
                <w:sz w:val="22"/>
                <w:szCs w:val="22"/>
              </w:rPr>
              <w:t xml:space="preserve"> číslo jednací schvalujícího orgánu</w:t>
            </w:r>
          </w:p>
        </w:tc>
        <w:tc>
          <w:tcPr>
            <w:tcW w:w="2370" w:type="dxa"/>
            <w:shd w:val="clear" w:color="auto" w:fill="auto"/>
            <w:vAlign w:val="center"/>
          </w:tcPr>
          <w:p w:rsidR="00EE721E" w:rsidRPr="00F71A66" w:rsidRDefault="00EE721E" w:rsidP="005C57B6">
            <w:pPr>
              <w:snapToGrid w:val="0"/>
              <w:ind w:firstLine="0"/>
              <w:jc w:val="center"/>
              <w:rPr>
                <w:rFonts w:ascii="Arial" w:hAnsi="Arial" w:cs="Arial"/>
                <w:sz w:val="22"/>
                <w:szCs w:val="22"/>
              </w:rPr>
            </w:pPr>
            <w:r w:rsidRPr="00F71A66">
              <w:rPr>
                <w:rFonts w:ascii="Arial" w:hAnsi="Arial" w:cs="Arial"/>
                <w:sz w:val="22"/>
                <w:szCs w:val="22"/>
              </w:rPr>
              <w:t xml:space="preserve">ověření prostřednictvím poskytovatele </w:t>
            </w:r>
          </w:p>
        </w:tc>
      </w:tr>
      <w:tr w:rsidR="00BC4626" w:rsidRPr="00F71A66" w:rsidTr="00CD13FD">
        <w:trPr>
          <w:cantSplit/>
          <w:trHeight w:val="1257"/>
        </w:trPr>
        <w:tc>
          <w:tcPr>
            <w:tcW w:w="1440" w:type="dxa"/>
            <w:vAlign w:val="center"/>
          </w:tcPr>
          <w:p w:rsidR="00BC4626" w:rsidRPr="00F71A66" w:rsidRDefault="00BC4626" w:rsidP="00544185">
            <w:pPr>
              <w:snapToGrid w:val="0"/>
              <w:ind w:left="-108" w:right="-113" w:firstLine="0"/>
              <w:jc w:val="center"/>
              <w:rPr>
                <w:rFonts w:ascii="Arial" w:hAnsi="Arial" w:cs="Arial"/>
                <w:b/>
                <w:sz w:val="22"/>
                <w:szCs w:val="22"/>
              </w:rPr>
            </w:pPr>
            <w:r w:rsidRPr="00F71A66">
              <w:rPr>
                <w:rFonts w:ascii="Arial" w:hAnsi="Arial" w:cs="Arial"/>
                <w:b/>
                <w:sz w:val="22"/>
                <w:szCs w:val="22"/>
              </w:rPr>
              <w:t>R – software</w:t>
            </w:r>
          </w:p>
        </w:tc>
        <w:tc>
          <w:tcPr>
            <w:tcW w:w="3828" w:type="dxa"/>
            <w:shd w:val="clear" w:color="auto" w:fill="auto"/>
            <w:vAlign w:val="center"/>
          </w:tcPr>
          <w:p w:rsidR="00BC4626" w:rsidRPr="00F71A66" w:rsidRDefault="00BC4626" w:rsidP="00544185">
            <w:pPr>
              <w:snapToGrid w:val="0"/>
              <w:ind w:firstLine="0"/>
              <w:jc w:val="center"/>
              <w:rPr>
                <w:rFonts w:ascii="Arial" w:hAnsi="Arial" w:cs="Arial"/>
                <w:b/>
                <w:sz w:val="22"/>
                <w:szCs w:val="22"/>
              </w:rPr>
            </w:pPr>
            <w:r w:rsidRPr="00F71A66">
              <w:rPr>
                <w:rFonts w:ascii="Arial" w:hAnsi="Arial" w:cs="Arial"/>
                <w:b/>
                <w:sz w:val="22"/>
                <w:szCs w:val="22"/>
              </w:rPr>
              <w:t>Veřejná dostupnost výsledku - dostupnost popisu funkčnosti výsledku a licenčních podmínek pro využití</w:t>
            </w:r>
          </w:p>
        </w:tc>
        <w:tc>
          <w:tcPr>
            <w:tcW w:w="2835" w:type="dxa"/>
            <w:shd w:val="clear" w:color="auto" w:fill="auto"/>
            <w:vAlign w:val="center"/>
          </w:tcPr>
          <w:p w:rsidR="00BC4626" w:rsidRPr="00F71A66" w:rsidRDefault="00BC4626" w:rsidP="00BC4626">
            <w:pPr>
              <w:snapToGrid w:val="0"/>
              <w:ind w:left="72" w:firstLine="0"/>
              <w:jc w:val="center"/>
              <w:rPr>
                <w:rFonts w:ascii="Arial" w:hAnsi="Arial" w:cs="Arial"/>
                <w:sz w:val="22"/>
                <w:szCs w:val="22"/>
              </w:rPr>
            </w:pPr>
            <w:r w:rsidRPr="00F71A66">
              <w:rPr>
                <w:rFonts w:ascii="Arial" w:hAnsi="Arial" w:cs="Arial"/>
                <w:sz w:val="22"/>
                <w:szCs w:val="22"/>
              </w:rPr>
              <w:t xml:space="preserve">v </w:t>
            </w:r>
            <w:proofErr w:type="gramStart"/>
            <w:r w:rsidRPr="00F71A66">
              <w:rPr>
                <w:rFonts w:ascii="Arial" w:hAnsi="Arial" w:cs="Arial"/>
                <w:sz w:val="22"/>
                <w:szCs w:val="22"/>
              </w:rPr>
              <w:t>RIV</w:t>
            </w:r>
            <w:proofErr w:type="gramEnd"/>
            <w:r w:rsidRPr="00F71A66">
              <w:rPr>
                <w:rFonts w:ascii="Arial" w:hAnsi="Arial" w:cs="Arial"/>
                <w:sz w:val="22"/>
                <w:szCs w:val="22"/>
              </w:rPr>
              <w:t xml:space="preserve"> je uvedena podmínka nutnosti získání licence</w:t>
            </w:r>
          </w:p>
        </w:tc>
        <w:tc>
          <w:tcPr>
            <w:tcW w:w="2370" w:type="dxa"/>
            <w:shd w:val="clear" w:color="auto" w:fill="auto"/>
            <w:vAlign w:val="center"/>
          </w:tcPr>
          <w:p w:rsidR="00BC4626" w:rsidRPr="00F71A66" w:rsidRDefault="00BC4626" w:rsidP="00CD13FD">
            <w:pPr>
              <w:snapToGrid w:val="0"/>
              <w:ind w:firstLine="0"/>
              <w:jc w:val="center"/>
              <w:rPr>
                <w:rFonts w:ascii="Arial" w:hAnsi="Arial" w:cs="Arial"/>
                <w:sz w:val="22"/>
                <w:szCs w:val="22"/>
              </w:rPr>
            </w:pPr>
            <w:r w:rsidRPr="00F71A66">
              <w:rPr>
                <w:rFonts w:ascii="Arial" w:hAnsi="Arial" w:cs="Arial"/>
                <w:sz w:val="22"/>
                <w:szCs w:val="22"/>
              </w:rPr>
              <w:t xml:space="preserve">datové pole je vyplněno, ověření prostřednictvím poskytovatele </w:t>
            </w:r>
          </w:p>
        </w:tc>
      </w:tr>
      <w:tr w:rsidR="00EE721E" w:rsidRPr="00F71A66" w:rsidTr="009733DF">
        <w:trPr>
          <w:cantSplit/>
          <w:trHeight w:val="1134"/>
        </w:trPr>
        <w:tc>
          <w:tcPr>
            <w:tcW w:w="1440" w:type="dxa"/>
            <w:vAlign w:val="center"/>
          </w:tcPr>
          <w:p w:rsidR="00EE721E" w:rsidRPr="00F71A66" w:rsidRDefault="00EE721E" w:rsidP="00544185">
            <w:pPr>
              <w:snapToGrid w:val="0"/>
              <w:ind w:left="-108" w:right="-113" w:firstLine="0"/>
              <w:jc w:val="center"/>
              <w:rPr>
                <w:rFonts w:ascii="Arial" w:hAnsi="Arial" w:cs="Arial"/>
                <w:b/>
                <w:sz w:val="22"/>
                <w:szCs w:val="22"/>
              </w:rPr>
            </w:pPr>
            <w:r w:rsidRPr="00F71A66">
              <w:rPr>
                <w:rFonts w:ascii="Arial" w:hAnsi="Arial" w:cs="Arial"/>
                <w:b/>
                <w:sz w:val="22"/>
                <w:szCs w:val="22"/>
              </w:rPr>
              <w:t>V – výzkumná zpráva</w:t>
            </w:r>
          </w:p>
        </w:tc>
        <w:tc>
          <w:tcPr>
            <w:tcW w:w="3828" w:type="dxa"/>
            <w:vAlign w:val="center"/>
          </w:tcPr>
          <w:p w:rsidR="00EE721E" w:rsidRPr="00F71A66" w:rsidRDefault="00EE721E" w:rsidP="00B53463">
            <w:pPr>
              <w:snapToGrid w:val="0"/>
              <w:ind w:firstLine="0"/>
              <w:jc w:val="center"/>
              <w:rPr>
                <w:rFonts w:ascii="Arial" w:hAnsi="Arial" w:cs="Arial"/>
                <w:b/>
                <w:sz w:val="22"/>
                <w:szCs w:val="22"/>
              </w:rPr>
            </w:pPr>
            <w:r w:rsidRPr="00F71A66">
              <w:rPr>
                <w:rFonts w:ascii="Arial" w:hAnsi="Arial" w:cs="Arial"/>
                <w:b/>
                <w:sz w:val="22"/>
                <w:szCs w:val="22"/>
              </w:rPr>
              <w:t xml:space="preserve">Předání předepsaným způsobem pro nakládání s utajovanými informacemi </w:t>
            </w:r>
            <w:r w:rsidRPr="00F71A66">
              <w:rPr>
                <w:rFonts w:ascii="Arial" w:hAnsi="Arial" w:cs="Arial"/>
                <w:sz w:val="22"/>
                <w:szCs w:val="22"/>
              </w:rPr>
              <w:t>(viz zákon č. 148/1998 Sb., o ochraně utajovaných skutečností a o změně některých zákonů, ve znění pozdějších předpisů, zákon č. 412/2005 Sb., o ochraně utajovaných informací a</w:t>
            </w:r>
            <w:r w:rsidR="00CB49A1">
              <w:rPr>
                <w:rFonts w:ascii="Arial" w:hAnsi="Arial" w:cs="Arial"/>
                <w:sz w:val="22"/>
                <w:szCs w:val="22"/>
              </w:rPr>
              <w:t> </w:t>
            </w:r>
            <w:r w:rsidRPr="00F71A66">
              <w:rPr>
                <w:rFonts w:ascii="Arial" w:hAnsi="Arial" w:cs="Arial"/>
                <w:sz w:val="22"/>
                <w:szCs w:val="22"/>
              </w:rPr>
              <w:t>o bezpečnostní způsobilosti, ve</w:t>
            </w:r>
            <w:r w:rsidR="0034142A">
              <w:rPr>
                <w:rFonts w:ascii="Arial" w:hAnsi="Arial" w:cs="Arial"/>
                <w:sz w:val="22"/>
                <w:szCs w:val="22"/>
              </w:rPr>
              <w:t> </w:t>
            </w:r>
            <w:r w:rsidRPr="00F71A66">
              <w:rPr>
                <w:rFonts w:ascii="Arial" w:hAnsi="Arial" w:cs="Arial"/>
                <w:sz w:val="22"/>
                <w:szCs w:val="22"/>
              </w:rPr>
              <w:t>znění pozdějších předpisů</w:t>
            </w:r>
          </w:p>
        </w:tc>
        <w:tc>
          <w:tcPr>
            <w:tcW w:w="2835" w:type="dxa"/>
            <w:vAlign w:val="center"/>
          </w:tcPr>
          <w:p w:rsidR="00EE721E" w:rsidRPr="00F71A66" w:rsidRDefault="00EE721E" w:rsidP="00544185">
            <w:pPr>
              <w:ind w:left="72" w:firstLine="0"/>
              <w:jc w:val="center"/>
              <w:rPr>
                <w:rFonts w:ascii="Arial" w:hAnsi="Arial" w:cs="Arial"/>
                <w:sz w:val="22"/>
                <w:szCs w:val="22"/>
              </w:rPr>
            </w:pPr>
            <w:r w:rsidRPr="00F71A66">
              <w:rPr>
                <w:rFonts w:ascii="Arial" w:hAnsi="Arial" w:cs="Arial"/>
                <w:sz w:val="22"/>
                <w:szCs w:val="22"/>
              </w:rPr>
              <w:t>výsledek nebyl předán prostřednictvím tajné spisovny poskytovatele</w:t>
            </w:r>
          </w:p>
        </w:tc>
        <w:tc>
          <w:tcPr>
            <w:tcW w:w="2370" w:type="dxa"/>
            <w:vAlign w:val="center"/>
          </w:tcPr>
          <w:p w:rsidR="00EE721E" w:rsidRPr="00F71A66" w:rsidRDefault="00EE721E" w:rsidP="00544185">
            <w:pPr>
              <w:snapToGrid w:val="0"/>
              <w:ind w:firstLine="0"/>
              <w:jc w:val="center"/>
              <w:rPr>
                <w:rFonts w:ascii="Arial" w:hAnsi="Arial" w:cs="Arial"/>
                <w:sz w:val="22"/>
                <w:szCs w:val="22"/>
              </w:rPr>
            </w:pPr>
            <w:r w:rsidRPr="00F71A66">
              <w:rPr>
                <w:rFonts w:ascii="Arial" w:hAnsi="Arial" w:cs="Arial"/>
                <w:sz w:val="22"/>
                <w:szCs w:val="22"/>
              </w:rPr>
              <w:t xml:space="preserve">ověření způsobilým pracovníkem </w:t>
            </w:r>
          </w:p>
        </w:tc>
      </w:tr>
      <w:tr w:rsidR="00EE721E" w:rsidRPr="00F71A66" w:rsidTr="009733DF">
        <w:trPr>
          <w:cantSplit/>
          <w:trHeight w:val="1134"/>
        </w:trPr>
        <w:tc>
          <w:tcPr>
            <w:tcW w:w="1440" w:type="dxa"/>
            <w:vAlign w:val="center"/>
          </w:tcPr>
          <w:p w:rsidR="00EE721E" w:rsidRPr="00F71A66" w:rsidRDefault="00EE721E" w:rsidP="00544185">
            <w:pPr>
              <w:snapToGrid w:val="0"/>
              <w:ind w:left="-108" w:right="-113" w:firstLine="0"/>
              <w:jc w:val="center"/>
              <w:rPr>
                <w:rFonts w:ascii="Arial" w:hAnsi="Arial" w:cs="Arial"/>
                <w:b/>
                <w:sz w:val="22"/>
                <w:szCs w:val="22"/>
              </w:rPr>
            </w:pPr>
            <w:r w:rsidRPr="00F71A66">
              <w:rPr>
                <w:rFonts w:ascii="Arial" w:hAnsi="Arial" w:cs="Arial"/>
                <w:b/>
                <w:sz w:val="22"/>
                <w:szCs w:val="22"/>
              </w:rPr>
              <w:lastRenderedPageBreak/>
              <w:t>V- souhrnná výzkumná zpráva</w:t>
            </w:r>
          </w:p>
        </w:tc>
        <w:tc>
          <w:tcPr>
            <w:tcW w:w="3828" w:type="dxa"/>
            <w:vAlign w:val="center"/>
          </w:tcPr>
          <w:p w:rsidR="00153857" w:rsidRPr="00F71A66" w:rsidRDefault="00B53463" w:rsidP="00544185">
            <w:pPr>
              <w:snapToGrid w:val="0"/>
              <w:ind w:firstLine="0"/>
              <w:jc w:val="center"/>
              <w:rPr>
                <w:rFonts w:ascii="Arial" w:hAnsi="Arial" w:cs="Arial"/>
                <w:b/>
                <w:sz w:val="22"/>
                <w:szCs w:val="22"/>
              </w:rPr>
            </w:pPr>
            <w:r>
              <w:rPr>
                <w:rFonts w:ascii="Arial" w:hAnsi="Arial" w:cs="Arial"/>
                <w:b/>
                <w:sz w:val="22"/>
                <w:szCs w:val="22"/>
              </w:rPr>
              <w:t>z</w:t>
            </w:r>
            <w:r w:rsidR="00153857" w:rsidRPr="00F71A66">
              <w:rPr>
                <w:rFonts w:ascii="Arial" w:hAnsi="Arial" w:cs="Arial"/>
                <w:b/>
                <w:sz w:val="22"/>
                <w:szCs w:val="22"/>
              </w:rPr>
              <w:t xml:space="preserve">práva </w:t>
            </w:r>
            <w:r>
              <w:rPr>
                <w:rFonts w:ascii="Arial" w:hAnsi="Arial" w:cs="Arial"/>
                <w:b/>
                <w:sz w:val="22"/>
                <w:szCs w:val="22"/>
              </w:rPr>
              <w:t xml:space="preserve">je </w:t>
            </w:r>
            <w:r w:rsidR="00153857" w:rsidRPr="00F71A66">
              <w:rPr>
                <w:rFonts w:ascii="Arial" w:hAnsi="Arial" w:cs="Arial"/>
                <w:b/>
                <w:sz w:val="22"/>
                <w:szCs w:val="22"/>
              </w:rPr>
              <w:t xml:space="preserve">poskytovatelem vyžádána nebo </w:t>
            </w:r>
            <w:r>
              <w:rPr>
                <w:rFonts w:ascii="Arial" w:hAnsi="Arial" w:cs="Arial"/>
                <w:b/>
                <w:sz w:val="22"/>
                <w:szCs w:val="22"/>
              </w:rPr>
              <w:t xml:space="preserve">je </w:t>
            </w:r>
            <w:r w:rsidR="00153857" w:rsidRPr="00F71A66">
              <w:rPr>
                <w:rFonts w:ascii="Arial" w:hAnsi="Arial" w:cs="Arial"/>
                <w:b/>
                <w:sz w:val="22"/>
                <w:szCs w:val="22"/>
              </w:rPr>
              <w:t>potvrzena protokolem o převzetí výsledku objednatele</w:t>
            </w:r>
            <w:r>
              <w:rPr>
                <w:rFonts w:ascii="Arial" w:hAnsi="Arial" w:cs="Arial"/>
                <w:b/>
                <w:sz w:val="22"/>
                <w:szCs w:val="22"/>
              </w:rPr>
              <w:t>m</w:t>
            </w:r>
          </w:p>
          <w:p w:rsidR="00153857" w:rsidRPr="00F71A66" w:rsidRDefault="00B53463" w:rsidP="00544185">
            <w:pPr>
              <w:snapToGrid w:val="0"/>
              <w:ind w:firstLine="0"/>
              <w:jc w:val="center"/>
              <w:rPr>
                <w:rFonts w:ascii="Arial" w:hAnsi="Arial" w:cs="Arial"/>
                <w:b/>
                <w:sz w:val="22"/>
                <w:szCs w:val="22"/>
              </w:rPr>
            </w:pPr>
            <w:r>
              <w:rPr>
                <w:rFonts w:ascii="Arial" w:hAnsi="Arial" w:cs="Arial"/>
                <w:b/>
                <w:sz w:val="22"/>
                <w:szCs w:val="22"/>
              </w:rPr>
              <w:t>nebo</w:t>
            </w:r>
          </w:p>
          <w:p w:rsidR="00EE721E" w:rsidRPr="00F71A66" w:rsidRDefault="00EE721E" w:rsidP="00544185">
            <w:pPr>
              <w:snapToGrid w:val="0"/>
              <w:ind w:firstLine="0"/>
              <w:jc w:val="center"/>
              <w:rPr>
                <w:rFonts w:ascii="Arial" w:hAnsi="Arial" w:cs="Arial"/>
                <w:b/>
                <w:sz w:val="22"/>
                <w:szCs w:val="22"/>
              </w:rPr>
            </w:pPr>
            <w:r w:rsidRPr="00F71A66">
              <w:rPr>
                <w:rFonts w:ascii="Arial" w:hAnsi="Arial" w:cs="Arial"/>
                <w:b/>
                <w:sz w:val="22"/>
                <w:szCs w:val="22"/>
              </w:rPr>
              <w:t xml:space="preserve">Uplatnění = zveřejnění (např. na www) poskytovatelem nebo </w:t>
            </w:r>
            <w:r w:rsidRPr="00F71A66">
              <w:rPr>
                <w:rFonts w:ascii="Arial" w:hAnsi="Arial" w:cs="Arial"/>
                <w:b/>
                <w:bCs/>
                <w:sz w:val="22"/>
                <w:szCs w:val="22"/>
              </w:rPr>
              <w:t>jiným kompetenčně příslušným orgánem</w:t>
            </w:r>
          </w:p>
        </w:tc>
        <w:tc>
          <w:tcPr>
            <w:tcW w:w="2835" w:type="dxa"/>
            <w:vAlign w:val="center"/>
          </w:tcPr>
          <w:p w:rsidR="00EE721E" w:rsidRPr="00F71A66" w:rsidRDefault="00BC4626" w:rsidP="0034142A">
            <w:pPr>
              <w:ind w:left="72" w:firstLine="0"/>
              <w:jc w:val="center"/>
              <w:rPr>
                <w:rFonts w:ascii="Arial" w:hAnsi="Arial" w:cs="Arial"/>
                <w:sz w:val="22"/>
                <w:szCs w:val="22"/>
              </w:rPr>
            </w:pPr>
            <w:r w:rsidRPr="00F71A66">
              <w:rPr>
                <w:rFonts w:ascii="Arial" w:hAnsi="Arial" w:cs="Arial"/>
                <w:iCs/>
                <w:sz w:val="22"/>
                <w:szCs w:val="22"/>
              </w:rPr>
              <w:t>v</w:t>
            </w:r>
            <w:r w:rsidR="00153857" w:rsidRPr="00F71A66">
              <w:rPr>
                <w:rFonts w:ascii="Arial" w:hAnsi="Arial" w:cs="Arial"/>
                <w:iCs/>
                <w:sz w:val="22"/>
                <w:szCs w:val="22"/>
              </w:rPr>
              <w:t xml:space="preserve"> </w:t>
            </w:r>
            <w:proofErr w:type="gramStart"/>
            <w:r w:rsidR="00EE721E" w:rsidRPr="00F71A66">
              <w:rPr>
                <w:rFonts w:ascii="Arial" w:hAnsi="Arial" w:cs="Arial"/>
                <w:iCs/>
                <w:sz w:val="22"/>
                <w:szCs w:val="22"/>
              </w:rPr>
              <w:t>RIV</w:t>
            </w:r>
            <w:proofErr w:type="gramEnd"/>
            <w:r w:rsidR="00EE721E" w:rsidRPr="00F71A66">
              <w:rPr>
                <w:rFonts w:ascii="Arial" w:hAnsi="Arial" w:cs="Arial"/>
                <w:iCs/>
                <w:sz w:val="22"/>
                <w:szCs w:val="22"/>
              </w:rPr>
              <w:t xml:space="preserve"> </w:t>
            </w:r>
            <w:r w:rsidR="00EC6533">
              <w:rPr>
                <w:rFonts w:ascii="Arial" w:hAnsi="Arial" w:cs="Arial"/>
                <w:iCs/>
                <w:sz w:val="22"/>
                <w:szCs w:val="22"/>
              </w:rPr>
              <w:t xml:space="preserve">v příslušném poli </w:t>
            </w:r>
            <w:r w:rsidR="004163D4" w:rsidRPr="00F71A66">
              <w:rPr>
                <w:rFonts w:ascii="Arial" w:hAnsi="Arial" w:cs="Arial"/>
                <w:iCs/>
                <w:sz w:val="22"/>
                <w:szCs w:val="22"/>
              </w:rPr>
              <w:t>vyplněno ANO nebo i odkaz na</w:t>
            </w:r>
            <w:r w:rsidR="0034142A">
              <w:rPr>
                <w:rFonts w:ascii="Arial" w:hAnsi="Arial" w:cs="Arial"/>
                <w:iCs/>
                <w:sz w:val="22"/>
                <w:szCs w:val="22"/>
              </w:rPr>
              <w:t> </w:t>
            </w:r>
            <w:r w:rsidR="004163D4" w:rsidRPr="00F71A66">
              <w:rPr>
                <w:rFonts w:ascii="Arial" w:hAnsi="Arial" w:cs="Arial"/>
                <w:iCs/>
                <w:sz w:val="22"/>
                <w:szCs w:val="22"/>
              </w:rPr>
              <w:t>zveřejnění</w:t>
            </w:r>
            <w:r w:rsidR="006B5037" w:rsidRPr="00F71A66">
              <w:rPr>
                <w:rFonts w:ascii="Arial" w:hAnsi="Arial" w:cs="Arial"/>
                <w:iCs/>
                <w:sz w:val="22"/>
                <w:szCs w:val="22"/>
              </w:rPr>
              <w:t xml:space="preserve"> </w:t>
            </w:r>
          </w:p>
        </w:tc>
        <w:tc>
          <w:tcPr>
            <w:tcW w:w="2370" w:type="dxa"/>
            <w:vAlign w:val="center"/>
          </w:tcPr>
          <w:p w:rsidR="00EE721E" w:rsidRPr="00F71A66" w:rsidRDefault="00BC4626" w:rsidP="0034142A">
            <w:pPr>
              <w:snapToGrid w:val="0"/>
              <w:ind w:firstLine="0"/>
              <w:jc w:val="center"/>
              <w:rPr>
                <w:rFonts w:ascii="Arial" w:hAnsi="Arial" w:cs="Arial"/>
                <w:sz w:val="22"/>
                <w:szCs w:val="22"/>
              </w:rPr>
            </w:pPr>
            <w:r w:rsidRPr="00F71A66">
              <w:rPr>
                <w:rFonts w:ascii="Arial" w:hAnsi="Arial" w:cs="Arial"/>
                <w:sz w:val="22"/>
                <w:szCs w:val="22"/>
              </w:rPr>
              <w:t>d</w:t>
            </w:r>
            <w:r w:rsidR="00153857" w:rsidRPr="00F71A66">
              <w:rPr>
                <w:rFonts w:ascii="Arial" w:hAnsi="Arial" w:cs="Arial"/>
                <w:sz w:val="22"/>
                <w:szCs w:val="22"/>
              </w:rPr>
              <w:t>atové pole vyplněno</w:t>
            </w:r>
            <w:r w:rsidRPr="00F71A66">
              <w:rPr>
                <w:rFonts w:ascii="Arial" w:hAnsi="Arial" w:cs="Arial"/>
                <w:sz w:val="22"/>
                <w:szCs w:val="22"/>
              </w:rPr>
              <w:t xml:space="preserve">, </w:t>
            </w:r>
            <w:r w:rsidR="00EE721E" w:rsidRPr="00F71A66">
              <w:rPr>
                <w:rFonts w:ascii="Arial" w:hAnsi="Arial" w:cs="Arial"/>
                <w:sz w:val="22"/>
                <w:szCs w:val="22"/>
              </w:rPr>
              <w:t>vyhledání na</w:t>
            </w:r>
            <w:r w:rsidR="0034142A">
              <w:rPr>
                <w:rFonts w:ascii="Arial" w:hAnsi="Arial" w:cs="Arial"/>
                <w:sz w:val="22"/>
                <w:szCs w:val="22"/>
              </w:rPr>
              <w:t> </w:t>
            </w:r>
            <w:r w:rsidR="00EE721E" w:rsidRPr="00F71A66">
              <w:rPr>
                <w:rFonts w:ascii="Arial" w:hAnsi="Arial" w:cs="Arial"/>
                <w:sz w:val="22"/>
                <w:szCs w:val="22"/>
              </w:rPr>
              <w:t>uvedeném odkazu, ověření prostřednictvím poskytovatele</w:t>
            </w:r>
          </w:p>
        </w:tc>
      </w:tr>
    </w:tbl>
    <w:p w:rsidR="00F67208" w:rsidRPr="00F71A66" w:rsidRDefault="00F67208" w:rsidP="00F67208">
      <w:pPr>
        <w:ind w:firstLine="0"/>
        <w:rPr>
          <w:rFonts w:ascii="Arial" w:hAnsi="Arial" w:cs="Arial"/>
          <w:sz w:val="22"/>
          <w:szCs w:val="22"/>
        </w:rPr>
      </w:pPr>
    </w:p>
    <w:p w:rsidR="00BC4626" w:rsidRPr="00F71A66" w:rsidRDefault="00BC4626" w:rsidP="00F67208">
      <w:pPr>
        <w:ind w:left="720" w:hanging="720"/>
        <w:rPr>
          <w:rFonts w:ascii="Arial" w:hAnsi="Arial" w:cs="Arial"/>
          <w:sz w:val="22"/>
          <w:szCs w:val="22"/>
        </w:rPr>
      </w:pPr>
    </w:p>
    <w:p w:rsidR="006C0985" w:rsidRPr="00F71A66" w:rsidRDefault="006C0985" w:rsidP="00F67208">
      <w:pPr>
        <w:ind w:left="720" w:hanging="720"/>
        <w:rPr>
          <w:rFonts w:ascii="Arial" w:hAnsi="Arial" w:cs="Arial"/>
          <w:sz w:val="22"/>
          <w:szCs w:val="22"/>
        </w:rPr>
      </w:pPr>
    </w:p>
    <w:p w:rsidR="00F67208" w:rsidRPr="00F71A66" w:rsidRDefault="00F67208" w:rsidP="00F67208">
      <w:pPr>
        <w:ind w:left="720" w:hanging="720"/>
        <w:rPr>
          <w:rFonts w:ascii="Arial" w:hAnsi="Arial" w:cs="Arial"/>
          <w:sz w:val="22"/>
          <w:szCs w:val="22"/>
        </w:rPr>
      </w:pPr>
      <w:r w:rsidRPr="00F71A66">
        <w:rPr>
          <w:rFonts w:ascii="Arial" w:hAnsi="Arial" w:cs="Arial"/>
          <w:sz w:val="22"/>
          <w:szCs w:val="22"/>
        </w:rPr>
        <w:t>Pozn.:</w:t>
      </w:r>
    </w:p>
    <w:p w:rsidR="00F67208" w:rsidRPr="00F71A66" w:rsidRDefault="00F67208" w:rsidP="00F67208">
      <w:pPr>
        <w:ind w:left="180" w:hanging="180"/>
        <w:rPr>
          <w:rFonts w:ascii="Arial" w:hAnsi="Arial" w:cs="Arial"/>
          <w:i/>
          <w:sz w:val="22"/>
          <w:szCs w:val="22"/>
        </w:rPr>
      </w:pPr>
      <w:r w:rsidRPr="00F71A66">
        <w:rPr>
          <w:rFonts w:ascii="Arial" w:hAnsi="Arial" w:cs="Arial"/>
          <w:i/>
          <w:sz w:val="22"/>
          <w:szCs w:val="22"/>
        </w:rPr>
        <w:t xml:space="preserve">- </w:t>
      </w:r>
      <w:r w:rsidRPr="00F71A66">
        <w:rPr>
          <w:rFonts w:ascii="Arial" w:hAnsi="Arial" w:cs="Arial"/>
          <w:b/>
          <w:i/>
          <w:sz w:val="22"/>
          <w:szCs w:val="22"/>
        </w:rPr>
        <w:t>SW algoritmus</w:t>
      </w:r>
      <w:r w:rsidRPr="00F71A66">
        <w:rPr>
          <w:rFonts w:ascii="Arial" w:hAnsi="Arial" w:cs="Arial"/>
          <w:i/>
          <w:sz w:val="22"/>
          <w:szCs w:val="22"/>
        </w:rPr>
        <w:t xml:space="preserve"> – označení způsobu kontroly dat, kdy jsou data kontrolována proti konkrétní databázi, za využití programového vybavení;</w:t>
      </w:r>
    </w:p>
    <w:p w:rsidR="00F67208" w:rsidRPr="00F71A66" w:rsidRDefault="00F67208" w:rsidP="00F67208">
      <w:pPr>
        <w:ind w:left="180" w:hanging="180"/>
        <w:rPr>
          <w:rFonts w:ascii="Arial" w:hAnsi="Arial" w:cs="Arial"/>
          <w:i/>
          <w:sz w:val="22"/>
          <w:szCs w:val="22"/>
        </w:rPr>
      </w:pPr>
      <w:r w:rsidRPr="00F71A66">
        <w:rPr>
          <w:rFonts w:ascii="Arial" w:hAnsi="Arial" w:cs="Arial"/>
          <w:b/>
          <w:i/>
          <w:sz w:val="22"/>
          <w:szCs w:val="22"/>
        </w:rPr>
        <w:t>- fyzickým ověřením prostřednictvím poskytovatele</w:t>
      </w:r>
      <w:r w:rsidRPr="00F71A66">
        <w:rPr>
          <w:rFonts w:ascii="Arial" w:hAnsi="Arial" w:cs="Arial"/>
          <w:i/>
          <w:sz w:val="22"/>
          <w:szCs w:val="22"/>
        </w:rPr>
        <w:t xml:space="preserve"> – je myšleno vyžádání si spolupráce  u poskytovatele při konkrétním ověřování údajů o výsledku, tj. poskytnutí vyžádaných podkladů  o výsledku v termínu do 10 pracovních dnů tak, aby bylo možno kvalifikovaně rozhodnout o jeho vyřazení nebo zařazení do </w:t>
      </w:r>
      <w:r w:rsidR="006D099D" w:rsidRPr="00F71A66">
        <w:rPr>
          <w:rFonts w:ascii="Arial" w:hAnsi="Arial" w:cs="Arial"/>
          <w:i/>
          <w:sz w:val="22"/>
          <w:szCs w:val="22"/>
        </w:rPr>
        <w:t xml:space="preserve">IS </w:t>
      </w:r>
      <w:proofErr w:type="spellStart"/>
      <w:r w:rsidR="006D099D" w:rsidRPr="00F71A66">
        <w:rPr>
          <w:rFonts w:ascii="Arial" w:hAnsi="Arial" w:cs="Arial"/>
          <w:i/>
          <w:sz w:val="22"/>
          <w:szCs w:val="22"/>
        </w:rPr>
        <w:t>VaVaI</w:t>
      </w:r>
      <w:proofErr w:type="spellEnd"/>
      <w:r w:rsidRPr="00F71A66">
        <w:rPr>
          <w:rFonts w:ascii="Arial" w:hAnsi="Arial" w:cs="Arial"/>
          <w:i/>
          <w:sz w:val="22"/>
          <w:szCs w:val="22"/>
        </w:rPr>
        <w:t>, s odvoláním na</w:t>
      </w:r>
      <w:r w:rsidR="00F256D3">
        <w:rPr>
          <w:rFonts w:ascii="Arial" w:hAnsi="Arial" w:cs="Arial"/>
          <w:i/>
          <w:sz w:val="22"/>
          <w:szCs w:val="22"/>
        </w:rPr>
        <w:t> </w:t>
      </w:r>
      <w:r w:rsidRPr="00F71A66">
        <w:rPr>
          <w:rFonts w:ascii="Arial" w:hAnsi="Arial" w:cs="Arial"/>
          <w:i/>
          <w:sz w:val="22"/>
          <w:szCs w:val="22"/>
        </w:rPr>
        <w:t>ustanovení § 12 a 31 odst. 10 zákona. V případě neposkytnutí spolupráce ze strany poskytovatele, bude výsledek vyřazen z </w:t>
      </w:r>
      <w:r w:rsidR="008832EB" w:rsidRPr="00F71A66">
        <w:rPr>
          <w:rFonts w:ascii="Arial" w:hAnsi="Arial" w:cs="Arial"/>
          <w:i/>
          <w:sz w:val="22"/>
          <w:szCs w:val="22"/>
        </w:rPr>
        <w:t xml:space="preserve"> </w:t>
      </w:r>
      <w:r w:rsidR="006D099D" w:rsidRPr="00F71A66">
        <w:rPr>
          <w:rFonts w:ascii="Arial" w:hAnsi="Arial" w:cs="Arial"/>
          <w:i/>
          <w:sz w:val="22"/>
          <w:szCs w:val="22"/>
        </w:rPr>
        <w:t>databáze</w:t>
      </w:r>
      <w:r w:rsidRPr="00F71A66">
        <w:rPr>
          <w:rFonts w:ascii="Arial" w:hAnsi="Arial" w:cs="Arial"/>
          <w:i/>
          <w:sz w:val="22"/>
          <w:szCs w:val="22"/>
        </w:rPr>
        <w:t>;</w:t>
      </w:r>
    </w:p>
    <w:p w:rsidR="00DC6D88" w:rsidRPr="00F71A66" w:rsidRDefault="00DC6D88" w:rsidP="003C7C15">
      <w:pPr>
        <w:ind w:left="180" w:hanging="180"/>
        <w:rPr>
          <w:rFonts w:ascii="Arial" w:hAnsi="Arial" w:cs="Arial"/>
          <w:i/>
          <w:sz w:val="22"/>
          <w:szCs w:val="22"/>
        </w:rPr>
      </w:pPr>
      <w:r w:rsidRPr="00F71A66">
        <w:rPr>
          <w:rFonts w:ascii="Arial" w:hAnsi="Arial" w:cs="Arial"/>
          <w:i/>
          <w:sz w:val="22"/>
          <w:szCs w:val="22"/>
        </w:rPr>
        <w:t xml:space="preserve">- </w:t>
      </w:r>
      <w:r w:rsidRPr="00F71A66">
        <w:rPr>
          <w:rFonts w:ascii="Arial" w:hAnsi="Arial" w:cs="Arial"/>
          <w:b/>
          <w:i/>
          <w:sz w:val="22"/>
          <w:szCs w:val="22"/>
        </w:rPr>
        <w:t>ověřením prostřednictvím poskytovatele</w:t>
      </w:r>
      <w:r w:rsidRPr="00F71A66">
        <w:rPr>
          <w:rFonts w:ascii="Arial" w:hAnsi="Arial" w:cs="Arial"/>
          <w:i/>
          <w:sz w:val="22"/>
          <w:szCs w:val="22"/>
        </w:rPr>
        <w:t xml:space="preserve"> – je myšleno ověření </w:t>
      </w:r>
      <w:r w:rsidR="004F4012" w:rsidRPr="00F71A66">
        <w:rPr>
          <w:rFonts w:ascii="Arial" w:hAnsi="Arial" w:cs="Arial"/>
          <w:i/>
          <w:sz w:val="22"/>
          <w:szCs w:val="22"/>
        </w:rPr>
        <w:t xml:space="preserve">přímé </w:t>
      </w:r>
      <w:r w:rsidRPr="00F71A66">
        <w:rPr>
          <w:rFonts w:ascii="Arial" w:hAnsi="Arial" w:cs="Arial"/>
          <w:i/>
          <w:sz w:val="22"/>
          <w:szCs w:val="22"/>
        </w:rPr>
        <w:t>fyzické i</w:t>
      </w:r>
      <w:r w:rsidR="00F256D3">
        <w:rPr>
          <w:rFonts w:ascii="Arial" w:hAnsi="Arial" w:cs="Arial"/>
          <w:i/>
          <w:sz w:val="22"/>
          <w:szCs w:val="22"/>
        </w:rPr>
        <w:t> </w:t>
      </w:r>
      <w:r w:rsidRPr="00F71A66">
        <w:rPr>
          <w:rFonts w:ascii="Arial" w:hAnsi="Arial" w:cs="Arial"/>
          <w:i/>
          <w:sz w:val="22"/>
          <w:szCs w:val="22"/>
        </w:rPr>
        <w:t>prostředni</w:t>
      </w:r>
      <w:r w:rsidR="006C0985" w:rsidRPr="00F71A66">
        <w:rPr>
          <w:rFonts w:ascii="Arial" w:hAnsi="Arial" w:cs="Arial"/>
          <w:i/>
          <w:sz w:val="22"/>
          <w:szCs w:val="22"/>
        </w:rPr>
        <w:t>c</w:t>
      </w:r>
      <w:r w:rsidRPr="00F71A66">
        <w:rPr>
          <w:rFonts w:ascii="Arial" w:hAnsi="Arial" w:cs="Arial"/>
          <w:i/>
          <w:sz w:val="22"/>
          <w:szCs w:val="22"/>
        </w:rPr>
        <w:t>tvím dálkového přístupu</w:t>
      </w:r>
      <w:r w:rsidR="004F4012" w:rsidRPr="00F71A66">
        <w:rPr>
          <w:rFonts w:ascii="Arial" w:hAnsi="Arial" w:cs="Arial"/>
          <w:i/>
          <w:sz w:val="22"/>
          <w:szCs w:val="22"/>
        </w:rPr>
        <w:t xml:space="preserve"> i nepřímé</w:t>
      </w:r>
      <w:r w:rsidRPr="00F71A66">
        <w:rPr>
          <w:rFonts w:ascii="Arial" w:hAnsi="Arial" w:cs="Arial"/>
          <w:i/>
          <w:sz w:val="22"/>
          <w:szCs w:val="22"/>
        </w:rPr>
        <w:t>, vi</w:t>
      </w:r>
      <w:r w:rsidR="00A00D10" w:rsidRPr="00F71A66">
        <w:rPr>
          <w:rFonts w:ascii="Arial" w:hAnsi="Arial" w:cs="Arial"/>
          <w:i/>
          <w:sz w:val="22"/>
          <w:szCs w:val="22"/>
        </w:rPr>
        <w:t>z např. ově</w:t>
      </w:r>
      <w:r w:rsidRPr="00F71A66">
        <w:rPr>
          <w:rFonts w:ascii="Arial" w:hAnsi="Arial" w:cs="Arial"/>
          <w:i/>
          <w:sz w:val="22"/>
          <w:szCs w:val="22"/>
        </w:rPr>
        <w:t xml:space="preserve">řování </w:t>
      </w:r>
      <w:r w:rsidR="00A00D10" w:rsidRPr="00F71A66">
        <w:rPr>
          <w:rFonts w:ascii="Arial" w:hAnsi="Arial" w:cs="Arial"/>
          <w:i/>
          <w:sz w:val="22"/>
          <w:szCs w:val="22"/>
        </w:rPr>
        <w:t xml:space="preserve">existence </w:t>
      </w:r>
      <w:r w:rsidRPr="00F71A66">
        <w:rPr>
          <w:rFonts w:ascii="Arial" w:hAnsi="Arial" w:cs="Arial"/>
          <w:i/>
          <w:sz w:val="22"/>
          <w:szCs w:val="22"/>
        </w:rPr>
        <w:t xml:space="preserve">výsledků publikovaných mimo </w:t>
      </w:r>
      <w:r w:rsidR="003C7C15" w:rsidRPr="00F71A66">
        <w:rPr>
          <w:rFonts w:ascii="Arial" w:hAnsi="Arial" w:cs="Arial"/>
          <w:i/>
          <w:sz w:val="22"/>
          <w:szCs w:val="22"/>
        </w:rPr>
        <w:t>ČR;</w:t>
      </w:r>
    </w:p>
    <w:p w:rsidR="006B5037" w:rsidRPr="00F71A66" w:rsidRDefault="006B5037" w:rsidP="00F67208">
      <w:pPr>
        <w:ind w:left="180" w:hanging="180"/>
        <w:rPr>
          <w:rFonts w:ascii="Arial" w:hAnsi="Arial" w:cs="Arial"/>
          <w:i/>
          <w:sz w:val="22"/>
          <w:szCs w:val="22"/>
        </w:rPr>
      </w:pPr>
      <w:r w:rsidRPr="00F71A66">
        <w:rPr>
          <w:rFonts w:ascii="Arial" w:hAnsi="Arial" w:cs="Arial"/>
          <w:i/>
          <w:sz w:val="22"/>
          <w:szCs w:val="22"/>
        </w:rPr>
        <w:t xml:space="preserve">- </w:t>
      </w:r>
      <w:r w:rsidRPr="00F71A66">
        <w:rPr>
          <w:rFonts w:ascii="Arial" w:hAnsi="Arial" w:cs="Arial"/>
          <w:b/>
          <w:i/>
          <w:sz w:val="22"/>
          <w:szCs w:val="22"/>
        </w:rPr>
        <w:t>vyhledání v příslušné databázi</w:t>
      </w:r>
      <w:r w:rsidRPr="00F71A66">
        <w:rPr>
          <w:rFonts w:ascii="Arial" w:hAnsi="Arial" w:cs="Arial"/>
          <w:i/>
          <w:sz w:val="22"/>
          <w:szCs w:val="22"/>
        </w:rPr>
        <w:t xml:space="preserve"> – křížová kontrola prováděna každoročně v rámci meziročních kontrol</w:t>
      </w:r>
    </w:p>
    <w:p w:rsidR="00F67208" w:rsidRPr="00F71A66" w:rsidRDefault="00F67208" w:rsidP="00F67208">
      <w:pPr>
        <w:ind w:left="180" w:hanging="180"/>
        <w:rPr>
          <w:rFonts w:ascii="Arial" w:hAnsi="Arial" w:cs="Arial"/>
          <w:i/>
          <w:sz w:val="22"/>
          <w:szCs w:val="22"/>
        </w:rPr>
      </w:pPr>
    </w:p>
    <w:p w:rsidR="00F67208" w:rsidRPr="00F71A66" w:rsidRDefault="00F67208" w:rsidP="00F67208">
      <w:pPr>
        <w:pStyle w:val="Zkladntextodsazen"/>
        <w:tabs>
          <w:tab w:val="left" w:pos="8460"/>
        </w:tabs>
        <w:spacing w:line="240" w:lineRule="auto"/>
        <w:ind w:right="70" w:firstLine="0"/>
        <w:rPr>
          <w:rFonts w:ascii="Arial" w:hAnsi="Arial" w:cs="Arial"/>
          <w:szCs w:val="22"/>
        </w:rPr>
      </w:pPr>
    </w:p>
    <w:p w:rsidR="00F67208" w:rsidRPr="00F71A66" w:rsidRDefault="00F67208" w:rsidP="00F67208">
      <w:pPr>
        <w:pStyle w:val="Zkladntextodsazen"/>
        <w:tabs>
          <w:tab w:val="left" w:pos="8460"/>
        </w:tabs>
        <w:spacing w:line="240" w:lineRule="auto"/>
        <w:ind w:right="70" w:firstLine="0"/>
        <w:rPr>
          <w:rFonts w:ascii="Arial" w:hAnsi="Arial" w:cs="Arial"/>
          <w:szCs w:val="22"/>
        </w:rPr>
      </w:pPr>
    </w:p>
    <w:sectPr w:rsidR="00F67208" w:rsidRPr="00F71A66" w:rsidSect="00E26EC3">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23796" w:rsidRDefault="00B23796" w:rsidP="00F67208">
      <w:pPr>
        <w:spacing w:after="0"/>
      </w:pPr>
      <w:r>
        <w:separator/>
      </w:r>
    </w:p>
  </w:endnote>
  <w:endnote w:type="continuationSeparator" w:id="0">
    <w:p w:rsidR="00B23796" w:rsidRDefault="00B23796" w:rsidP="00F67208">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20002A87" w:usb1="00000000" w:usb2="00000000"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altName w:val="Arial"/>
    <w:panose1 w:val="020B0604020202020204"/>
    <w:charset w:val="EE"/>
    <w:family w:val="swiss"/>
    <w:pitch w:val="variable"/>
    <w:sig w:usb0="20002A87" w:usb1="00000000" w:usb2="00000000" w:usb3="00000000" w:csb0="000001FF" w:csb1="00000000"/>
  </w:font>
  <w:font w:name="Calibri">
    <w:panose1 w:val="020F0502020204030204"/>
    <w:charset w:val="EE"/>
    <w:family w:val="swiss"/>
    <w:pitch w:val="variable"/>
    <w:sig w:usb0="E00002FF" w:usb1="4000ACFF" w:usb2="00000001" w:usb3="00000000" w:csb0="0000019F" w:csb1="00000000"/>
  </w:font>
  <w:font w:name="DejaVu Sans">
    <w:altName w:val="Arial Unicode MS"/>
    <w:panose1 w:val="00000000000000000000"/>
    <w:charset w:val="80"/>
    <w:family w:val="auto"/>
    <w:notTrueType/>
    <w:pitch w:val="variable"/>
    <w:sig w:usb0="00000001" w:usb1="08070000" w:usb2="00000010" w:usb3="00000000" w:csb0="00020000" w:csb1="00000000"/>
  </w:font>
  <w:font w:name="OpenSymbol">
    <w:altName w:val="Symbol"/>
    <w:charset w:val="02"/>
    <w:family w:val="auto"/>
    <w:pitch w:val="variable"/>
    <w:sig w:usb0="800000AF" w:usb1="1001E0EA"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Lohit Hindi">
    <w:altName w:val="Arial Unicode MS"/>
    <w:panose1 w:val="00000000000000000000"/>
    <w:charset w:val="80"/>
    <w:family w:val="auto"/>
    <w:notTrueType/>
    <w:pitch w:val="variable"/>
    <w:sig w:usb0="00000001" w:usb1="08070000" w:usb2="00000010" w:usb3="00000000" w:csb0="00020000" w:csb1="00000000"/>
  </w:font>
  <w:font w:name="Tahoma">
    <w:panose1 w:val="020B0604030504040204"/>
    <w:charset w:val="EE"/>
    <w:family w:val="swiss"/>
    <w:pitch w:val="variable"/>
    <w:sig w:usb0="E1002EFF" w:usb1="C000605B" w:usb2="00000029" w:usb3="00000000" w:csb0="000101FF" w:csb1="00000000"/>
  </w:font>
  <w:font w:name="DejaVu Sans Mono">
    <w:charset w:val="80"/>
    <w:family w:val="modern"/>
    <w:pitch w:val="default"/>
  </w:font>
  <w:font w:name="Microsoft YaHei">
    <w:panose1 w:val="020B0503020204020204"/>
    <w:charset w:val="86"/>
    <w:family w:val="swiss"/>
    <w:pitch w:val="variable"/>
    <w:sig w:usb0="80000287" w:usb1="280F3C52" w:usb2="00000016" w:usb3="00000000" w:csb0="0004001F" w:csb1="00000000"/>
  </w:font>
  <w:font w:name="TimesNewRoman">
    <w:charset w:val="01"/>
    <w:family w:val="auto"/>
    <w:pitch w:val="variable"/>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21224109"/>
      <w:docPartObj>
        <w:docPartGallery w:val="Page Numbers (Bottom of Page)"/>
        <w:docPartUnique/>
      </w:docPartObj>
    </w:sdtPr>
    <w:sdtEndPr>
      <w:rPr>
        <w:rFonts w:ascii="Arial" w:hAnsi="Arial" w:cs="Arial"/>
      </w:rPr>
    </w:sdtEndPr>
    <w:sdtContent>
      <w:p w:rsidR="00B23796" w:rsidRDefault="00B23796">
        <w:pPr>
          <w:pStyle w:val="Zpat"/>
          <w:jc w:val="center"/>
        </w:pPr>
        <w:r w:rsidRPr="00987A0F">
          <w:rPr>
            <w:rFonts w:ascii="Arial" w:hAnsi="Arial" w:cs="Arial"/>
          </w:rPr>
          <w:fldChar w:fldCharType="begin"/>
        </w:r>
        <w:r w:rsidRPr="00987A0F">
          <w:rPr>
            <w:rFonts w:ascii="Arial" w:hAnsi="Arial" w:cs="Arial"/>
          </w:rPr>
          <w:instrText>PAGE   \* MERGEFORMAT</w:instrText>
        </w:r>
        <w:r w:rsidRPr="00987A0F">
          <w:rPr>
            <w:rFonts w:ascii="Arial" w:hAnsi="Arial" w:cs="Arial"/>
          </w:rPr>
          <w:fldChar w:fldCharType="separate"/>
        </w:r>
        <w:r w:rsidR="00AE07A9">
          <w:rPr>
            <w:rFonts w:ascii="Arial" w:hAnsi="Arial" w:cs="Arial"/>
            <w:noProof/>
          </w:rPr>
          <w:t>20</w:t>
        </w:r>
        <w:r w:rsidRPr="00987A0F">
          <w:rPr>
            <w:rFonts w:ascii="Arial" w:hAnsi="Arial" w:cs="Arial"/>
          </w:rPr>
          <w:fldChar w:fldCharType="end"/>
        </w:r>
      </w:p>
    </w:sdtContent>
  </w:sdt>
  <w:p w:rsidR="00B23796" w:rsidRDefault="00B23796">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23796" w:rsidRDefault="00B23796" w:rsidP="00F67208">
      <w:pPr>
        <w:spacing w:after="0"/>
      </w:pPr>
      <w:r>
        <w:separator/>
      </w:r>
    </w:p>
  </w:footnote>
  <w:footnote w:type="continuationSeparator" w:id="0">
    <w:p w:rsidR="00B23796" w:rsidRDefault="00B23796" w:rsidP="00F67208">
      <w:pPr>
        <w:spacing w:after="0"/>
      </w:pPr>
      <w:r>
        <w:continuationSeparator/>
      </w:r>
    </w:p>
  </w:footnote>
  <w:footnote w:id="1">
    <w:p w:rsidR="00B23796" w:rsidRPr="00DB18C7" w:rsidRDefault="00B23796" w:rsidP="00F67208">
      <w:pPr>
        <w:pStyle w:val="Textpoznpodarou"/>
        <w:rPr>
          <w:rFonts w:ascii="Arial" w:hAnsi="Arial" w:cs="Arial"/>
        </w:rPr>
      </w:pPr>
      <w:r w:rsidRPr="00DB18C7">
        <w:rPr>
          <w:rStyle w:val="Znakypropoznmkupodarou"/>
          <w:rFonts w:ascii="Arial" w:hAnsi="Arial" w:cs="Arial"/>
        </w:rPr>
        <w:footnoteRef/>
      </w:r>
      <w:r w:rsidRPr="00DB18C7">
        <w:rPr>
          <w:rFonts w:ascii="Arial" w:hAnsi="Arial" w:cs="Arial"/>
          <w:vertAlign w:val="superscript"/>
        </w:rPr>
        <w:t>)</w:t>
      </w:r>
      <w:r w:rsidRPr="00DB18C7">
        <w:rPr>
          <w:rFonts w:ascii="Arial" w:hAnsi="Arial" w:cs="Arial"/>
        </w:rPr>
        <w:t xml:space="preserve"> § 30 zákona č. 130/2002 Sb. </w:t>
      </w:r>
      <w:r w:rsidRPr="00DB18C7">
        <w:rPr>
          <w:rStyle w:val="h1a7"/>
          <w:i w:val="0"/>
          <w:color w:val="070707"/>
          <w:kern w:val="36"/>
          <w:sz w:val="20"/>
          <w:szCs w:val="20"/>
        </w:rPr>
        <w:t>o podpoře výzkumu, experimentálního vývoje a inovací z veřejných prostředků a o změně některých souvisejících zákonů (zákon o podpoře výzkumu, experimentálního vývoje a inovací), ve znění pozdějších předpisů</w:t>
      </w:r>
      <w:r w:rsidRPr="00DB18C7">
        <w:rPr>
          <w:rStyle w:val="h1a7"/>
          <w:color w:val="070707"/>
          <w:kern w:val="36"/>
          <w:sz w:val="20"/>
          <w:szCs w:val="20"/>
        </w:rPr>
        <w:t xml:space="preserve"> </w:t>
      </w:r>
      <w:r w:rsidRPr="00DB18C7">
        <w:rPr>
          <w:rFonts w:ascii="Arial" w:hAnsi="Arial" w:cs="Arial"/>
        </w:rPr>
        <w:t>a Nařízení vlády č. 397/2009 Sb., o informačním systému výzkumu, experimentálního vývoje a inovací.</w:t>
      </w:r>
    </w:p>
  </w:footnote>
  <w:footnote w:id="2">
    <w:p w:rsidR="00B23796" w:rsidRPr="00DB18C7" w:rsidRDefault="00B23796" w:rsidP="0099671F">
      <w:pPr>
        <w:pStyle w:val="Textpoznpodarou"/>
        <w:rPr>
          <w:rFonts w:ascii="Arial" w:hAnsi="Arial" w:cs="Arial"/>
        </w:rPr>
      </w:pPr>
      <w:r w:rsidRPr="00DB18C7">
        <w:rPr>
          <w:rStyle w:val="Znakypropoznmkupodarou"/>
          <w:rFonts w:ascii="Arial" w:hAnsi="Arial" w:cs="Arial"/>
        </w:rPr>
        <w:footnoteRef/>
      </w:r>
      <w:r w:rsidRPr="00DB18C7">
        <w:rPr>
          <w:rFonts w:ascii="Arial" w:hAnsi="Arial" w:cs="Arial"/>
          <w:vertAlign w:val="superscript"/>
        </w:rPr>
        <w:t>)</w:t>
      </w:r>
      <w:r w:rsidRPr="00DB18C7">
        <w:rPr>
          <w:rFonts w:ascii="Arial" w:hAnsi="Arial" w:cs="Arial"/>
        </w:rPr>
        <w:t xml:space="preserve"> Výsledkem </w:t>
      </w:r>
      <w:proofErr w:type="spellStart"/>
      <w:r w:rsidRPr="00DB18C7">
        <w:rPr>
          <w:rFonts w:ascii="Arial" w:hAnsi="Arial" w:cs="Arial"/>
        </w:rPr>
        <w:t>VaVaI</w:t>
      </w:r>
      <w:proofErr w:type="spellEnd"/>
      <w:r w:rsidRPr="00DB18C7">
        <w:rPr>
          <w:rFonts w:ascii="Arial" w:hAnsi="Arial" w:cs="Arial"/>
        </w:rPr>
        <w:t xml:space="preserve"> lze obecně rozumět jakékoliv zjištění při výzkumné činnosti, které má prvky novosti a originality. Pojem „výsledek“ je ale v tomto materiálu v souladu s </w:t>
      </w:r>
      <w:hyperlink r:id="rId1" w:history="1">
        <w:r w:rsidRPr="00DB18C7">
          <w:rPr>
            <w:rStyle w:val="Hypertextovodkaz"/>
            <w:rFonts w:ascii="Arial" w:hAnsi="Arial" w:cs="Arial"/>
            <w:color w:val="auto"/>
            <w:u w:val="none"/>
          </w:rPr>
          <w:t>§ 2 odst. 2 písm. i) zákona</w:t>
        </w:r>
      </w:hyperlink>
      <w:r w:rsidRPr="00DB18C7">
        <w:rPr>
          <w:rFonts w:ascii="Arial" w:hAnsi="Arial" w:cs="Arial"/>
        </w:rPr>
        <w:t xml:space="preserve"> č. 130/2002 Sb. </w:t>
      </w:r>
      <w:r w:rsidRPr="00DB18C7">
        <w:rPr>
          <w:rStyle w:val="h1a7"/>
          <w:i w:val="0"/>
          <w:kern w:val="36"/>
          <w:sz w:val="20"/>
          <w:szCs w:val="20"/>
        </w:rPr>
        <w:t xml:space="preserve">o podpoře výzkumu, experimentálního vývoje a inovací z veřejných prostředků a o změně některých souvisejících zákonů (zákon o podpoře výzkumu, experimentálního vývoje a inovací), ve znění pozdějších předpisů, </w:t>
      </w:r>
      <w:r w:rsidRPr="00DB18C7">
        <w:rPr>
          <w:rFonts w:ascii="Arial" w:hAnsi="Arial" w:cs="Arial"/>
        </w:rPr>
        <w:t xml:space="preserve">používán pro takový výstup </w:t>
      </w:r>
      <w:proofErr w:type="spellStart"/>
      <w:r w:rsidRPr="00DB18C7">
        <w:rPr>
          <w:rFonts w:ascii="Arial" w:hAnsi="Arial" w:cs="Arial"/>
        </w:rPr>
        <w:t>VaVaI</w:t>
      </w:r>
      <w:proofErr w:type="spellEnd"/>
      <w:r w:rsidRPr="00DB18C7">
        <w:rPr>
          <w:rFonts w:ascii="Arial" w:hAnsi="Arial" w:cs="Arial"/>
        </w:rPr>
        <w:t>, který už představuje určitý celek a má jistou formu, lze jej popsat a vložit do databáze.</w:t>
      </w:r>
    </w:p>
  </w:footnote>
  <w:footnote w:id="3">
    <w:p w:rsidR="00B23796" w:rsidRPr="00DB18C7" w:rsidRDefault="00B23796" w:rsidP="00F67208">
      <w:pPr>
        <w:pStyle w:val="Textpoznpodarou"/>
        <w:rPr>
          <w:rFonts w:ascii="Arial" w:hAnsi="Arial" w:cs="Arial"/>
        </w:rPr>
      </w:pPr>
      <w:r w:rsidRPr="00DB18C7">
        <w:rPr>
          <w:rStyle w:val="Znakapoznpodarou"/>
          <w:rFonts w:ascii="Arial" w:hAnsi="Arial" w:cs="Arial"/>
        </w:rPr>
        <w:footnoteRef/>
      </w:r>
      <w:r w:rsidRPr="00DB18C7">
        <w:rPr>
          <w:rFonts w:ascii="Arial" w:hAnsi="Arial" w:cs="Arial"/>
        </w:rPr>
        <w:t xml:space="preserve">  Včetně údajů o smluvním výzkumu. </w:t>
      </w:r>
    </w:p>
  </w:footnote>
  <w:footnote w:id="4">
    <w:p w:rsidR="00B23796" w:rsidRPr="00DB18C7" w:rsidRDefault="00B23796">
      <w:pPr>
        <w:pStyle w:val="Textpoznpodarou"/>
        <w:rPr>
          <w:rFonts w:ascii="Arial" w:hAnsi="Arial" w:cs="Arial"/>
        </w:rPr>
      </w:pPr>
      <w:r w:rsidRPr="00DB18C7">
        <w:rPr>
          <w:rStyle w:val="Znakapoznpodarou"/>
          <w:rFonts w:ascii="Arial" w:hAnsi="Arial" w:cs="Arial"/>
        </w:rPr>
        <w:footnoteRef/>
      </w:r>
      <w:r w:rsidRPr="00DB18C7">
        <w:rPr>
          <w:rFonts w:ascii="Arial" w:hAnsi="Arial" w:cs="Arial"/>
        </w:rPr>
        <w:t xml:space="preserve"> Výjimky jsou evidovány a kontrolovány zvlášť.</w:t>
      </w:r>
    </w:p>
  </w:footnote>
  <w:footnote w:id="5">
    <w:p w:rsidR="00B23796" w:rsidRPr="00DB18C7" w:rsidRDefault="00B23796" w:rsidP="00A020EA">
      <w:pPr>
        <w:pStyle w:val="Textpoznpodarou"/>
        <w:rPr>
          <w:rFonts w:ascii="Arial" w:hAnsi="Arial" w:cs="Arial"/>
        </w:rPr>
      </w:pPr>
      <w:r w:rsidRPr="00DB18C7">
        <w:rPr>
          <w:rStyle w:val="Znakapoznpodarou"/>
          <w:rFonts w:ascii="Arial" w:hAnsi="Arial" w:cs="Arial"/>
        </w:rPr>
        <w:footnoteRef/>
      </w:r>
      <w:r w:rsidRPr="00DB18C7">
        <w:rPr>
          <w:rFonts w:ascii="Arial" w:hAnsi="Arial" w:cs="Arial"/>
        </w:rPr>
        <w:t xml:space="preserve"> Výjimky jsou evidovány a kontrolovány zvlášť.</w:t>
      </w:r>
    </w:p>
  </w:footnote>
  <w:footnote w:id="6">
    <w:p w:rsidR="00B23796" w:rsidRPr="00DB18C7" w:rsidRDefault="00B23796" w:rsidP="00A020EA">
      <w:pPr>
        <w:pStyle w:val="Textpoznpodarou"/>
        <w:rPr>
          <w:rFonts w:ascii="Arial" w:hAnsi="Arial" w:cs="Arial"/>
        </w:rPr>
      </w:pPr>
      <w:r w:rsidRPr="00DB18C7">
        <w:rPr>
          <w:rStyle w:val="Znakapoznpodarou"/>
          <w:rFonts w:ascii="Arial" w:hAnsi="Arial" w:cs="Arial"/>
        </w:rPr>
        <w:footnoteRef/>
      </w:r>
      <w:r w:rsidRPr="00DB18C7">
        <w:rPr>
          <w:rFonts w:ascii="Arial" w:hAnsi="Arial" w:cs="Arial"/>
        </w:rPr>
        <w:t xml:space="preserve"> Výjimky jsou evidovány a kontrolovány zvlášť.</w:t>
      </w:r>
    </w:p>
  </w:footnote>
  <w:footnote w:id="7">
    <w:p w:rsidR="00B23796" w:rsidRPr="00DB18C7" w:rsidRDefault="00B23796" w:rsidP="00F67208">
      <w:pPr>
        <w:pStyle w:val="Textpoznpodarou"/>
        <w:jc w:val="both"/>
        <w:rPr>
          <w:rFonts w:ascii="Arial" w:hAnsi="Arial" w:cs="Arial"/>
        </w:rPr>
      </w:pPr>
      <w:r w:rsidRPr="00DB18C7">
        <w:rPr>
          <w:rStyle w:val="Znakypropoznmkupodarou"/>
          <w:rFonts w:ascii="Arial" w:hAnsi="Arial" w:cs="Arial"/>
        </w:rPr>
        <w:footnoteRef/>
      </w:r>
      <w:r w:rsidRPr="00DB18C7">
        <w:rPr>
          <w:rFonts w:ascii="Arial" w:hAnsi="Arial" w:cs="Arial"/>
          <w:vertAlign w:val="superscript"/>
        </w:rPr>
        <w:tab/>
      </w:r>
      <w:r w:rsidRPr="00DB18C7">
        <w:rPr>
          <w:rFonts w:ascii="Arial" w:hAnsi="Arial" w:cs="Arial"/>
        </w:rPr>
        <w:t>V případě, že příjemce a uživatel jsou jinými subjekty, musí mít uzavřenu smlouvu o využití výsledků podle § 11 odst. 1 zákona č. 130/2002 Sb. Pokud je uživatelem výsledků stejný subjekt, tato smlouva se neuzavírá. V případě VO ale poskytovatel musí kontrolovat dodržení podmínek platných pro VO dle § 2 odst. 2 písm. d) zákona.</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upperRoman"/>
      <w:pStyle w:val="Nadpis1"/>
      <w:lvlText w:val="%1."/>
      <w:lvlJc w:val="left"/>
      <w:pPr>
        <w:tabs>
          <w:tab w:val="num" w:pos="720"/>
        </w:tabs>
        <w:ind w:left="432" w:hanging="432"/>
      </w:pPr>
    </w:lvl>
    <w:lvl w:ilvl="1">
      <w:start w:val="1"/>
      <w:numFmt w:val="decimal"/>
      <w:pStyle w:val="Nadpis2"/>
      <w:lvlText w:val="%1.%2."/>
      <w:lvlJc w:val="left"/>
      <w:pPr>
        <w:tabs>
          <w:tab w:val="num" w:pos="576"/>
        </w:tabs>
        <w:ind w:left="576" w:hanging="576"/>
      </w:pPr>
    </w:lvl>
    <w:lvl w:ilvl="2">
      <w:start w:val="1"/>
      <w:numFmt w:val="decimal"/>
      <w:pStyle w:val="Nadpis3"/>
      <w:lvlText w:val="%1.%2.%3"/>
      <w:lvlJc w:val="left"/>
      <w:pPr>
        <w:tabs>
          <w:tab w:val="num" w:pos="720"/>
        </w:tabs>
        <w:ind w:left="720" w:hanging="720"/>
      </w:pPr>
    </w:lvl>
    <w:lvl w:ilvl="3">
      <w:start w:val="1"/>
      <w:numFmt w:val="decimal"/>
      <w:pStyle w:val="Nadpis4"/>
      <w:lvlText w:val="%1.%2.%3.%4"/>
      <w:lvlJc w:val="left"/>
      <w:pPr>
        <w:tabs>
          <w:tab w:val="num" w:pos="864"/>
        </w:tabs>
        <w:ind w:left="864" w:hanging="864"/>
      </w:pPr>
    </w:lvl>
    <w:lvl w:ilvl="4">
      <w:start w:val="1"/>
      <w:numFmt w:val="decimal"/>
      <w:pStyle w:val="Nadpis5"/>
      <w:lvlText w:val="%1.%2.%3.%4.%5"/>
      <w:lvlJc w:val="left"/>
      <w:pPr>
        <w:tabs>
          <w:tab w:val="num" w:pos="1008"/>
        </w:tabs>
        <w:ind w:left="1008" w:hanging="1008"/>
      </w:pPr>
    </w:lvl>
    <w:lvl w:ilvl="5">
      <w:start w:val="1"/>
      <w:numFmt w:val="decimal"/>
      <w:pStyle w:val="Nadpis6"/>
      <w:lvlText w:val="%1.%2.%3.%4.%5.%6"/>
      <w:lvlJc w:val="left"/>
      <w:pPr>
        <w:tabs>
          <w:tab w:val="num" w:pos="1152"/>
        </w:tabs>
        <w:ind w:left="1152" w:hanging="1152"/>
      </w:pPr>
    </w:lvl>
    <w:lvl w:ilvl="6">
      <w:start w:val="1"/>
      <w:numFmt w:val="decimal"/>
      <w:pStyle w:val="Nadpis7"/>
      <w:lvlText w:val="%1.%2.%3.%4.%5.%6.%7"/>
      <w:lvlJc w:val="left"/>
      <w:pPr>
        <w:tabs>
          <w:tab w:val="num" w:pos="1296"/>
        </w:tabs>
        <w:ind w:left="1296" w:hanging="1296"/>
      </w:pPr>
    </w:lvl>
    <w:lvl w:ilvl="7">
      <w:start w:val="1"/>
      <w:numFmt w:val="decimal"/>
      <w:pStyle w:val="Nadpis8"/>
      <w:lvlText w:val="%1.%2.%3.%4.%5.%6.%7.%8"/>
      <w:lvlJc w:val="left"/>
      <w:pPr>
        <w:tabs>
          <w:tab w:val="num" w:pos="1440"/>
        </w:tabs>
        <w:ind w:left="1440" w:hanging="1440"/>
      </w:pPr>
    </w:lvl>
    <w:lvl w:ilvl="8">
      <w:start w:val="1"/>
      <w:numFmt w:val="decimal"/>
      <w:pStyle w:val="Nadpis9"/>
      <w:lvlText w:val="%1.%2.%3.%4.%5.%6.%7.%8.%9"/>
      <w:lvlJc w:val="left"/>
      <w:pPr>
        <w:tabs>
          <w:tab w:val="num" w:pos="1584"/>
        </w:tabs>
        <w:ind w:left="1584" w:hanging="1584"/>
      </w:pPr>
    </w:lvl>
  </w:abstractNum>
  <w:abstractNum w:abstractNumId="1">
    <w:nsid w:val="00000002"/>
    <w:multiLevelType w:val="singleLevel"/>
    <w:tmpl w:val="00000002"/>
    <w:name w:val="WW8Num3"/>
    <w:lvl w:ilvl="0">
      <w:start w:val="1"/>
      <w:numFmt w:val="decimal"/>
      <w:lvlText w:val="%1."/>
      <w:lvlJc w:val="left"/>
      <w:pPr>
        <w:tabs>
          <w:tab w:val="num" w:pos="1680"/>
        </w:tabs>
        <w:ind w:left="1680" w:hanging="960"/>
      </w:pPr>
      <w:rPr>
        <w:rFonts w:ascii="Wingdings" w:hAnsi="Wingdings" w:cs="Wingdings"/>
      </w:rPr>
    </w:lvl>
  </w:abstractNum>
  <w:abstractNum w:abstractNumId="2">
    <w:nsid w:val="00000003"/>
    <w:multiLevelType w:val="multilevel"/>
    <w:tmpl w:val="00000003"/>
    <w:name w:val="WW8Num4"/>
    <w:lvl w:ilvl="0">
      <w:start w:val="1"/>
      <w:numFmt w:val="bullet"/>
      <w:lvlText w:val=""/>
      <w:lvlJc w:val="left"/>
      <w:pPr>
        <w:tabs>
          <w:tab w:val="num" w:pos="720"/>
        </w:tabs>
        <w:ind w:left="720" w:hanging="360"/>
      </w:pPr>
      <w:rPr>
        <w:rFonts w:ascii="Wingdings" w:hAnsi="Wingdings" w:cs="Wingding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00000004"/>
    <w:multiLevelType w:val="singleLevel"/>
    <w:tmpl w:val="00000004"/>
    <w:name w:val="WW8Num5"/>
    <w:lvl w:ilvl="0">
      <w:start w:val="1"/>
      <w:numFmt w:val="bullet"/>
      <w:lvlText w:val=""/>
      <w:lvlJc w:val="left"/>
      <w:pPr>
        <w:tabs>
          <w:tab w:val="num" w:pos="1429"/>
        </w:tabs>
        <w:ind w:left="1429" w:hanging="360"/>
      </w:pPr>
      <w:rPr>
        <w:rFonts w:ascii="Wingdings" w:hAnsi="Wingdings" w:cs="Times New Roman"/>
      </w:rPr>
    </w:lvl>
  </w:abstractNum>
  <w:abstractNum w:abstractNumId="4">
    <w:nsid w:val="00000005"/>
    <w:multiLevelType w:val="singleLevel"/>
    <w:tmpl w:val="00000005"/>
    <w:name w:val="WW8Num6"/>
    <w:lvl w:ilvl="0">
      <w:start w:val="5"/>
      <w:numFmt w:val="bullet"/>
      <w:lvlText w:val="-"/>
      <w:lvlJc w:val="left"/>
      <w:pPr>
        <w:tabs>
          <w:tab w:val="num" w:pos="1069"/>
        </w:tabs>
        <w:ind w:left="1069" w:hanging="360"/>
      </w:pPr>
      <w:rPr>
        <w:rFonts w:ascii="Times New Roman" w:hAnsi="Times New Roman" w:cs="Wingdings"/>
      </w:rPr>
    </w:lvl>
  </w:abstractNum>
  <w:abstractNum w:abstractNumId="5">
    <w:nsid w:val="00000006"/>
    <w:multiLevelType w:val="singleLevel"/>
    <w:tmpl w:val="00000006"/>
    <w:name w:val="WW8Num7"/>
    <w:lvl w:ilvl="0">
      <w:start w:val="1"/>
      <w:numFmt w:val="bullet"/>
      <w:lvlText w:val=""/>
      <w:lvlJc w:val="left"/>
      <w:pPr>
        <w:tabs>
          <w:tab w:val="num" w:pos="720"/>
        </w:tabs>
        <w:ind w:left="720" w:hanging="360"/>
      </w:pPr>
      <w:rPr>
        <w:rFonts w:ascii="Wingdings" w:hAnsi="Wingdings" w:cs="Wingdings"/>
      </w:rPr>
    </w:lvl>
  </w:abstractNum>
  <w:abstractNum w:abstractNumId="6">
    <w:nsid w:val="00000007"/>
    <w:multiLevelType w:val="singleLevel"/>
    <w:tmpl w:val="00000007"/>
    <w:name w:val="WW8Num8"/>
    <w:lvl w:ilvl="0">
      <w:start w:val="1"/>
      <w:numFmt w:val="bullet"/>
      <w:lvlText w:val=""/>
      <w:lvlJc w:val="left"/>
      <w:pPr>
        <w:tabs>
          <w:tab w:val="num" w:pos="720"/>
        </w:tabs>
        <w:ind w:left="720" w:hanging="360"/>
      </w:pPr>
      <w:rPr>
        <w:rFonts w:ascii="Wingdings" w:hAnsi="Wingdings" w:cs="Wingdings"/>
      </w:rPr>
    </w:lvl>
  </w:abstractNum>
  <w:abstractNum w:abstractNumId="7">
    <w:nsid w:val="00000008"/>
    <w:multiLevelType w:val="multilevel"/>
    <w:tmpl w:val="00000008"/>
    <w:name w:val="WW8Num9"/>
    <w:lvl w:ilvl="0">
      <w:start w:val="1"/>
      <w:numFmt w:val="bullet"/>
      <w:lvlText w:val=""/>
      <w:lvlJc w:val="left"/>
      <w:pPr>
        <w:tabs>
          <w:tab w:val="num" w:pos="720"/>
        </w:tabs>
        <w:ind w:left="720" w:hanging="360"/>
      </w:pPr>
      <w:rPr>
        <w:rFonts w:ascii="Wingdings" w:hAnsi="Wingdings" w:cs="Wingdings"/>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8">
    <w:nsid w:val="00000009"/>
    <w:multiLevelType w:val="singleLevel"/>
    <w:tmpl w:val="00000009"/>
    <w:name w:val="WW8Num11"/>
    <w:lvl w:ilvl="0">
      <w:start w:val="1"/>
      <w:numFmt w:val="bullet"/>
      <w:lvlText w:val=""/>
      <w:lvlJc w:val="left"/>
      <w:pPr>
        <w:tabs>
          <w:tab w:val="num" w:pos="720"/>
        </w:tabs>
        <w:ind w:left="720" w:hanging="360"/>
      </w:pPr>
      <w:rPr>
        <w:rFonts w:ascii="Wingdings" w:hAnsi="Wingdings" w:cs="Wingdings"/>
      </w:rPr>
    </w:lvl>
  </w:abstractNum>
  <w:abstractNum w:abstractNumId="9">
    <w:nsid w:val="0000000A"/>
    <w:multiLevelType w:val="multilevel"/>
    <w:tmpl w:val="0000000A"/>
    <w:name w:val="WW8Num12"/>
    <w:lvl w:ilvl="0">
      <w:start w:val="1"/>
      <w:numFmt w:val="decimal"/>
      <w:pStyle w:val="Odstavecslovan"/>
      <w:lvlText w:val="(%1)"/>
      <w:lvlJc w:val="left"/>
      <w:pPr>
        <w:tabs>
          <w:tab w:val="num" w:pos="360"/>
        </w:tabs>
        <w:ind w:left="357" w:hanging="357"/>
      </w:pPr>
    </w:lvl>
    <w:lvl w:ilvl="1">
      <w:start w:val="1"/>
      <w:numFmt w:val="lowerLetter"/>
      <w:lvlText w:val="%2)"/>
      <w:lvlJc w:val="left"/>
      <w:pPr>
        <w:tabs>
          <w:tab w:val="num" w:pos="1070"/>
        </w:tabs>
        <w:ind w:left="1067" w:hanging="357"/>
      </w:pPr>
    </w:lvl>
    <w:lvl w:ilvl="2">
      <w:start w:val="1"/>
      <w:numFmt w:val="decimal"/>
      <w:lvlText w:val="%3."/>
      <w:lvlJc w:val="left"/>
      <w:pPr>
        <w:tabs>
          <w:tab w:val="num" w:pos="1074"/>
        </w:tabs>
        <w:ind w:left="1072" w:hanging="358"/>
      </w:pPr>
    </w:lvl>
    <w:lvl w:ilvl="3">
      <w:start w:val="1"/>
      <w:numFmt w:val="lowerRoman"/>
      <w:lvlText w:val="%4)"/>
      <w:lvlJc w:val="left"/>
      <w:pPr>
        <w:tabs>
          <w:tab w:val="num" w:pos="1792"/>
        </w:tabs>
        <w:ind w:left="1435" w:hanging="363"/>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nsid w:val="0000000B"/>
    <w:multiLevelType w:val="singleLevel"/>
    <w:tmpl w:val="0000000B"/>
    <w:name w:val="WW8Num13"/>
    <w:lvl w:ilvl="0">
      <w:start w:val="1"/>
      <w:numFmt w:val="bullet"/>
      <w:lvlText w:val=""/>
      <w:lvlJc w:val="left"/>
      <w:pPr>
        <w:tabs>
          <w:tab w:val="num" w:pos="720"/>
        </w:tabs>
        <w:ind w:left="720" w:hanging="360"/>
      </w:pPr>
      <w:rPr>
        <w:rFonts w:ascii="Wingdings" w:hAnsi="Wingdings" w:cs="Wingdings"/>
      </w:rPr>
    </w:lvl>
  </w:abstractNum>
  <w:abstractNum w:abstractNumId="11">
    <w:nsid w:val="0000000C"/>
    <w:multiLevelType w:val="singleLevel"/>
    <w:tmpl w:val="0000000C"/>
    <w:name w:val="WW8Num14"/>
    <w:lvl w:ilvl="0">
      <w:start w:val="1"/>
      <w:numFmt w:val="bullet"/>
      <w:lvlText w:val=""/>
      <w:lvlJc w:val="left"/>
      <w:pPr>
        <w:tabs>
          <w:tab w:val="num" w:pos="1429"/>
        </w:tabs>
        <w:ind w:left="1429" w:hanging="360"/>
      </w:pPr>
      <w:rPr>
        <w:rFonts w:ascii="Symbol" w:hAnsi="Symbol" w:cs="Wingdings"/>
      </w:rPr>
    </w:lvl>
  </w:abstractNum>
  <w:abstractNum w:abstractNumId="12">
    <w:nsid w:val="0000000D"/>
    <w:multiLevelType w:val="singleLevel"/>
    <w:tmpl w:val="0000000D"/>
    <w:name w:val="WW8Num15"/>
    <w:lvl w:ilvl="0">
      <w:start w:val="1"/>
      <w:numFmt w:val="bullet"/>
      <w:lvlText w:val=""/>
      <w:lvlJc w:val="left"/>
      <w:pPr>
        <w:tabs>
          <w:tab w:val="num" w:pos="0"/>
        </w:tabs>
        <w:ind w:left="1440" w:hanging="360"/>
      </w:pPr>
      <w:rPr>
        <w:rFonts w:ascii="Wingdings" w:hAnsi="Wingdings" w:cs="Wingdings"/>
      </w:rPr>
    </w:lvl>
  </w:abstractNum>
  <w:abstractNum w:abstractNumId="13">
    <w:nsid w:val="0000000E"/>
    <w:multiLevelType w:val="singleLevel"/>
    <w:tmpl w:val="0000000E"/>
    <w:name w:val="WW8Num16"/>
    <w:lvl w:ilvl="0">
      <w:start w:val="1"/>
      <w:numFmt w:val="bullet"/>
      <w:lvlText w:val=""/>
      <w:lvlJc w:val="left"/>
      <w:pPr>
        <w:tabs>
          <w:tab w:val="num" w:pos="1429"/>
        </w:tabs>
        <w:ind w:left="1429" w:hanging="360"/>
      </w:pPr>
      <w:rPr>
        <w:rFonts w:ascii="Symbol" w:hAnsi="Symbol" w:cs="Wingdings"/>
      </w:rPr>
    </w:lvl>
  </w:abstractNum>
  <w:abstractNum w:abstractNumId="14">
    <w:nsid w:val="0000000F"/>
    <w:multiLevelType w:val="singleLevel"/>
    <w:tmpl w:val="0000000F"/>
    <w:name w:val="WW8Num17"/>
    <w:lvl w:ilvl="0">
      <w:start w:val="1"/>
      <w:numFmt w:val="decimal"/>
      <w:lvlText w:val="%1."/>
      <w:lvlJc w:val="left"/>
      <w:pPr>
        <w:tabs>
          <w:tab w:val="num" w:pos="0"/>
        </w:tabs>
        <w:ind w:left="720" w:hanging="360"/>
      </w:pPr>
    </w:lvl>
  </w:abstractNum>
  <w:abstractNum w:abstractNumId="15">
    <w:nsid w:val="00000010"/>
    <w:multiLevelType w:val="singleLevel"/>
    <w:tmpl w:val="00000010"/>
    <w:name w:val="WW8Num18"/>
    <w:lvl w:ilvl="0">
      <w:start w:val="1"/>
      <w:numFmt w:val="bullet"/>
      <w:lvlText w:val=""/>
      <w:lvlJc w:val="left"/>
      <w:pPr>
        <w:tabs>
          <w:tab w:val="num" w:pos="0"/>
        </w:tabs>
        <w:ind w:left="1440" w:hanging="360"/>
      </w:pPr>
      <w:rPr>
        <w:rFonts w:ascii="Wingdings" w:hAnsi="Wingdings" w:cs="Wingdings"/>
      </w:rPr>
    </w:lvl>
  </w:abstractNum>
  <w:abstractNum w:abstractNumId="16">
    <w:nsid w:val="00000011"/>
    <w:multiLevelType w:val="singleLevel"/>
    <w:tmpl w:val="00000011"/>
    <w:name w:val="WW8Num21"/>
    <w:lvl w:ilvl="0">
      <w:numFmt w:val="bullet"/>
      <w:lvlText w:val="-"/>
      <w:lvlJc w:val="left"/>
      <w:pPr>
        <w:tabs>
          <w:tab w:val="num" w:pos="0"/>
        </w:tabs>
        <w:ind w:left="720" w:hanging="360"/>
      </w:pPr>
      <w:rPr>
        <w:rFonts w:ascii="Times New Roman" w:hAnsi="Times New Roman" w:cs="Wingdings"/>
      </w:rPr>
    </w:lvl>
  </w:abstractNum>
  <w:abstractNum w:abstractNumId="17">
    <w:nsid w:val="00000012"/>
    <w:multiLevelType w:val="multilevel"/>
    <w:tmpl w:val="00000012"/>
    <w:name w:val="WW8Num22"/>
    <w:lvl w:ilvl="0">
      <w:start w:val="1"/>
      <w:numFmt w:val="lowerLetter"/>
      <w:lvlText w:val="%1)"/>
      <w:lvlJc w:val="left"/>
      <w:pPr>
        <w:tabs>
          <w:tab w:val="num" w:pos="0"/>
        </w:tabs>
        <w:ind w:left="1684" w:hanging="975"/>
      </w:pPr>
    </w:lvl>
    <w:lvl w:ilvl="1">
      <w:start w:val="1"/>
      <w:numFmt w:val="lowerLetter"/>
      <w:lvlText w:val="%2)"/>
      <w:lvlJc w:val="left"/>
      <w:pPr>
        <w:tabs>
          <w:tab w:val="num" w:pos="1789"/>
        </w:tabs>
        <w:ind w:left="1789" w:hanging="360"/>
      </w:pPr>
    </w:lvl>
    <w:lvl w:ilvl="2">
      <w:start w:val="1"/>
      <w:numFmt w:val="lowerRoman"/>
      <w:lvlText w:val="%3."/>
      <w:lvlJc w:val="left"/>
      <w:pPr>
        <w:tabs>
          <w:tab w:val="num" w:pos="0"/>
        </w:tabs>
        <w:ind w:left="2509" w:hanging="180"/>
      </w:pPr>
    </w:lvl>
    <w:lvl w:ilvl="3">
      <w:start w:val="1"/>
      <w:numFmt w:val="decimal"/>
      <w:lvlText w:val="%4."/>
      <w:lvlJc w:val="left"/>
      <w:pPr>
        <w:tabs>
          <w:tab w:val="num" w:pos="0"/>
        </w:tabs>
        <w:ind w:left="3229" w:hanging="360"/>
      </w:pPr>
    </w:lvl>
    <w:lvl w:ilvl="4">
      <w:start w:val="1"/>
      <w:numFmt w:val="lowerLetter"/>
      <w:lvlText w:val="%5."/>
      <w:lvlJc w:val="left"/>
      <w:pPr>
        <w:tabs>
          <w:tab w:val="num" w:pos="0"/>
        </w:tabs>
        <w:ind w:left="3949" w:hanging="360"/>
      </w:pPr>
    </w:lvl>
    <w:lvl w:ilvl="5">
      <w:start w:val="1"/>
      <w:numFmt w:val="lowerRoman"/>
      <w:lvlText w:val="%6."/>
      <w:lvlJc w:val="left"/>
      <w:pPr>
        <w:tabs>
          <w:tab w:val="num" w:pos="0"/>
        </w:tabs>
        <w:ind w:left="4669" w:hanging="180"/>
      </w:pPr>
    </w:lvl>
    <w:lvl w:ilvl="6">
      <w:start w:val="1"/>
      <w:numFmt w:val="decimal"/>
      <w:lvlText w:val="%7."/>
      <w:lvlJc w:val="left"/>
      <w:pPr>
        <w:tabs>
          <w:tab w:val="num" w:pos="0"/>
        </w:tabs>
        <w:ind w:left="5389" w:hanging="360"/>
      </w:pPr>
    </w:lvl>
    <w:lvl w:ilvl="7">
      <w:start w:val="1"/>
      <w:numFmt w:val="lowerLetter"/>
      <w:lvlText w:val="%8."/>
      <w:lvlJc w:val="left"/>
      <w:pPr>
        <w:tabs>
          <w:tab w:val="num" w:pos="0"/>
        </w:tabs>
        <w:ind w:left="6109" w:hanging="360"/>
      </w:pPr>
    </w:lvl>
    <w:lvl w:ilvl="8">
      <w:start w:val="1"/>
      <w:numFmt w:val="lowerRoman"/>
      <w:lvlText w:val="%9."/>
      <w:lvlJc w:val="left"/>
      <w:pPr>
        <w:tabs>
          <w:tab w:val="num" w:pos="0"/>
        </w:tabs>
        <w:ind w:left="6829" w:hanging="180"/>
      </w:pPr>
    </w:lvl>
  </w:abstractNum>
  <w:abstractNum w:abstractNumId="18">
    <w:nsid w:val="00000013"/>
    <w:multiLevelType w:val="multilevel"/>
    <w:tmpl w:val="00000013"/>
    <w:name w:val="WW8Num23"/>
    <w:lvl w:ilvl="0">
      <w:start w:val="1"/>
      <w:numFmt w:val="bullet"/>
      <w:lvlText w:val=""/>
      <w:lvlJc w:val="left"/>
      <w:pPr>
        <w:tabs>
          <w:tab w:val="num" w:pos="1080"/>
        </w:tabs>
        <w:ind w:left="1080" w:hanging="360"/>
      </w:pPr>
      <w:rPr>
        <w:rFonts w:ascii="Wingdings" w:hAnsi="Wingdings"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9">
    <w:nsid w:val="00000014"/>
    <w:multiLevelType w:val="singleLevel"/>
    <w:tmpl w:val="00000014"/>
    <w:name w:val="WW8Num24"/>
    <w:lvl w:ilvl="0">
      <w:numFmt w:val="bullet"/>
      <w:lvlText w:val="-"/>
      <w:lvlJc w:val="left"/>
      <w:pPr>
        <w:tabs>
          <w:tab w:val="num" w:pos="0"/>
        </w:tabs>
        <w:ind w:left="720" w:hanging="360"/>
      </w:pPr>
      <w:rPr>
        <w:rFonts w:ascii="Times New Roman" w:hAnsi="Times New Roman" w:cs="Times New Roman"/>
      </w:rPr>
    </w:lvl>
  </w:abstractNum>
  <w:abstractNum w:abstractNumId="20">
    <w:nsid w:val="00000015"/>
    <w:multiLevelType w:val="singleLevel"/>
    <w:tmpl w:val="00000015"/>
    <w:name w:val="WW8Num26"/>
    <w:lvl w:ilvl="0">
      <w:numFmt w:val="bullet"/>
      <w:lvlText w:val="-"/>
      <w:lvlJc w:val="left"/>
      <w:pPr>
        <w:tabs>
          <w:tab w:val="num" w:pos="0"/>
        </w:tabs>
        <w:ind w:left="720" w:hanging="360"/>
      </w:pPr>
      <w:rPr>
        <w:rFonts w:ascii="Times New Roman" w:hAnsi="Times New Roman" w:cs="Times New Roman"/>
      </w:rPr>
    </w:lvl>
  </w:abstractNum>
  <w:abstractNum w:abstractNumId="21">
    <w:nsid w:val="00000016"/>
    <w:multiLevelType w:val="singleLevel"/>
    <w:tmpl w:val="00000016"/>
    <w:name w:val="WW8Num27"/>
    <w:lvl w:ilvl="0">
      <w:numFmt w:val="bullet"/>
      <w:lvlText w:val="-"/>
      <w:lvlJc w:val="left"/>
      <w:pPr>
        <w:tabs>
          <w:tab w:val="num" w:pos="0"/>
        </w:tabs>
        <w:ind w:left="720" w:hanging="360"/>
      </w:pPr>
      <w:rPr>
        <w:rFonts w:ascii="Times New Roman" w:hAnsi="Times New Roman" w:cs="Times New Roman"/>
      </w:rPr>
    </w:lvl>
  </w:abstractNum>
  <w:abstractNum w:abstractNumId="22">
    <w:nsid w:val="00000017"/>
    <w:multiLevelType w:val="singleLevel"/>
    <w:tmpl w:val="00000017"/>
    <w:name w:val="WW8Num28"/>
    <w:lvl w:ilvl="0">
      <w:numFmt w:val="bullet"/>
      <w:lvlText w:val="-"/>
      <w:lvlJc w:val="left"/>
      <w:pPr>
        <w:tabs>
          <w:tab w:val="num" w:pos="0"/>
        </w:tabs>
        <w:ind w:left="720" w:hanging="360"/>
      </w:pPr>
      <w:rPr>
        <w:rFonts w:ascii="Times New Roman" w:hAnsi="Times New Roman" w:cs="Times New Roman"/>
      </w:rPr>
    </w:lvl>
  </w:abstractNum>
  <w:abstractNum w:abstractNumId="23">
    <w:nsid w:val="00000018"/>
    <w:multiLevelType w:val="multilevel"/>
    <w:tmpl w:val="00000018"/>
    <w:name w:val="WW8Num30"/>
    <w:lvl w:ilvl="0">
      <w:start w:val="1"/>
      <w:numFmt w:val="lowerLetter"/>
      <w:lvlText w:val="%1)"/>
      <w:lvlJc w:val="left"/>
      <w:pPr>
        <w:tabs>
          <w:tab w:val="num" w:pos="0"/>
        </w:tabs>
        <w:ind w:left="1069" w:hanging="360"/>
      </w:pPr>
    </w:lvl>
    <w:lvl w:ilvl="1">
      <w:start w:val="1"/>
      <w:numFmt w:val="upperRoman"/>
      <w:lvlText w:val="%2."/>
      <w:lvlJc w:val="left"/>
      <w:pPr>
        <w:tabs>
          <w:tab w:val="num" w:pos="2149"/>
        </w:tabs>
        <w:ind w:left="2149" w:hanging="720"/>
      </w:pPr>
    </w:lvl>
    <w:lvl w:ilvl="2">
      <w:start w:val="1"/>
      <w:numFmt w:val="lowerRoman"/>
      <w:lvlText w:val="%3."/>
      <w:lvlJc w:val="left"/>
      <w:pPr>
        <w:tabs>
          <w:tab w:val="num" w:pos="0"/>
        </w:tabs>
        <w:ind w:left="2509" w:hanging="180"/>
      </w:pPr>
    </w:lvl>
    <w:lvl w:ilvl="3">
      <w:start w:val="1"/>
      <w:numFmt w:val="decimal"/>
      <w:lvlText w:val="%4."/>
      <w:lvlJc w:val="left"/>
      <w:pPr>
        <w:tabs>
          <w:tab w:val="num" w:pos="0"/>
        </w:tabs>
        <w:ind w:left="3229" w:hanging="360"/>
      </w:pPr>
    </w:lvl>
    <w:lvl w:ilvl="4">
      <w:start w:val="1"/>
      <w:numFmt w:val="lowerLetter"/>
      <w:lvlText w:val="%5."/>
      <w:lvlJc w:val="left"/>
      <w:pPr>
        <w:tabs>
          <w:tab w:val="num" w:pos="0"/>
        </w:tabs>
        <w:ind w:left="3949" w:hanging="360"/>
      </w:pPr>
    </w:lvl>
    <w:lvl w:ilvl="5">
      <w:start w:val="1"/>
      <w:numFmt w:val="lowerRoman"/>
      <w:lvlText w:val="%6."/>
      <w:lvlJc w:val="left"/>
      <w:pPr>
        <w:tabs>
          <w:tab w:val="num" w:pos="0"/>
        </w:tabs>
        <w:ind w:left="4669" w:hanging="180"/>
      </w:pPr>
    </w:lvl>
    <w:lvl w:ilvl="6">
      <w:start w:val="1"/>
      <w:numFmt w:val="decimal"/>
      <w:lvlText w:val="%7."/>
      <w:lvlJc w:val="left"/>
      <w:pPr>
        <w:tabs>
          <w:tab w:val="num" w:pos="0"/>
        </w:tabs>
        <w:ind w:left="5389" w:hanging="360"/>
      </w:pPr>
    </w:lvl>
    <w:lvl w:ilvl="7">
      <w:start w:val="1"/>
      <w:numFmt w:val="lowerLetter"/>
      <w:lvlText w:val="%8."/>
      <w:lvlJc w:val="left"/>
      <w:pPr>
        <w:tabs>
          <w:tab w:val="num" w:pos="0"/>
        </w:tabs>
        <w:ind w:left="6109" w:hanging="360"/>
      </w:pPr>
    </w:lvl>
    <w:lvl w:ilvl="8">
      <w:start w:val="1"/>
      <w:numFmt w:val="lowerRoman"/>
      <w:lvlText w:val="%9."/>
      <w:lvlJc w:val="left"/>
      <w:pPr>
        <w:tabs>
          <w:tab w:val="num" w:pos="0"/>
        </w:tabs>
        <w:ind w:left="6829" w:hanging="180"/>
      </w:pPr>
    </w:lvl>
  </w:abstractNum>
  <w:abstractNum w:abstractNumId="24">
    <w:nsid w:val="00000019"/>
    <w:multiLevelType w:val="singleLevel"/>
    <w:tmpl w:val="00000019"/>
    <w:name w:val="WW8Num32"/>
    <w:lvl w:ilvl="0">
      <w:start w:val="1"/>
      <w:numFmt w:val="decimal"/>
      <w:lvlText w:val="%1)"/>
      <w:lvlJc w:val="left"/>
      <w:pPr>
        <w:tabs>
          <w:tab w:val="num" w:pos="0"/>
        </w:tabs>
        <w:ind w:left="720" w:hanging="360"/>
      </w:pPr>
    </w:lvl>
  </w:abstractNum>
  <w:abstractNum w:abstractNumId="25">
    <w:nsid w:val="255F765C"/>
    <w:multiLevelType w:val="hybridMultilevel"/>
    <w:tmpl w:val="E51635B8"/>
    <w:lvl w:ilvl="0" w:tplc="EC3E9C0C">
      <w:start w:val="1"/>
      <w:numFmt w:val="lowerLetter"/>
      <w:lvlText w:val="%1)"/>
      <w:lvlJc w:val="left"/>
      <w:pPr>
        <w:ind w:left="1619" w:hanging="360"/>
      </w:pPr>
      <w:rPr>
        <w:rFonts w:hint="default"/>
      </w:rPr>
    </w:lvl>
    <w:lvl w:ilvl="1" w:tplc="04050019" w:tentative="1">
      <w:start w:val="1"/>
      <w:numFmt w:val="lowerLetter"/>
      <w:lvlText w:val="%2."/>
      <w:lvlJc w:val="left"/>
      <w:pPr>
        <w:ind w:left="2339" w:hanging="360"/>
      </w:pPr>
    </w:lvl>
    <w:lvl w:ilvl="2" w:tplc="0405001B" w:tentative="1">
      <w:start w:val="1"/>
      <w:numFmt w:val="lowerRoman"/>
      <w:lvlText w:val="%3."/>
      <w:lvlJc w:val="right"/>
      <w:pPr>
        <w:ind w:left="3059" w:hanging="180"/>
      </w:pPr>
    </w:lvl>
    <w:lvl w:ilvl="3" w:tplc="0405000F" w:tentative="1">
      <w:start w:val="1"/>
      <w:numFmt w:val="decimal"/>
      <w:lvlText w:val="%4."/>
      <w:lvlJc w:val="left"/>
      <w:pPr>
        <w:ind w:left="3779" w:hanging="360"/>
      </w:pPr>
    </w:lvl>
    <w:lvl w:ilvl="4" w:tplc="04050019" w:tentative="1">
      <w:start w:val="1"/>
      <w:numFmt w:val="lowerLetter"/>
      <w:lvlText w:val="%5."/>
      <w:lvlJc w:val="left"/>
      <w:pPr>
        <w:ind w:left="4499" w:hanging="360"/>
      </w:pPr>
    </w:lvl>
    <w:lvl w:ilvl="5" w:tplc="0405001B" w:tentative="1">
      <w:start w:val="1"/>
      <w:numFmt w:val="lowerRoman"/>
      <w:lvlText w:val="%6."/>
      <w:lvlJc w:val="right"/>
      <w:pPr>
        <w:ind w:left="5219" w:hanging="180"/>
      </w:pPr>
    </w:lvl>
    <w:lvl w:ilvl="6" w:tplc="0405000F" w:tentative="1">
      <w:start w:val="1"/>
      <w:numFmt w:val="decimal"/>
      <w:lvlText w:val="%7."/>
      <w:lvlJc w:val="left"/>
      <w:pPr>
        <w:ind w:left="5939" w:hanging="360"/>
      </w:pPr>
    </w:lvl>
    <w:lvl w:ilvl="7" w:tplc="04050019" w:tentative="1">
      <w:start w:val="1"/>
      <w:numFmt w:val="lowerLetter"/>
      <w:lvlText w:val="%8."/>
      <w:lvlJc w:val="left"/>
      <w:pPr>
        <w:ind w:left="6659" w:hanging="360"/>
      </w:pPr>
    </w:lvl>
    <w:lvl w:ilvl="8" w:tplc="0405001B" w:tentative="1">
      <w:start w:val="1"/>
      <w:numFmt w:val="lowerRoman"/>
      <w:lvlText w:val="%9."/>
      <w:lvlJc w:val="right"/>
      <w:pPr>
        <w:ind w:left="7379" w:hanging="180"/>
      </w:pPr>
    </w:lvl>
  </w:abstractNum>
  <w:abstractNum w:abstractNumId="26">
    <w:nsid w:val="27D27092"/>
    <w:multiLevelType w:val="hybridMultilevel"/>
    <w:tmpl w:val="AF585560"/>
    <w:lvl w:ilvl="0" w:tplc="0405000F">
      <w:start w:val="1"/>
      <w:numFmt w:val="decimal"/>
      <w:lvlText w:val="%1."/>
      <w:lvlJc w:val="left"/>
      <w:pPr>
        <w:tabs>
          <w:tab w:val="num" w:pos="1429"/>
        </w:tabs>
        <w:ind w:left="1429" w:hanging="360"/>
      </w:pPr>
    </w:lvl>
    <w:lvl w:ilvl="1" w:tplc="04050019" w:tentative="1">
      <w:start w:val="1"/>
      <w:numFmt w:val="lowerLetter"/>
      <w:lvlText w:val="%2."/>
      <w:lvlJc w:val="left"/>
      <w:pPr>
        <w:tabs>
          <w:tab w:val="num" w:pos="2149"/>
        </w:tabs>
        <w:ind w:left="2149" w:hanging="360"/>
      </w:pPr>
    </w:lvl>
    <w:lvl w:ilvl="2" w:tplc="0405001B" w:tentative="1">
      <w:start w:val="1"/>
      <w:numFmt w:val="lowerRoman"/>
      <w:lvlText w:val="%3."/>
      <w:lvlJc w:val="right"/>
      <w:pPr>
        <w:tabs>
          <w:tab w:val="num" w:pos="2869"/>
        </w:tabs>
        <w:ind w:left="2869" w:hanging="180"/>
      </w:pPr>
    </w:lvl>
    <w:lvl w:ilvl="3" w:tplc="0405000F" w:tentative="1">
      <w:start w:val="1"/>
      <w:numFmt w:val="decimal"/>
      <w:lvlText w:val="%4."/>
      <w:lvlJc w:val="left"/>
      <w:pPr>
        <w:tabs>
          <w:tab w:val="num" w:pos="3589"/>
        </w:tabs>
        <w:ind w:left="3589" w:hanging="360"/>
      </w:pPr>
    </w:lvl>
    <w:lvl w:ilvl="4" w:tplc="04050019" w:tentative="1">
      <w:start w:val="1"/>
      <w:numFmt w:val="lowerLetter"/>
      <w:lvlText w:val="%5."/>
      <w:lvlJc w:val="left"/>
      <w:pPr>
        <w:tabs>
          <w:tab w:val="num" w:pos="4309"/>
        </w:tabs>
        <w:ind w:left="4309" w:hanging="360"/>
      </w:pPr>
    </w:lvl>
    <w:lvl w:ilvl="5" w:tplc="0405001B" w:tentative="1">
      <w:start w:val="1"/>
      <w:numFmt w:val="lowerRoman"/>
      <w:lvlText w:val="%6."/>
      <w:lvlJc w:val="right"/>
      <w:pPr>
        <w:tabs>
          <w:tab w:val="num" w:pos="5029"/>
        </w:tabs>
        <w:ind w:left="5029" w:hanging="180"/>
      </w:pPr>
    </w:lvl>
    <w:lvl w:ilvl="6" w:tplc="0405000F" w:tentative="1">
      <w:start w:val="1"/>
      <w:numFmt w:val="decimal"/>
      <w:lvlText w:val="%7."/>
      <w:lvlJc w:val="left"/>
      <w:pPr>
        <w:tabs>
          <w:tab w:val="num" w:pos="5749"/>
        </w:tabs>
        <w:ind w:left="5749" w:hanging="360"/>
      </w:pPr>
    </w:lvl>
    <w:lvl w:ilvl="7" w:tplc="04050019" w:tentative="1">
      <w:start w:val="1"/>
      <w:numFmt w:val="lowerLetter"/>
      <w:lvlText w:val="%8."/>
      <w:lvlJc w:val="left"/>
      <w:pPr>
        <w:tabs>
          <w:tab w:val="num" w:pos="6469"/>
        </w:tabs>
        <w:ind w:left="6469" w:hanging="360"/>
      </w:pPr>
    </w:lvl>
    <w:lvl w:ilvl="8" w:tplc="0405001B" w:tentative="1">
      <w:start w:val="1"/>
      <w:numFmt w:val="lowerRoman"/>
      <w:lvlText w:val="%9."/>
      <w:lvlJc w:val="right"/>
      <w:pPr>
        <w:tabs>
          <w:tab w:val="num" w:pos="7189"/>
        </w:tabs>
        <w:ind w:left="7189" w:hanging="180"/>
      </w:pPr>
    </w:lvl>
  </w:abstractNum>
  <w:abstractNum w:abstractNumId="27">
    <w:nsid w:val="31843FDC"/>
    <w:multiLevelType w:val="hybridMultilevel"/>
    <w:tmpl w:val="99027C16"/>
    <w:lvl w:ilvl="0" w:tplc="6F3241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8">
    <w:nsid w:val="3C430C90"/>
    <w:multiLevelType w:val="multilevel"/>
    <w:tmpl w:val="76C84B24"/>
    <w:lvl w:ilvl="0">
      <w:start w:val="1"/>
      <w:numFmt w:val="upperRoman"/>
      <w:pStyle w:val="StylI"/>
      <w:lvlText w:val="%1."/>
      <w:lvlJc w:val="left"/>
      <w:pPr>
        <w:ind w:left="360" w:hanging="360"/>
      </w:pPr>
      <w:rPr>
        <w:rFonts w:ascii="Arial" w:hAnsi="Arial" w:hint="default"/>
        <w:sz w:val="22"/>
      </w:rPr>
    </w:lvl>
    <w:lvl w:ilvl="1">
      <w:start w:val="1"/>
      <w:numFmt w:val="decimal"/>
      <w:lvlText w:val="%2"/>
      <w:lvlJc w:val="left"/>
      <w:pPr>
        <w:ind w:left="432" w:hanging="432"/>
      </w:pPr>
      <w:rPr>
        <w:rFonts w:ascii="Arial" w:hAnsi="Arial" w:hint="default"/>
        <w:sz w:val="22"/>
      </w:rPr>
    </w:lvl>
    <w:lvl w:ilvl="2">
      <w:start w:val="1"/>
      <w:numFmt w:val="lowerLetter"/>
      <w:pStyle w:val="Styla"/>
      <w:lvlText w:val="%3)"/>
      <w:lvlJc w:val="left"/>
      <w:pPr>
        <w:ind w:left="504" w:hanging="504"/>
      </w:pPr>
      <w:rPr>
        <w:rFonts w:hint="default"/>
      </w:rPr>
    </w:lvl>
    <w:lvl w:ilvl="3">
      <w:start w:val="1"/>
      <w:numFmt w:val="lowerLetter"/>
      <w:pStyle w:val="Stylaa"/>
      <w:lvlText w:val="%3%4)"/>
      <w:lvlJc w:val="left"/>
      <w:pPr>
        <w:ind w:left="64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nsid w:val="41E1239F"/>
    <w:multiLevelType w:val="hybridMultilevel"/>
    <w:tmpl w:val="C1E4C35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nsid w:val="46531F96"/>
    <w:multiLevelType w:val="hybridMultilevel"/>
    <w:tmpl w:val="8DF69866"/>
    <w:lvl w:ilvl="0" w:tplc="F8CC42DE">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1">
    <w:nsid w:val="47C63E8A"/>
    <w:multiLevelType w:val="hybridMultilevel"/>
    <w:tmpl w:val="6CA470A2"/>
    <w:lvl w:ilvl="0" w:tplc="48AC7DC4">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2">
    <w:nsid w:val="62564C75"/>
    <w:multiLevelType w:val="hybridMultilevel"/>
    <w:tmpl w:val="CADAB106"/>
    <w:lvl w:ilvl="0" w:tplc="589CED22">
      <w:numFmt w:val="bullet"/>
      <w:lvlText w:val="-"/>
      <w:lvlJc w:val="left"/>
      <w:pPr>
        <w:ind w:left="720" w:hanging="360"/>
      </w:pPr>
      <w:rPr>
        <w:rFonts w:ascii="Times New Roman" w:eastAsia="Times New Roman" w:hAnsi="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cs="Times New Roman" w:hint="default"/>
      </w:rPr>
    </w:lvl>
    <w:lvl w:ilvl="3" w:tplc="04050001">
      <w:start w:val="1"/>
      <w:numFmt w:val="bullet"/>
      <w:lvlText w:val=""/>
      <w:lvlJc w:val="left"/>
      <w:pPr>
        <w:ind w:left="2880" w:hanging="360"/>
      </w:pPr>
      <w:rPr>
        <w:rFonts w:ascii="Symbol" w:hAnsi="Symbol" w:cs="Times New Roman"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cs="Times New Roman" w:hint="default"/>
      </w:rPr>
    </w:lvl>
    <w:lvl w:ilvl="6" w:tplc="04050001">
      <w:start w:val="1"/>
      <w:numFmt w:val="bullet"/>
      <w:lvlText w:val=""/>
      <w:lvlJc w:val="left"/>
      <w:pPr>
        <w:ind w:left="5040" w:hanging="360"/>
      </w:pPr>
      <w:rPr>
        <w:rFonts w:ascii="Symbol" w:hAnsi="Symbol" w:cs="Times New Roman"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cs="Times New Roman" w:hint="default"/>
      </w:rPr>
    </w:lvl>
  </w:abstractNum>
  <w:abstractNum w:abstractNumId="33">
    <w:nsid w:val="6F6D6606"/>
    <w:multiLevelType w:val="hybridMultilevel"/>
    <w:tmpl w:val="773EEA32"/>
    <w:lvl w:ilvl="0" w:tplc="04050001">
      <w:start w:val="1"/>
      <w:numFmt w:val="bullet"/>
      <w:lvlText w:val=""/>
      <w:lvlJc w:val="left"/>
      <w:pPr>
        <w:ind w:left="730" w:hanging="360"/>
      </w:pPr>
      <w:rPr>
        <w:rFonts w:ascii="Symbol" w:hAnsi="Symbol" w:hint="default"/>
      </w:rPr>
    </w:lvl>
    <w:lvl w:ilvl="1" w:tplc="04050003" w:tentative="1">
      <w:start w:val="1"/>
      <w:numFmt w:val="bullet"/>
      <w:lvlText w:val="o"/>
      <w:lvlJc w:val="left"/>
      <w:pPr>
        <w:ind w:left="1450" w:hanging="360"/>
      </w:pPr>
      <w:rPr>
        <w:rFonts w:ascii="Courier New" w:hAnsi="Courier New" w:cs="Courier New" w:hint="default"/>
      </w:rPr>
    </w:lvl>
    <w:lvl w:ilvl="2" w:tplc="04050005" w:tentative="1">
      <w:start w:val="1"/>
      <w:numFmt w:val="bullet"/>
      <w:lvlText w:val=""/>
      <w:lvlJc w:val="left"/>
      <w:pPr>
        <w:ind w:left="2170" w:hanging="360"/>
      </w:pPr>
      <w:rPr>
        <w:rFonts w:ascii="Wingdings" w:hAnsi="Wingdings" w:hint="default"/>
      </w:rPr>
    </w:lvl>
    <w:lvl w:ilvl="3" w:tplc="04050001" w:tentative="1">
      <w:start w:val="1"/>
      <w:numFmt w:val="bullet"/>
      <w:lvlText w:val=""/>
      <w:lvlJc w:val="left"/>
      <w:pPr>
        <w:ind w:left="2890" w:hanging="360"/>
      </w:pPr>
      <w:rPr>
        <w:rFonts w:ascii="Symbol" w:hAnsi="Symbol" w:hint="default"/>
      </w:rPr>
    </w:lvl>
    <w:lvl w:ilvl="4" w:tplc="04050003" w:tentative="1">
      <w:start w:val="1"/>
      <w:numFmt w:val="bullet"/>
      <w:lvlText w:val="o"/>
      <w:lvlJc w:val="left"/>
      <w:pPr>
        <w:ind w:left="3610" w:hanging="360"/>
      </w:pPr>
      <w:rPr>
        <w:rFonts w:ascii="Courier New" w:hAnsi="Courier New" w:cs="Courier New" w:hint="default"/>
      </w:rPr>
    </w:lvl>
    <w:lvl w:ilvl="5" w:tplc="04050005" w:tentative="1">
      <w:start w:val="1"/>
      <w:numFmt w:val="bullet"/>
      <w:lvlText w:val=""/>
      <w:lvlJc w:val="left"/>
      <w:pPr>
        <w:ind w:left="4330" w:hanging="360"/>
      </w:pPr>
      <w:rPr>
        <w:rFonts w:ascii="Wingdings" w:hAnsi="Wingdings" w:hint="default"/>
      </w:rPr>
    </w:lvl>
    <w:lvl w:ilvl="6" w:tplc="04050001" w:tentative="1">
      <w:start w:val="1"/>
      <w:numFmt w:val="bullet"/>
      <w:lvlText w:val=""/>
      <w:lvlJc w:val="left"/>
      <w:pPr>
        <w:ind w:left="5050" w:hanging="360"/>
      </w:pPr>
      <w:rPr>
        <w:rFonts w:ascii="Symbol" w:hAnsi="Symbol" w:hint="default"/>
      </w:rPr>
    </w:lvl>
    <w:lvl w:ilvl="7" w:tplc="04050003" w:tentative="1">
      <w:start w:val="1"/>
      <w:numFmt w:val="bullet"/>
      <w:lvlText w:val="o"/>
      <w:lvlJc w:val="left"/>
      <w:pPr>
        <w:ind w:left="5770" w:hanging="360"/>
      </w:pPr>
      <w:rPr>
        <w:rFonts w:ascii="Courier New" w:hAnsi="Courier New" w:cs="Courier New" w:hint="default"/>
      </w:rPr>
    </w:lvl>
    <w:lvl w:ilvl="8" w:tplc="04050005" w:tentative="1">
      <w:start w:val="1"/>
      <w:numFmt w:val="bullet"/>
      <w:lvlText w:val=""/>
      <w:lvlJc w:val="left"/>
      <w:pPr>
        <w:ind w:left="649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6"/>
  </w:num>
  <w:num w:numId="27">
    <w:abstractNumId w:val="29"/>
  </w:num>
  <w:num w:numId="28">
    <w:abstractNumId w:val="30"/>
  </w:num>
  <w:num w:numId="29">
    <w:abstractNumId w:val="27"/>
  </w:num>
  <w:num w:numId="30">
    <w:abstractNumId w:val="31"/>
  </w:num>
  <w:num w:numId="31">
    <w:abstractNumId w:val="32"/>
  </w:num>
  <w:num w:numId="32">
    <w:abstractNumId w:val="28"/>
    <w:lvlOverride w:ilvl="0">
      <w:lvl w:ilvl="0">
        <w:start w:val="1"/>
        <w:numFmt w:val="upperRoman"/>
        <w:pStyle w:val="StylI"/>
        <w:lvlText w:val="%1."/>
        <w:lvlJc w:val="left"/>
        <w:pPr>
          <w:ind w:left="360" w:hanging="360"/>
        </w:pPr>
        <w:rPr>
          <w:rFonts w:ascii="Times New Roman" w:hAnsi="Times New Roman" w:cs="Times New Roman"/>
          <w:b/>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decimal"/>
        <w:lvlText w:val="%2"/>
        <w:lvlJc w:val="left"/>
        <w:pPr>
          <w:ind w:left="432" w:hanging="432"/>
        </w:pPr>
        <w:rPr>
          <w:rFonts w:ascii="Arial" w:hAnsi="Arial" w:hint="default"/>
          <w:sz w:val="22"/>
        </w:rPr>
      </w:lvl>
    </w:lvlOverride>
    <w:lvlOverride w:ilvl="2">
      <w:lvl w:ilvl="2">
        <w:start w:val="1"/>
        <w:numFmt w:val="lowerLetter"/>
        <w:pStyle w:val="Styla"/>
        <w:lvlText w:val="%3)"/>
        <w:lvlJc w:val="left"/>
        <w:pPr>
          <w:ind w:left="504" w:hanging="504"/>
        </w:pPr>
        <w:rPr>
          <w:rFonts w:hint="default"/>
        </w:rPr>
      </w:lvl>
    </w:lvlOverride>
    <w:lvlOverride w:ilvl="3">
      <w:lvl w:ilvl="3">
        <w:start w:val="1"/>
        <w:numFmt w:val="lowerLetter"/>
        <w:pStyle w:val="Stylaa"/>
        <w:lvlText w:val="%3%4)"/>
        <w:lvlJc w:val="left"/>
        <w:pPr>
          <w:ind w:left="64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3">
    <w:abstractNumId w:val="25"/>
  </w:num>
  <w:num w:numId="34">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oNotTrackFormatting/>
  <w:defaultTabStop w:val="708"/>
  <w:autoHyphenation/>
  <w:hyphenationZone w:val="425"/>
  <w:doNotHyphenateCaps/>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7208"/>
    <w:rsid w:val="00001A10"/>
    <w:rsid w:val="0001221F"/>
    <w:rsid w:val="00025CFC"/>
    <w:rsid w:val="00060E84"/>
    <w:rsid w:val="00063111"/>
    <w:rsid w:val="00075663"/>
    <w:rsid w:val="000A2773"/>
    <w:rsid w:val="000B1406"/>
    <w:rsid w:val="000B4FF4"/>
    <w:rsid w:val="000C71DB"/>
    <w:rsid w:val="000C7AA7"/>
    <w:rsid w:val="000F5FDA"/>
    <w:rsid w:val="000F76EF"/>
    <w:rsid w:val="00102BCB"/>
    <w:rsid w:val="00124F7F"/>
    <w:rsid w:val="00153857"/>
    <w:rsid w:val="00162B5F"/>
    <w:rsid w:val="00175CC2"/>
    <w:rsid w:val="00180B71"/>
    <w:rsid w:val="001900A3"/>
    <w:rsid w:val="001A43B6"/>
    <w:rsid w:val="001A5D6C"/>
    <w:rsid w:val="001A7861"/>
    <w:rsid w:val="001C061B"/>
    <w:rsid w:val="001C144A"/>
    <w:rsid w:val="00230FC6"/>
    <w:rsid w:val="0025591D"/>
    <w:rsid w:val="00257B8B"/>
    <w:rsid w:val="00263F91"/>
    <w:rsid w:val="0027566D"/>
    <w:rsid w:val="00276136"/>
    <w:rsid w:val="00286925"/>
    <w:rsid w:val="002A2E83"/>
    <w:rsid w:val="002C237A"/>
    <w:rsid w:val="002E4339"/>
    <w:rsid w:val="002F30E4"/>
    <w:rsid w:val="00302469"/>
    <w:rsid w:val="0034142A"/>
    <w:rsid w:val="003427E8"/>
    <w:rsid w:val="00343601"/>
    <w:rsid w:val="00372825"/>
    <w:rsid w:val="00372A9C"/>
    <w:rsid w:val="00393F6A"/>
    <w:rsid w:val="003B2845"/>
    <w:rsid w:val="003C7C15"/>
    <w:rsid w:val="003E65E2"/>
    <w:rsid w:val="003F105B"/>
    <w:rsid w:val="003F320A"/>
    <w:rsid w:val="003F5C59"/>
    <w:rsid w:val="004163D4"/>
    <w:rsid w:val="00426C12"/>
    <w:rsid w:val="00433652"/>
    <w:rsid w:val="00434EE4"/>
    <w:rsid w:val="00445A8D"/>
    <w:rsid w:val="00461509"/>
    <w:rsid w:val="004615AE"/>
    <w:rsid w:val="00477372"/>
    <w:rsid w:val="00480BBB"/>
    <w:rsid w:val="0048527C"/>
    <w:rsid w:val="004B4F86"/>
    <w:rsid w:val="004C2A28"/>
    <w:rsid w:val="004F4012"/>
    <w:rsid w:val="004F477A"/>
    <w:rsid w:val="00533E9C"/>
    <w:rsid w:val="00544185"/>
    <w:rsid w:val="00567329"/>
    <w:rsid w:val="005856F9"/>
    <w:rsid w:val="0059325C"/>
    <w:rsid w:val="005A46D9"/>
    <w:rsid w:val="005C1C46"/>
    <w:rsid w:val="005C37EB"/>
    <w:rsid w:val="005C57B6"/>
    <w:rsid w:val="005E254C"/>
    <w:rsid w:val="005E79CF"/>
    <w:rsid w:val="005E7CB3"/>
    <w:rsid w:val="005E7CD3"/>
    <w:rsid w:val="0060028B"/>
    <w:rsid w:val="0060241C"/>
    <w:rsid w:val="00607310"/>
    <w:rsid w:val="00613313"/>
    <w:rsid w:val="00617742"/>
    <w:rsid w:val="00637732"/>
    <w:rsid w:val="006431B0"/>
    <w:rsid w:val="006514CA"/>
    <w:rsid w:val="00653361"/>
    <w:rsid w:val="00660757"/>
    <w:rsid w:val="00691796"/>
    <w:rsid w:val="00693C16"/>
    <w:rsid w:val="006A4D0A"/>
    <w:rsid w:val="006B5037"/>
    <w:rsid w:val="006C0985"/>
    <w:rsid w:val="006C3779"/>
    <w:rsid w:val="006D099D"/>
    <w:rsid w:val="006D6867"/>
    <w:rsid w:val="006E5FC7"/>
    <w:rsid w:val="00715D24"/>
    <w:rsid w:val="0071757B"/>
    <w:rsid w:val="00732168"/>
    <w:rsid w:val="0074798E"/>
    <w:rsid w:val="00753EE8"/>
    <w:rsid w:val="0078155C"/>
    <w:rsid w:val="00794DA1"/>
    <w:rsid w:val="007A108D"/>
    <w:rsid w:val="007B4290"/>
    <w:rsid w:val="007C01AC"/>
    <w:rsid w:val="007E0064"/>
    <w:rsid w:val="007E529B"/>
    <w:rsid w:val="00806E0E"/>
    <w:rsid w:val="008075C1"/>
    <w:rsid w:val="008241E9"/>
    <w:rsid w:val="0083522B"/>
    <w:rsid w:val="00836E33"/>
    <w:rsid w:val="00847BDC"/>
    <w:rsid w:val="00861E6F"/>
    <w:rsid w:val="008832EB"/>
    <w:rsid w:val="00883CD4"/>
    <w:rsid w:val="0088601A"/>
    <w:rsid w:val="008A266E"/>
    <w:rsid w:val="008A64A0"/>
    <w:rsid w:val="008B680E"/>
    <w:rsid w:val="008B6DCF"/>
    <w:rsid w:val="008F7BE4"/>
    <w:rsid w:val="00930EF4"/>
    <w:rsid w:val="00936092"/>
    <w:rsid w:val="009471F6"/>
    <w:rsid w:val="009517A7"/>
    <w:rsid w:val="00955150"/>
    <w:rsid w:val="00972AC9"/>
    <w:rsid w:val="009733DF"/>
    <w:rsid w:val="0098015E"/>
    <w:rsid w:val="0098472C"/>
    <w:rsid w:val="00987A0F"/>
    <w:rsid w:val="00991601"/>
    <w:rsid w:val="0099671F"/>
    <w:rsid w:val="009A4906"/>
    <w:rsid w:val="009A6737"/>
    <w:rsid w:val="009B00F8"/>
    <w:rsid w:val="009C5F20"/>
    <w:rsid w:val="009D0C20"/>
    <w:rsid w:val="009D3031"/>
    <w:rsid w:val="009D5E01"/>
    <w:rsid w:val="009D727A"/>
    <w:rsid w:val="009E4A11"/>
    <w:rsid w:val="00A00D10"/>
    <w:rsid w:val="00A020EA"/>
    <w:rsid w:val="00A04FF0"/>
    <w:rsid w:val="00A71D8C"/>
    <w:rsid w:val="00A75ADC"/>
    <w:rsid w:val="00AA0BCF"/>
    <w:rsid w:val="00AA793F"/>
    <w:rsid w:val="00AB0934"/>
    <w:rsid w:val="00AD6C5D"/>
    <w:rsid w:val="00AE07A9"/>
    <w:rsid w:val="00AE25C2"/>
    <w:rsid w:val="00AF3391"/>
    <w:rsid w:val="00B11617"/>
    <w:rsid w:val="00B23796"/>
    <w:rsid w:val="00B25947"/>
    <w:rsid w:val="00B26DD5"/>
    <w:rsid w:val="00B27BAA"/>
    <w:rsid w:val="00B53463"/>
    <w:rsid w:val="00B72969"/>
    <w:rsid w:val="00B90248"/>
    <w:rsid w:val="00B97428"/>
    <w:rsid w:val="00BA3833"/>
    <w:rsid w:val="00BB26F6"/>
    <w:rsid w:val="00BC410A"/>
    <w:rsid w:val="00BC4626"/>
    <w:rsid w:val="00BD5254"/>
    <w:rsid w:val="00BE314D"/>
    <w:rsid w:val="00BF46DC"/>
    <w:rsid w:val="00BF7A6D"/>
    <w:rsid w:val="00C15F07"/>
    <w:rsid w:val="00C304D3"/>
    <w:rsid w:val="00C31BE7"/>
    <w:rsid w:val="00C373B8"/>
    <w:rsid w:val="00C47BF4"/>
    <w:rsid w:val="00C64412"/>
    <w:rsid w:val="00C87067"/>
    <w:rsid w:val="00CB2976"/>
    <w:rsid w:val="00CB49A1"/>
    <w:rsid w:val="00CD13FD"/>
    <w:rsid w:val="00CD2492"/>
    <w:rsid w:val="00CE473D"/>
    <w:rsid w:val="00D110F7"/>
    <w:rsid w:val="00D356CD"/>
    <w:rsid w:val="00D40207"/>
    <w:rsid w:val="00D437C5"/>
    <w:rsid w:val="00D521D0"/>
    <w:rsid w:val="00D647C7"/>
    <w:rsid w:val="00D715EF"/>
    <w:rsid w:val="00D71809"/>
    <w:rsid w:val="00D76662"/>
    <w:rsid w:val="00D77ECB"/>
    <w:rsid w:val="00D85C0C"/>
    <w:rsid w:val="00DA0F2C"/>
    <w:rsid w:val="00DA6619"/>
    <w:rsid w:val="00DB18C7"/>
    <w:rsid w:val="00DB511A"/>
    <w:rsid w:val="00DC550F"/>
    <w:rsid w:val="00DC6D88"/>
    <w:rsid w:val="00DD6423"/>
    <w:rsid w:val="00E17B51"/>
    <w:rsid w:val="00E26EC3"/>
    <w:rsid w:val="00E60382"/>
    <w:rsid w:val="00E73EE7"/>
    <w:rsid w:val="00E90BF8"/>
    <w:rsid w:val="00E96409"/>
    <w:rsid w:val="00EA0D31"/>
    <w:rsid w:val="00EC6533"/>
    <w:rsid w:val="00EE721E"/>
    <w:rsid w:val="00EF7362"/>
    <w:rsid w:val="00F066A7"/>
    <w:rsid w:val="00F256D3"/>
    <w:rsid w:val="00F60D89"/>
    <w:rsid w:val="00F66253"/>
    <w:rsid w:val="00F67208"/>
    <w:rsid w:val="00F71A66"/>
    <w:rsid w:val="00F7469C"/>
    <w:rsid w:val="00FB111C"/>
    <w:rsid w:val="00FB18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caption" w:uiPriority="0" w:qFormat="1"/>
    <w:lsdException w:name="footnote reference" w:uiPriority="0"/>
    <w:lsdException w:name="annotation reference" w:uiPriority="0"/>
    <w:lsdException w:name="page number" w:uiPriority="0"/>
    <w:lsdException w:name="endnote reference" w:uiPriority="0"/>
    <w:lsdException w:name="endnote text" w:uiPriority="0"/>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Normal (Web)" w:uiPriority="0"/>
    <w:lsdException w:name="annotation subject"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F67208"/>
    <w:pPr>
      <w:suppressAutoHyphens/>
      <w:spacing w:after="120" w:line="240" w:lineRule="auto"/>
      <w:ind w:firstLine="709"/>
      <w:jc w:val="both"/>
    </w:pPr>
    <w:rPr>
      <w:rFonts w:ascii="Times New Roman" w:eastAsia="Times New Roman" w:hAnsi="Times New Roman" w:cs="Times New Roman"/>
      <w:sz w:val="24"/>
      <w:szCs w:val="24"/>
      <w:lang w:eastAsia="zh-CN"/>
    </w:rPr>
  </w:style>
  <w:style w:type="paragraph" w:styleId="Nadpis1">
    <w:name w:val="heading 1"/>
    <w:basedOn w:val="Normln"/>
    <w:next w:val="Normln"/>
    <w:link w:val="Nadpis1Char"/>
    <w:qFormat/>
    <w:rsid w:val="00F67208"/>
    <w:pPr>
      <w:keepNext/>
      <w:pageBreakBefore/>
      <w:numPr>
        <w:numId w:val="1"/>
      </w:numPr>
      <w:spacing w:before="240" w:after="240"/>
      <w:jc w:val="left"/>
      <w:outlineLvl w:val="0"/>
    </w:pPr>
    <w:rPr>
      <w:rFonts w:cs="Arial"/>
      <w:b/>
      <w:bCs/>
      <w:caps/>
      <w:kern w:val="1"/>
      <w:szCs w:val="32"/>
    </w:rPr>
  </w:style>
  <w:style w:type="paragraph" w:styleId="Nadpis2">
    <w:name w:val="heading 2"/>
    <w:basedOn w:val="Nadpis"/>
    <w:next w:val="Normln"/>
    <w:link w:val="Nadpis2Char"/>
    <w:qFormat/>
    <w:rsid w:val="00F67208"/>
    <w:pPr>
      <w:numPr>
        <w:ilvl w:val="1"/>
        <w:numId w:val="1"/>
      </w:numPr>
      <w:outlineLvl w:val="1"/>
    </w:pPr>
    <w:rPr>
      <w:rFonts w:ascii="Times New Roman" w:hAnsi="Times New Roman" w:cs="Times New Roman"/>
      <w:b/>
      <w:bCs/>
      <w:iCs/>
      <w:sz w:val="24"/>
    </w:rPr>
  </w:style>
  <w:style w:type="paragraph" w:styleId="Nadpis3">
    <w:name w:val="heading 3"/>
    <w:basedOn w:val="Normln"/>
    <w:next w:val="Normln"/>
    <w:link w:val="Nadpis3Char"/>
    <w:qFormat/>
    <w:rsid w:val="00F67208"/>
    <w:pPr>
      <w:keepNext/>
      <w:numPr>
        <w:ilvl w:val="2"/>
        <w:numId w:val="1"/>
      </w:numPr>
      <w:spacing w:before="240" w:after="60"/>
      <w:outlineLvl w:val="2"/>
    </w:pPr>
    <w:rPr>
      <w:rFonts w:ascii="Arial" w:hAnsi="Arial" w:cs="Arial"/>
      <w:b/>
      <w:bCs/>
    </w:rPr>
  </w:style>
  <w:style w:type="paragraph" w:styleId="Nadpis4">
    <w:name w:val="heading 4"/>
    <w:basedOn w:val="Normln"/>
    <w:next w:val="Normln"/>
    <w:link w:val="Nadpis4Char"/>
    <w:qFormat/>
    <w:rsid w:val="00F67208"/>
    <w:pPr>
      <w:keepNext/>
      <w:numPr>
        <w:ilvl w:val="3"/>
        <w:numId w:val="1"/>
      </w:numPr>
      <w:spacing w:before="240" w:after="60"/>
      <w:outlineLvl w:val="3"/>
    </w:pPr>
    <w:rPr>
      <w:rFonts w:ascii="Arial" w:hAnsi="Arial" w:cs="Arial"/>
      <w:b/>
      <w:bCs/>
      <w:u w:val="single"/>
    </w:rPr>
  </w:style>
  <w:style w:type="paragraph" w:styleId="Nadpis5">
    <w:name w:val="heading 5"/>
    <w:basedOn w:val="Normln"/>
    <w:next w:val="Normln"/>
    <w:link w:val="Nadpis5Char"/>
    <w:qFormat/>
    <w:rsid w:val="00F67208"/>
    <w:pPr>
      <w:numPr>
        <w:ilvl w:val="4"/>
        <w:numId w:val="1"/>
      </w:numPr>
      <w:spacing w:before="240" w:after="60"/>
      <w:outlineLvl w:val="4"/>
    </w:pPr>
    <w:rPr>
      <w:b/>
      <w:bCs/>
      <w:i/>
      <w:iCs/>
      <w:sz w:val="26"/>
      <w:szCs w:val="26"/>
    </w:rPr>
  </w:style>
  <w:style w:type="paragraph" w:styleId="Nadpis6">
    <w:name w:val="heading 6"/>
    <w:basedOn w:val="Normln"/>
    <w:next w:val="Normln"/>
    <w:link w:val="Nadpis6Char"/>
    <w:qFormat/>
    <w:rsid w:val="00F67208"/>
    <w:pPr>
      <w:keepNext/>
      <w:numPr>
        <w:ilvl w:val="5"/>
        <w:numId w:val="1"/>
      </w:numPr>
      <w:jc w:val="center"/>
      <w:outlineLvl w:val="5"/>
    </w:pPr>
    <w:rPr>
      <w:b/>
      <w:sz w:val="22"/>
      <w:szCs w:val="22"/>
    </w:rPr>
  </w:style>
  <w:style w:type="paragraph" w:styleId="Nadpis7">
    <w:name w:val="heading 7"/>
    <w:basedOn w:val="Normln"/>
    <w:next w:val="Normln"/>
    <w:link w:val="Nadpis7Char"/>
    <w:qFormat/>
    <w:rsid w:val="00F67208"/>
    <w:pPr>
      <w:keepNext/>
      <w:numPr>
        <w:ilvl w:val="6"/>
        <w:numId w:val="1"/>
      </w:numPr>
      <w:spacing w:after="60"/>
      <w:outlineLvl w:val="6"/>
    </w:pPr>
    <w:rPr>
      <w:b/>
      <w:bCs/>
      <w:szCs w:val="28"/>
    </w:rPr>
  </w:style>
  <w:style w:type="paragraph" w:styleId="Nadpis8">
    <w:name w:val="heading 8"/>
    <w:basedOn w:val="Normln"/>
    <w:next w:val="Normln"/>
    <w:link w:val="Nadpis8Char"/>
    <w:qFormat/>
    <w:rsid w:val="00F67208"/>
    <w:pPr>
      <w:keepNext/>
      <w:numPr>
        <w:ilvl w:val="7"/>
        <w:numId w:val="1"/>
      </w:numPr>
      <w:outlineLvl w:val="7"/>
    </w:pPr>
    <w:rPr>
      <w:b/>
      <w:bCs/>
    </w:rPr>
  </w:style>
  <w:style w:type="paragraph" w:styleId="Nadpis9">
    <w:name w:val="heading 9"/>
    <w:basedOn w:val="Normln"/>
    <w:next w:val="Normln"/>
    <w:link w:val="Nadpis9Char"/>
    <w:qFormat/>
    <w:rsid w:val="00F67208"/>
    <w:pPr>
      <w:keepNext/>
      <w:numPr>
        <w:ilvl w:val="8"/>
        <w:numId w:val="1"/>
      </w:numPr>
      <w:jc w:val="left"/>
      <w:outlineLvl w:val="8"/>
    </w:pPr>
    <w:rPr>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F67208"/>
    <w:rPr>
      <w:rFonts w:ascii="Times New Roman" w:eastAsia="Times New Roman" w:hAnsi="Times New Roman" w:cs="Arial"/>
      <w:b/>
      <w:bCs/>
      <w:caps/>
      <w:kern w:val="1"/>
      <w:sz w:val="24"/>
      <w:szCs w:val="32"/>
      <w:lang w:eastAsia="zh-CN"/>
    </w:rPr>
  </w:style>
  <w:style w:type="character" w:customStyle="1" w:styleId="Nadpis2Char">
    <w:name w:val="Nadpis 2 Char"/>
    <w:basedOn w:val="Standardnpsmoodstavce"/>
    <w:link w:val="Nadpis2"/>
    <w:rsid w:val="00F67208"/>
    <w:rPr>
      <w:rFonts w:ascii="Times New Roman" w:eastAsia="DejaVu Sans" w:hAnsi="Times New Roman" w:cs="Times New Roman"/>
      <w:b/>
      <w:bCs/>
      <w:iCs/>
      <w:sz w:val="24"/>
      <w:szCs w:val="28"/>
      <w:lang w:eastAsia="zh-CN"/>
    </w:rPr>
  </w:style>
  <w:style w:type="character" w:customStyle="1" w:styleId="Nadpis3Char">
    <w:name w:val="Nadpis 3 Char"/>
    <w:basedOn w:val="Standardnpsmoodstavce"/>
    <w:link w:val="Nadpis3"/>
    <w:rsid w:val="00F67208"/>
    <w:rPr>
      <w:rFonts w:ascii="Arial" w:eastAsia="Times New Roman" w:hAnsi="Arial" w:cs="Arial"/>
      <w:b/>
      <w:bCs/>
      <w:sz w:val="24"/>
      <w:szCs w:val="24"/>
      <w:lang w:eastAsia="zh-CN"/>
    </w:rPr>
  </w:style>
  <w:style w:type="character" w:customStyle="1" w:styleId="Nadpis4Char">
    <w:name w:val="Nadpis 4 Char"/>
    <w:basedOn w:val="Standardnpsmoodstavce"/>
    <w:link w:val="Nadpis4"/>
    <w:rsid w:val="00F67208"/>
    <w:rPr>
      <w:rFonts w:ascii="Arial" w:eastAsia="Times New Roman" w:hAnsi="Arial" w:cs="Arial"/>
      <w:b/>
      <w:bCs/>
      <w:sz w:val="24"/>
      <w:szCs w:val="24"/>
      <w:u w:val="single"/>
      <w:lang w:eastAsia="zh-CN"/>
    </w:rPr>
  </w:style>
  <w:style w:type="character" w:customStyle="1" w:styleId="Nadpis5Char">
    <w:name w:val="Nadpis 5 Char"/>
    <w:basedOn w:val="Standardnpsmoodstavce"/>
    <w:link w:val="Nadpis5"/>
    <w:rsid w:val="00F67208"/>
    <w:rPr>
      <w:rFonts w:ascii="Times New Roman" w:eastAsia="Times New Roman" w:hAnsi="Times New Roman" w:cs="Times New Roman"/>
      <w:b/>
      <w:bCs/>
      <w:i/>
      <w:iCs/>
      <w:sz w:val="26"/>
      <w:szCs w:val="26"/>
      <w:lang w:eastAsia="zh-CN"/>
    </w:rPr>
  </w:style>
  <w:style w:type="character" w:customStyle="1" w:styleId="Nadpis6Char">
    <w:name w:val="Nadpis 6 Char"/>
    <w:basedOn w:val="Standardnpsmoodstavce"/>
    <w:link w:val="Nadpis6"/>
    <w:rsid w:val="00F67208"/>
    <w:rPr>
      <w:rFonts w:ascii="Times New Roman" w:eastAsia="Times New Roman" w:hAnsi="Times New Roman" w:cs="Times New Roman"/>
      <w:b/>
      <w:lang w:eastAsia="zh-CN"/>
    </w:rPr>
  </w:style>
  <w:style w:type="character" w:customStyle="1" w:styleId="Nadpis7Char">
    <w:name w:val="Nadpis 7 Char"/>
    <w:basedOn w:val="Standardnpsmoodstavce"/>
    <w:link w:val="Nadpis7"/>
    <w:rsid w:val="00F67208"/>
    <w:rPr>
      <w:rFonts w:ascii="Times New Roman" w:eastAsia="Times New Roman" w:hAnsi="Times New Roman" w:cs="Times New Roman"/>
      <w:b/>
      <w:bCs/>
      <w:sz w:val="24"/>
      <w:szCs w:val="28"/>
      <w:lang w:eastAsia="zh-CN"/>
    </w:rPr>
  </w:style>
  <w:style w:type="character" w:customStyle="1" w:styleId="Nadpis8Char">
    <w:name w:val="Nadpis 8 Char"/>
    <w:basedOn w:val="Standardnpsmoodstavce"/>
    <w:link w:val="Nadpis8"/>
    <w:rsid w:val="00F67208"/>
    <w:rPr>
      <w:rFonts w:ascii="Times New Roman" w:eastAsia="Times New Roman" w:hAnsi="Times New Roman" w:cs="Times New Roman"/>
      <w:b/>
      <w:bCs/>
      <w:sz w:val="24"/>
      <w:szCs w:val="24"/>
      <w:lang w:eastAsia="zh-CN"/>
    </w:rPr>
  </w:style>
  <w:style w:type="character" w:customStyle="1" w:styleId="Nadpis9Char">
    <w:name w:val="Nadpis 9 Char"/>
    <w:basedOn w:val="Standardnpsmoodstavce"/>
    <w:link w:val="Nadpis9"/>
    <w:rsid w:val="00F67208"/>
    <w:rPr>
      <w:rFonts w:ascii="Times New Roman" w:eastAsia="Times New Roman" w:hAnsi="Times New Roman" w:cs="Times New Roman"/>
      <w:b/>
      <w:bCs/>
      <w:sz w:val="24"/>
      <w:szCs w:val="24"/>
      <w:lang w:eastAsia="zh-CN"/>
    </w:rPr>
  </w:style>
  <w:style w:type="character" w:customStyle="1" w:styleId="WW8Num1z1">
    <w:name w:val="WW8Num1z1"/>
    <w:rsid w:val="00F67208"/>
    <w:rPr>
      <w:rFonts w:ascii="OpenSymbol" w:hAnsi="OpenSymbol" w:cs="OpenSymbol"/>
    </w:rPr>
  </w:style>
  <w:style w:type="character" w:customStyle="1" w:styleId="WW8Num2z1">
    <w:name w:val="WW8Num2z1"/>
    <w:rsid w:val="00F67208"/>
    <w:rPr>
      <w:rFonts w:ascii="Courier New" w:hAnsi="Courier New" w:cs="Courier New"/>
    </w:rPr>
  </w:style>
  <w:style w:type="character" w:customStyle="1" w:styleId="WW8Num3z0">
    <w:name w:val="WW8Num3z0"/>
    <w:rsid w:val="00F67208"/>
    <w:rPr>
      <w:rFonts w:ascii="Wingdings" w:hAnsi="Wingdings" w:cs="Wingdings"/>
    </w:rPr>
  </w:style>
  <w:style w:type="character" w:customStyle="1" w:styleId="WW8Num4z0">
    <w:name w:val="WW8Num4z0"/>
    <w:rsid w:val="00F67208"/>
    <w:rPr>
      <w:rFonts w:ascii="Wingdings" w:hAnsi="Wingdings" w:cs="Wingdings"/>
    </w:rPr>
  </w:style>
  <w:style w:type="character" w:customStyle="1" w:styleId="WW8Num5z0">
    <w:name w:val="WW8Num5z0"/>
    <w:rsid w:val="00F67208"/>
    <w:rPr>
      <w:rFonts w:ascii="Times New Roman" w:eastAsia="Times New Roman" w:hAnsi="Times New Roman" w:cs="Times New Roman"/>
    </w:rPr>
  </w:style>
  <w:style w:type="character" w:customStyle="1" w:styleId="WW8Num6z0">
    <w:name w:val="WW8Num6z0"/>
    <w:rsid w:val="00F67208"/>
    <w:rPr>
      <w:rFonts w:ascii="Wingdings" w:hAnsi="Wingdings" w:cs="Wingdings"/>
    </w:rPr>
  </w:style>
  <w:style w:type="character" w:customStyle="1" w:styleId="WW8Num7z0">
    <w:name w:val="WW8Num7z0"/>
    <w:rsid w:val="00F67208"/>
    <w:rPr>
      <w:rFonts w:ascii="Wingdings" w:hAnsi="Wingdings" w:cs="Wingdings"/>
    </w:rPr>
  </w:style>
  <w:style w:type="character" w:customStyle="1" w:styleId="WW8Num8z0">
    <w:name w:val="WW8Num8z0"/>
    <w:rsid w:val="00F67208"/>
    <w:rPr>
      <w:rFonts w:ascii="Wingdings" w:hAnsi="Wingdings" w:cs="Wingdings"/>
    </w:rPr>
  </w:style>
  <w:style w:type="character" w:customStyle="1" w:styleId="WW8Num9z0">
    <w:name w:val="WW8Num9z0"/>
    <w:rsid w:val="00F67208"/>
    <w:rPr>
      <w:rFonts w:ascii="Wingdings" w:hAnsi="Wingdings" w:cs="Wingdings"/>
    </w:rPr>
  </w:style>
  <w:style w:type="character" w:customStyle="1" w:styleId="WW8Num9z1">
    <w:name w:val="WW8Num9z1"/>
    <w:rsid w:val="00F67208"/>
    <w:rPr>
      <w:rFonts w:ascii="Courier New" w:hAnsi="Courier New" w:cs="Courier New"/>
    </w:rPr>
  </w:style>
  <w:style w:type="character" w:customStyle="1" w:styleId="WW8Num9z3">
    <w:name w:val="WW8Num9z3"/>
    <w:rsid w:val="00F67208"/>
    <w:rPr>
      <w:rFonts w:ascii="Symbol" w:hAnsi="Symbol" w:cs="Symbol"/>
    </w:rPr>
  </w:style>
  <w:style w:type="character" w:customStyle="1" w:styleId="WW8Num10z0">
    <w:name w:val="WW8Num10z0"/>
    <w:rsid w:val="00F67208"/>
    <w:rPr>
      <w:rFonts w:ascii="Wingdings" w:hAnsi="Wingdings" w:cs="Wingdings"/>
    </w:rPr>
  </w:style>
  <w:style w:type="character" w:customStyle="1" w:styleId="WW8Num11z0">
    <w:name w:val="WW8Num11z0"/>
    <w:rsid w:val="00F67208"/>
    <w:rPr>
      <w:rFonts w:ascii="Wingdings" w:hAnsi="Wingdings" w:cs="Wingdings"/>
    </w:rPr>
  </w:style>
  <w:style w:type="character" w:customStyle="1" w:styleId="WW8Num13z0">
    <w:name w:val="WW8Num13z0"/>
    <w:rsid w:val="00F67208"/>
    <w:rPr>
      <w:rFonts w:ascii="Wingdings" w:hAnsi="Wingdings" w:cs="Wingdings"/>
    </w:rPr>
  </w:style>
  <w:style w:type="character" w:customStyle="1" w:styleId="WW8Num14z0">
    <w:name w:val="WW8Num14z0"/>
    <w:rsid w:val="00F67208"/>
    <w:rPr>
      <w:rFonts w:ascii="Wingdings" w:hAnsi="Wingdings" w:cs="Wingdings"/>
    </w:rPr>
  </w:style>
  <w:style w:type="character" w:customStyle="1" w:styleId="WW8Num15z0">
    <w:name w:val="WW8Num15z0"/>
    <w:rsid w:val="00F67208"/>
    <w:rPr>
      <w:rFonts w:ascii="Wingdings" w:hAnsi="Wingdings" w:cs="Wingdings"/>
    </w:rPr>
  </w:style>
  <w:style w:type="character" w:customStyle="1" w:styleId="WW8Num16z0">
    <w:name w:val="WW8Num16z0"/>
    <w:rsid w:val="00F67208"/>
    <w:rPr>
      <w:rFonts w:ascii="Wingdings" w:hAnsi="Wingdings" w:cs="Wingdings"/>
    </w:rPr>
  </w:style>
  <w:style w:type="character" w:customStyle="1" w:styleId="WW8Num18z0">
    <w:name w:val="WW8Num18z0"/>
    <w:rsid w:val="00F67208"/>
    <w:rPr>
      <w:rFonts w:ascii="Wingdings" w:hAnsi="Wingdings" w:cs="Wingdings"/>
    </w:rPr>
  </w:style>
  <w:style w:type="character" w:customStyle="1" w:styleId="WW8Num19z0">
    <w:name w:val="WW8Num19z0"/>
    <w:rsid w:val="00F67208"/>
    <w:rPr>
      <w:rFonts w:ascii="Wingdings" w:hAnsi="Wingdings" w:cs="Wingdings"/>
    </w:rPr>
  </w:style>
  <w:style w:type="character" w:customStyle="1" w:styleId="WW8Num21z0">
    <w:name w:val="WW8Num21z0"/>
    <w:rsid w:val="00F67208"/>
    <w:rPr>
      <w:rFonts w:ascii="Wingdings" w:hAnsi="Wingdings" w:cs="Wingdings"/>
    </w:rPr>
  </w:style>
  <w:style w:type="character" w:customStyle="1" w:styleId="WW8Num21z1">
    <w:name w:val="WW8Num21z1"/>
    <w:rsid w:val="00F67208"/>
    <w:rPr>
      <w:rFonts w:ascii="Courier New" w:hAnsi="Courier New" w:cs="Courier New"/>
    </w:rPr>
  </w:style>
  <w:style w:type="character" w:customStyle="1" w:styleId="WW8Num21z2">
    <w:name w:val="WW8Num21z2"/>
    <w:rsid w:val="00F67208"/>
    <w:rPr>
      <w:rFonts w:ascii="Wingdings" w:hAnsi="Wingdings" w:cs="Wingdings"/>
    </w:rPr>
  </w:style>
  <w:style w:type="character" w:customStyle="1" w:styleId="WW8Num21z3">
    <w:name w:val="WW8Num21z3"/>
    <w:rsid w:val="00F67208"/>
    <w:rPr>
      <w:rFonts w:ascii="Symbol" w:hAnsi="Symbol" w:cs="Symbol"/>
    </w:rPr>
  </w:style>
  <w:style w:type="character" w:customStyle="1" w:styleId="WW8Num23z0">
    <w:name w:val="WW8Num23z0"/>
    <w:rsid w:val="00F67208"/>
    <w:rPr>
      <w:rFonts w:ascii="Symbol" w:hAnsi="Symbol" w:cs="Symbol"/>
    </w:rPr>
  </w:style>
  <w:style w:type="character" w:customStyle="1" w:styleId="WW8Num24z0">
    <w:name w:val="WW8Num24z0"/>
    <w:rsid w:val="00F67208"/>
    <w:rPr>
      <w:rFonts w:ascii="Times New Roman" w:eastAsia="Times New Roman" w:hAnsi="Times New Roman" w:cs="Times New Roman"/>
    </w:rPr>
  </w:style>
  <w:style w:type="character" w:customStyle="1" w:styleId="WW8Num24z1">
    <w:name w:val="WW8Num24z1"/>
    <w:rsid w:val="00F67208"/>
    <w:rPr>
      <w:rFonts w:ascii="Courier New" w:hAnsi="Courier New" w:cs="Courier New"/>
    </w:rPr>
  </w:style>
  <w:style w:type="character" w:customStyle="1" w:styleId="WW8Num24z2">
    <w:name w:val="WW8Num24z2"/>
    <w:rsid w:val="00F67208"/>
    <w:rPr>
      <w:rFonts w:ascii="Wingdings" w:hAnsi="Wingdings" w:cs="Wingdings"/>
    </w:rPr>
  </w:style>
  <w:style w:type="character" w:customStyle="1" w:styleId="WW8Num24z3">
    <w:name w:val="WW8Num24z3"/>
    <w:rsid w:val="00F67208"/>
    <w:rPr>
      <w:rFonts w:ascii="Symbol" w:hAnsi="Symbol" w:cs="Symbol"/>
    </w:rPr>
  </w:style>
  <w:style w:type="character" w:customStyle="1" w:styleId="WW8Num25z0">
    <w:name w:val="WW8Num25z0"/>
    <w:rsid w:val="00F67208"/>
    <w:rPr>
      <w:rFonts w:ascii="Wingdings" w:hAnsi="Wingdings" w:cs="Wingdings"/>
    </w:rPr>
  </w:style>
  <w:style w:type="character" w:customStyle="1" w:styleId="WW8Num25z1">
    <w:name w:val="WW8Num25z1"/>
    <w:rsid w:val="00F67208"/>
    <w:rPr>
      <w:rFonts w:ascii="Courier New" w:hAnsi="Courier New" w:cs="Courier New"/>
    </w:rPr>
  </w:style>
  <w:style w:type="character" w:customStyle="1" w:styleId="WW8Num26z0">
    <w:name w:val="WW8Num26z0"/>
    <w:rsid w:val="00F67208"/>
    <w:rPr>
      <w:rFonts w:ascii="Times New Roman" w:eastAsia="Times New Roman" w:hAnsi="Times New Roman" w:cs="Times New Roman"/>
    </w:rPr>
  </w:style>
  <w:style w:type="character" w:customStyle="1" w:styleId="WW8Num26z1">
    <w:name w:val="WW8Num26z1"/>
    <w:rsid w:val="00F67208"/>
    <w:rPr>
      <w:rFonts w:ascii="Courier New" w:hAnsi="Courier New" w:cs="Courier New"/>
    </w:rPr>
  </w:style>
  <w:style w:type="character" w:customStyle="1" w:styleId="WW8Num26z2">
    <w:name w:val="WW8Num26z2"/>
    <w:rsid w:val="00F67208"/>
    <w:rPr>
      <w:rFonts w:ascii="Wingdings" w:hAnsi="Wingdings" w:cs="Wingdings"/>
    </w:rPr>
  </w:style>
  <w:style w:type="character" w:customStyle="1" w:styleId="WW8Num26z3">
    <w:name w:val="WW8Num26z3"/>
    <w:rsid w:val="00F67208"/>
    <w:rPr>
      <w:rFonts w:ascii="Symbol" w:hAnsi="Symbol" w:cs="Symbol"/>
    </w:rPr>
  </w:style>
  <w:style w:type="character" w:customStyle="1" w:styleId="WW8Num27z0">
    <w:name w:val="WW8Num27z0"/>
    <w:rsid w:val="00F67208"/>
    <w:rPr>
      <w:rFonts w:ascii="Times New Roman" w:eastAsia="Times New Roman" w:hAnsi="Times New Roman" w:cs="Times New Roman"/>
    </w:rPr>
  </w:style>
  <w:style w:type="character" w:customStyle="1" w:styleId="WW8Num27z1">
    <w:name w:val="WW8Num27z1"/>
    <w:rsid w:val="00F67208"/>
    <w:rPr>
      <w:rFonts w:ascii="Courier New" w:hAnsi="Courier New" w:cs="Courier New"/>
    </w:rPr>
  </w:style>
  <w:style w:type="character" w:customStyle="1" w:styleId="WW8Num27z2">
    <w:name w:val="WW8Num27z2"/>
    <w:rsid w:val="00F67208"/>
    <w:rPr>
      <w:rFonts w:ascii="Wingdings" w:hAnsi="Wingdings" w:cs="Wingdings"/>
    </w:rPr>
  </w:style>
  <w:style w:type="character" w:customStyle="1" w:styleId="WW8Num27z3">
    <w:name w:val="WW8Num27z3"/>
    <w:rsid w:val="00F67208"/>
    <w:rPr>
      <w:rFonts w:ascii="Symbol" w:hAnsi="Symbol" w:cs="Symbol"/>
    </w:rPr>
  </w:style>
  <w:style w:type="character" w:customStyle="1" w:styleId="WW8Num28z0">
    <w:name w:val="WW8Num28z0"/>
    <w:rsid w:val="00F67208"/>
    <w:rPr>
      <w:rFonts w:ascii="Times New Roman" w:eastAsia="Times New Roman" w:hAnsi="Times New Roman" w:cs="Times New Roman"/>
    </w:rPr>
  </w:style>
  <w:style w:type="character" w:customStyle="1" w:styleId="WW8Num28z1">
    <w:name w:val="WW8Num28z1"/>
    <w:rsid w:val="00F67208"/>
    <w:rPr>
      <w:rFonts w:ascii="Courier New" w:hAnsi="Courier New" w:cs="Courier New"/>
    </w:rPr>
  </w:style>
  <w:style w:type="character" w:customStyle="1" w:styleId="WW8Num28z2">
    <w:name w:val="WW8Num28z2"/>
    <w:rsid w:val="00F67208"/>
    <w:rPr>
      <w:rFonts w:ascii="Wingdings" w:hAnsi="Wingdings" w:cs="Wingdings"/>
    </w:rPr>
  </w:style>
  <w:style w:type="character" w:customStyle="1" w:styleId="WW8Num28z3">
    <w:name w:val="WW8Num28z3"/>
    <w:rsid w:val="00F67208"/>
    <w:rPr>
      <w:rFonts w:ascii="Symbol" w:hAnsi="Symbol" w:cs="Symbol"/>
    </w:rPr>
  </w:style>
  <w:style w:type="character" w:customStyle="1" w:styleId="WW8Num31z1">
    <w:name w:val="WW8Num31z1"/>
    <w:rsid w:val="00F67208"/>
    <w:rPr>
      <w:rFonts w:ascii="Times New Roman" w:hAnsi="Times New Roman" w:cs="OpenSymbol"/>
      <w:b/>
      <w:i w:val="0"/>
      <w:sz w:val="24"/>
    </w:rPr>
  </w:style>
  <w:style w:type="character" w:customStyle="1" w:styleId="WW8Num33z1">
    <w:name w:val="WW8Num33z1"/>
    <w:rsid w:val="00F67208"/>
    <w:rPr>
      <w:rFonts w:ascii="OpenSymbol" w:hAnsi="OpenSymbol" w:cs="OpenSymbol"/>
    </w:rPr>
  </w:style>
  <w:style w:type="character" w:customStyle="1" w:styleId="WW8NumSt33z1">
    <w:name w:val="WW8NumSt33z1"/>
    <w:rsid w:val="00F67208"/>
    <w:rPr>
      <w:rFonts w:ascii="Times New Roman" w:hAnsi="Times New Roman" w:cs="OpenSymbol"/>
      <w:b/>
      <w:i w:val="0"/>
      <w:sz w:val="24"/>
    </w:rPr>
  </w:style>
  <w:style w:type="character" w:customStyle="1" w:styleId="WW8NumSt34z1">
    <w:name w:val="WW8NumSt34z1"/>
    <w:rsid w:val="00F67208"/>
    <w:rPr>
      <w:rFonts w:ascii="Times New Roman" w:hAnsi="Times New Roman" w:cs="OpenSymbol"/>
      <w:b/>
      <w:i w:val="0"/>
      <w:sz w:val="24"/>
    </w:rPr>
  </w:style>
  <w:style w:type="character" w:customStyle="1" w:styleId="Standardnpsmoodstavce4">
    <w:name w:val="Standardní písmo odstavce4"/>
    <w:rsid w:val="00F67208"/>
  </w:style>
  <w:style w:type="character" w:customStyle="1" w:styleId="WW8Num2z0">
    <w:name w:val="WW8Num2z0"/>
    <w:rsid w:val="00F67208"/>
    <w:rPr>
      <w:rFonts w:ascii="Wingdings" w:hAnsi="Wingdings" w:cs="Wingdings"/>
    </w:rPr>
  </w:style>
  <w:style w:type="character" w:customStyle="1" w:styleId="WW8Num12z0">
    <w:name w:val="WW8Num12z0"/>
    <w:rsid w:val="00F67208"/>
    <w:rPr>
      <w:rFonts w:ascii="Wingdings" w:hAnsi="Wingdings" w:cs="Wingdings"/>
    </w:rPr>
  </w:style>
  <w:style w:type="character" w:customStyle="1" w:styleId="WW8Num17z0">
    <w:name w:val="WW8Num17z0"/>
    <w:rsid w:val="00F67208"/>
    <w:rPr>
      <w:rFonts w:ascii="Wingdings" w:hAnsi="Wingdings" w:cs="Wingdings"/>
    </w:rPr>
  </w:style>
  <w:style w:type="character" w:customStyle="1" w:styleId="WW8Num19z1">
    <w:name w:val="WW8Num19z1"/>
    <w:rsid w:val="00F67208"/>
    <w:rPr>
      <w:rFonts w:ascii="Courier New" w:hAnsi="Courier New" w:cs="Courier New"/>
    </w:rPr>
  </w:style>
  <w:style w:type="character" w:customStyle="1" w:styleId="WW8Num19z2">
    <w:name w:val="WW8Num19z2"/>
    <w:rsid w:val="00F67208"/>
    <w:rPr>
      <w:rFonts w:ascii="Wingdings" w:hAnsi="Wingdings" w:cs="Wingdings"/>
    </w:rPr>
  </w:style>
  <w:style w:type="character" w:customStyle="1" w:styleId="WW8Num20z0">
    <w:name w:val="WW8Num20z0"/>
    <w:rsid w:val="00F67208"/>
    <w:rPr>
      <w:rFonts w:ascii="Wingdings" w:hAnsi="Wingdings" w:cs="Wingdings"/>
    </w:rPr>
  </w:style>
  <w:style w:type="character" w:customStyle="1" w:styleId="WW8Num20z1">
    <w:name w:val="WW8Num20z1"/>
    <w:rsid w:val="00F67208"/>
    <w:rPr>
      <w:rFonts w:ascii="Courier New" w:hAnsi="Courier New" w:cs="Courier New"/>
    </w:rPr>
  </w:style>
  <w:style w:type="character" w:customStyle="1" w:styleId="WW8Num20z3">
    <w:name w:val="WW8Num20z3"/>
    <w:rsid w:val="00F67208"/>
    <w:rPr>
      <w:rFonts w:ascii="Symbol" w:hAnsi="Symbol" w:cs="Symbol"/>
    </w:rPr>
  </w:style>
  <w:style w:type="character" w:customStyle="1" w:styleId="WW8Num23z1">
    <w:name w:val="WW8Num23z1"/>
    <w:rsid w:val="00F67208"/>
    <w:rPr>
      <w:rFonts w:ascii="Courier New" w:hAnsi="Courier New" w:cs="Courier New"/>
    </w:rPr>
  </w:style>
  <w:style w:type="character" w:customStyle="1" w:styleId="WW8Num23z2">
    <w:name w:val="WW8Num23z2"/>
    <w:rsid w:val="00F67208"/>
    <w:rPr>
      <w:rFonts w:ascii="Wingdings" w:hAnsi="Wingdings" w:cs="Wingdings"/>
    </w:rPr>
  </w:style>
  <w:style w:type="character" w:customStyle="1" w:styleId="WW8Num25z3">
    <w:name w:val="WW8Num25z3"/>
    <w:rsid w:val="00F67208"/>
    <w:rPr>
      <w:rFonts w:ascii="Symbol" w:hAnsi="Symbol" w:cs="Symbol"/>
    </w:rPr>
  </w:style>
  <w:style w:type="character" w:customStyle="1" w:styleId="Standardnpsmoodstavce3">
    <w:name w:val="Standardní písmo odstavce3"/>
    <w:rsid w:val="00F67208"/>
  </w:style>
  <w:style w:type="character" w:styleId="Sledovanodkaz">
    <w:name w:val="FollowedHyperlink"/>
    <w:rsid w:val="00F67208"/>
    <w:rPr>
      <w:color w:val="FF0080"/>
      <w:u w:val="single"/>
    </w:rPr>
  </w:style>
  <w:style w:type="character" w:customStyle="1" w:styleId="TextkomenteChar">
    <w:name w:val="Text komentáře Char"/>
    <w:rsid w:val="00F67208"/>
    <w:rPr>
      <w:lang w:val="cs-CZ" w:bidi="ar-SA"/>
    </w:rPr>
  </w:style>
  <w:style w:type="character" w:customStyle="1" w:styleId="Znakypropoznmkupodarou">
    <w:name w:val="Znaky pro poznámku pod čarou"/>
    <w:rsid w:val="00F67208"/>
    <w:rPr>
      <w:vertAlign w:val="superscript"/>
    </w:rPr>
  </w:style>
  <w:style w:type="character" w:customStyle="1" w:styleId="Znakyprovysvtlivky">
    <w:name w:val="Znaky pro vysvětlivky"/>
    <w:rsid w:val="00F67208"/>
    <w:rPr>
      <w:vertAlign w:val="superscript"/>
    </w:rPr>
  </w:style>
  <w:style w:type="character" w:customStyle="1" w:styleId="Absatz-Standardschriftart">
    <w:name w:val="Absatz-Standardschriftart"/>
    <w:rsid w:val="00F67208"/>
  </w:style>
  <w:style w:type="character" w:customStyle="1" w:styleId="WW-Absatz-Standardschriftart">
    <w:name w:val="WW-Absatz-Standardschriftart"/>
    <w:rsid w:val="00F67208"/>
  </w:style>
  <w:style w:type="character" w:customStyle="1" w:styleId="WW8Num10z1">
    <w:name w:val="WW8Num10z1"/>
    <w:rsid w:val="00F67208"/>
    <w:rPr>
      <w:rFonts w:ascii="Courier New" w:hAnsi="Courier New" w:cs="Courier New"/>
    </w:rPr>
  </w:style>
  <w:style w:type="character" w:customStyle="1" w:styleId="WW8Num10z3">
    <w:name w:val="WW8Num10z3"/>
    <w:rsid w:val="00F67208"/>
    <w:rPr>
      <w:rFonts w:ascii="Symbol" w:hAnsi="Symbol" w:cs="Symbol"/>
    </w:rPr>
  </w:style>
  <w:style w:type="character" w:customStyle="1" w:styleId="Standardnpsmoodstavce2">
    <w:name w:val="Standardní písmo odstavce2"/>
    <w:rsid w:val="00F67208"/>
  </w:style>
  <w:style w:type="character" w:customStyle="1" w:styleId="WW8Num2z3">
    <w:name w:val="WW8Num2z3"/>
    <w:rsid w:val="00F67208"/>
    <w:rPr>
      <w:rFonts w:ascii="Symbol" w:hAnsi="Symbol" w:cs="Symbol"/>
    </w:rPr>
  </w:style>
  <w:style w:type="character" w:customStyle="1" w:styleId="WW8Num3z1">
    <w:name w:val="WW8Num3z1"/>
    <w:rsid w:val="00F67208"/>
    <w:rPr>
      <w:rFonts w:ascii="Courier New" w:hAnsi="Courier New" w:cs="Courier New"/>
    </w:rPr>
  </w:style>
  <w:style w:type="character" w:customStyle="1" w:styleId="WW8Num3z3">
    <w:name w:val="WW8Num3z3"/>
    <w:rsid w:val="00F67208"/>
    <w:rPr>
      <w:rFonts w:ascii="Symbol" w:hAnsi="Symbol" w:cs="Symbol"/>
    </w:rPr>
  </w:style>
  <w:style w:type="character" w:customStyle="1" w:styleId="WW8Num4z1">
    <w:name w:val="WW8Num4z1"/>
    <w:rsid w:val="00F67208"/>
    <w:rPr>
      <w:rFonts w:ascii="Courier New" w:hAnsi="Courier New" w:cs="Courier New"/>
    </w:rPr>
  </w:style>
  <w:style w:type="character" w:customStyle="1" w:styleId="WW8Num4z3">
    <w:name w:val="WW8Num4z3"/>
    <w:rsid w:val="00F67208"/>
    <w:rPr>
      <w:rFonts w:ascii="Symbol" w:hAnsi="Symbol" w:cs="Symbol"/>
    </w:rPr>
  </w:style>
  <w:style w:type="character" w:customStyle="1" w:styleId="WW8Num5z1">
    <w:name w:val="WW8Num5z1"/>
    <w:rsid w:val="00F67208"/>
    <w:rPr>
      <w:rFonts w:ascii="Wingdings" w:hAnsi="Wingdings" w:cs="Wingdings"/>
    </w:rPr>
  </w:style>
  <w:style w:type="character" w:customStyle="1" w:styleId="WW8Num5z3">
    <w:name w:val="WW8Num5z3"/>
    <w:rsid w:val="00F67208"/>
    <w:rPr>
      <w:rFonts w:ascii="Symbol" w:hAnsi="Symbol" w:cs="Symbol"/>
    </w:rPr>
  </w:style>
  <w:style w:type="character" w:customStyle="1" w:styleId="WW8Num5z4">
    <w:name w:val="WW8Num5z4"/>
    <w:rsid w:val="00F67208"/>
    <w:rPr>
      <w:rFonts w:ascii="Courier New" w:hAnsi="Courier New" w:cs="Courier New"/>
    </w:rPr>
  </w:style>
  <w:style w:type="character" w:customStyle="1" w:styleId="WW8Num6z1">
    <w:name w:val="WW8Num6z1"/>
    <w:rsid w:val="00F67208"/>
    <w:rPr>
      <w:rFonts w:ascii="Courier New" w:hAnsi="Courier New" w:cs="Courier New"/>
    </w:rPr>
  </w:style>
  <w:style w:type="character" w:customStyle="1" w:styleId="WW8Num6z3">
    <w:name w:val="WW8Num6z3"/>
    <w:rsid w:val="00F67208"/>
    <w:rPr>
      <w:rFonts w:ascii="Symbol" w:hAnsi="Symbol" w:cs="Symbol"/>
    </w:rPr>
  </w:style>
  <w:style w:type="character" w:customStyle="1" w:styleId="WW8Num7z1">
    <w:name w:val="WW8Num7z1"/>
    <w:rsid w:val="00F67208"/>
    <w:rPr>
      <w:rFonts w:ascii="Courier New" w:hAnsi="Courier New" w:cs="Courier New"/>
    </w:rPr>
  </w:style>
  <w:style w:type="character" w:customStyle="1" w:styleId="WW8Num7z3">
    <w:name w:val="WW8Num7z3"/>
    <w:rsid w:val="00F67208"/>
    <w:rPr>
      <w:rFonts w:ascii="Symbol" w:hAnsi="Symbol" w:cs="Symbol"/>
    </w:rPr>
  </w:style>
  <w:style w:type="character" w:customStyle="1" w:styleId="WW8Num8z1">
    <w:name w:val="WW8Num8z1"/>
    <w:rsid w:val="00F67208"/>
    <w:rPr>
      <w:rFonts w:ascii="Courier New" w:hAnsi="Courier New" w:cs="Courier New"/>
    </w:rPr>
  </w:style>
  <w:style w:type="character" w:customStyle="1" w:styleId="WW8Num8z3">
    <w:name w:val="WW8Num8z3"/>
    <w:rsid w:val="00F67208"/>
    <w:rPr>
      <w:rFonts w:ascii="Symbol" w:hAnsi="Symbol" w:cs="Symbol"/>
    </w:rPr>
  </w:style>
  <w:style w:type="character" w:customStyle="1" w:styleId="WW8Num11z1">
    <w:name w:val="WW8Num11z1"/>
    <w:rsid w:val="00F67208"/>
    <w:rPr>
      <w:rFonts w:ascii="Courier New" w:hAnsi="Courier New" w:cs="Courier New"/>
    </w:rPr>
  </w:style>
  <w:style w:type="character" w:customStyle="1" w:styleId="WW8Num11z3">
    <w:name w:val="WW8Num11z3"/>
    <w:rsid w:val="00F67208"/>
    <w:rPr>
      <w:rFonts w:ascii="Symbol" w:hAnsi="Symbol" w:cs="Symbol"/>
    </w:rPr>
  </w:style>
  <w:style w:type="character" w:customStyle="1" w:styleId="WW8Num12z1">
    <w:name w:val="WW8Num12z1"/>
    <w:rsid w:val="00F67208"/>
    <w:rPr>
      <w:rFonts w:ascii="Courier New" w:hAnsi="Courier New" w:cs="Courier New"/>
    </w:rPr>
  </w:style>
  <w:style w:type="character" w:customStyle="1" w:styleId="WW8Num12z3">
    <w:name w:val="WW8Num12z3"/>
    <w:rsid w:val="00F67208"/>
    <w:rPr>
      <w:rFonts w:ascii="Symbol" w:hAnsi="Symbol" w:cs="Symbol"/>
    </w:rPr>
  </w:style>
  <w:style w:type="character" w:customStyle="1" w:styleId="WW8Num13z1">
    <w:name w:val="WW8Num13z1"/>
    <w:rsid w:val="00F67208"/>
    <w:rPr>
      <w:rFonts w:ascii="Courier New" w:hAnsi="Courier New" w:cs="Courier New"/>
    </w:rPr>
  </w:style>
  <w:style w:type="character" w:customStyle="1" w:styleId="WW8Num13z3">
    <w:name w:val="WW8Num13z3"/>
    <w:rsid w:val="00F67208"/>
    <w:rPr>
      <w:rFonts w:ascii="Symbol" w:hAnsi="Symbol" w:cs="Symbol"/>
    </w:rPr>
  </w:style>
  <w:style w:type="character" w:customStyle="1" w:styleId="WW8Num15z1">
    <w:name w:val="WW8Num15z1"/>
    <w:rsid w:val="00F67208"/>
    <w:rPr>
      <w:rFonts w:ascii="Courier New" w:hAnsi="Courier New" w:cs="Courier New"/>
    </w:rPr>
  </w:style>
  <w:style w:type="character" w:customStyle="1" w:styleId="WW8Num15z3">
    <w:name w:val="WW8Num15z3"/>
    <w:rsid w:val="00F67208"/>
    <w:rPr>
      <w:rFonts w:ascii="Symbol" w:hAnsi="Symbol" w:cs="Symbol"/>
    </w:rPr>
  </w:style>
  <w:style w:type="character" w:customStyle="1" w:styleId="WW8Num16z1">
    <w:name w:val="WW8Num16z1"/>
    <w:rsid w:val="00F67208"/>
    <w:rPr>
      <w:rFonts w:ascii="Courier New" w:hAnsi="Courier New" w:cs="Courier New"/>
    </w:rPr>
  </w:style>
  <w:style w:type="character" w:customStyle="1" w:styleId="WW8Num16z3">
    <w:name w:val="WW8Num16z3"/>
    <w:rsid w:val="00F67208"/>
    <w:rPr>
      <w:rFonts w:ascii="Symbol" w:hAnsi="Symbol" w:cs="Symbol"/>
    </w:rPr>
  </w:style>
  <w:style w:type="character" w:customStyle="1" w:styleId="WW8Num17z1">
    <w:name w:val="WW8Num17z1"/>
    <w:rsid w:val="00F67208"/>
    <w:rPr>
      <w:rFonts w:ascii="Courier New" w:hAnsi="Courier New" w:cs="Courier New"/>
    </w:rPr>
  </w:style>
  <w:style w:type="character" w:customStyle="1" w:styleId="WW8Num17z3">
    <w:name w:val="WW8Num17z3"/>
    <w:rsid w:val="00F67208"/>
    <w:rPr>
      <w:rFonts w:ascii="Symbol" w:hAnsi="Symbol" w:cs="Symbol"/>
    </w:rPr>
  </w:style>
  <w:style w:type="character" w:customStyle="1" w:styleId="WW8Num19z3">
    <w:name w:val="WW8Num19z3"/>
    <w:rsid w:val="00F67208"/>
    <w:rPr>
      <w:rFonts w:ascii="Symbol" w:hAnsi="Symbol" w:cs="Symbol"/>
    </w:rPr>
  </w:style>
  <w:style w:type="character" w:customStyle="1" w:styleId="Standardnpsmoodstavce1">
    <w:name w:val="Standardní písmo odstavce1"/>
    <w:rsid w:val="00F67208"/>
  </w:style>
  <w:style w:type="character" w:customStyle="1" w:styleId="Odkaznakoment1">
    <w:name w:val="Odkaz na komentář1"/>
    <w:rsid w:val="00F67208"/>
    <w:rPr>
      <w:sz w:val="16"/>
    </w:rPr>
  </w:style>
  <w:style w:type="character" w:customStyle="1" w:styleId="WW-Znakypropoznmkupodarou">
    <w:name w:val="WW-Znaky pro poznámku pod čarou"/>
    <w:rsid w:val="00F67208"/>
    <w:rPr>
      <w:vertAlign w:val="superscript"/>
    </w:rPr>
  </w:style>
  <w:style w:type="character" w:customStyle="1" w:styleId="browsecellhead">
    <w:name w:val="browsecellhead"/>
    <w:basedOn w:val="Standardnpsmoodstavce1"/>
    <w:rsid w:val="00F67208"/>
  </w:style>
  <w:style w:type="character" w:customStyle="1" w:styleId="value">
    <w:name w:val="value"/>
    <w:basedOn w:val="Standardnpsmoodstavce1"/>
    <w:rsid w:val="00F67208"/>
  </w:style>
  <w:style w:type="character" w:customStyle="1" w:styleId="space">
    <w:name w:val="space"/>
    <w:basedOn w:val="Standardnpsmoodstavce1"/>
    <w:rsid w:val="00F67208"/>
  </w:style>
  <w:style w:type="character" w:customStyle="1" w:styleId="WW-Znakyprovysvtlivky">
    <w:name w:val="WW-Znaky pro vysvětlivky"/>
    <w:rsid w:val="00F67208"/>
    <w:rPr>
      <w:vertAlign w:val="superscript"/>
    </w:rPr>
  </w:style>
  <w:style w:type="character" w:customStyle="1" w:styleId="Znakapoznpodarou1">
    <w:name w:val="Značka pozn. pod čarou1"/>
    <w:rsid w:val="00F67208"/>
    <w:rPr>
      <w:vertAlign w:val="superscript"/>
    </w:rPr>
  </w:style>
  <w:style w:type="character" w:customStyle="1" w:styleId="Odkaznavysvtlivky1">
    <w:name w:val="Odkaz na vysvětlivky1"/>
    <w:rsid w:val="00F67208"/>
    <w:rPr>
      <w:vertAlign w:val="superscript"/>
    </w:rPr>
  </w:style>
  <w:style w:type="character" w:customStyle="1" w:styleId="Symbolyproslovn">
    <w:name w:val="Symboly pro číslování"/>
    <w:rsid w:val="00F67208"/>
  </w:style>
  <w:style w:type="character" w:styleId="Hypertextovodkaz">
    <w:name w:val="Hyperlink"/>
    <w:rsid w:val="00F67208"/>
    <w:rPr>
      <w:color w:val="0000FF"/>
      <w:u w:val="single"/>
    </w:rPr>
  </w:style>
  <w:style w:type="character" w:styleId="slostrnky">
    <w:name w:val="page number"/>
    <w:basedOn w:val="Standardnpsmoodstavce3"/>
    <w:rsid w:val="00F67208"/>
  </w:style>
  <w:style w:type="character" w:customStyle="1" w:styleId="Odkaznakoment2">
    <w:name w:val="Odkaz na komentář2"/>
    <w:rsid w:val="00F67208"/>
    <w:rPr>
      <w:sz w:val="16"/>
      <w:szCs w:val="16"/>
    </w:rPr>
  </w:style>
  <w:style w:type="character" w:customStyle="1" w:styleId="TextpoznpodarouChar">
    <w:name w:val="Text pozn. pod čarou Char"/>
    <w:uiPriority w:val="99"/>
    <w:rsid w:val="00F67208"/>
    <w:rPr>
      <w:lang w:val="cs-CZ" w:bidi="ar-SA"/>
    </w:rPr>
  </w:style>
  <w:style w:type="character" w:customStyle="1" w:styleId="WW8Num1z0">
    <w:name w:val="WW8Num1z0"/>
    <w:rsid w:val="00F67208"/>
    <w:rPr>
      <w:rFonts w:ascii="Wingdings 2" w:hAnsi="Wingdings 2" w:cs="OpenSymbol"/>
    </w:rPr>
  </w:style>
  <w:style w:type="character" w:customStyle="1" w:styleId="WW-Absatz-Standardschriftart1">
    <w:name w:val="WW-Absatz-Standardschriftart1"/>
    <w:rsid w:val="00F67208"/>
  </w:style>
  <w:style w:type="character" w:customStyle="1" w:styleId="WW-Absatz-Standardschriftart11">
    <w:name w:val="WW-Absatz-Standardschriftart11"/>
    <w:rsid w:val="00F67208"/>
  </w:style>
  <w:style w:type="character" w:customStyle="1" w:styleId="WW-Absatz-Standardschriftart111">
    <w:name w:val="WW-Absatz-Standardschriftart111"/>
    <w:rsid w:val="00F67208"/>
  </w:style>
  <w:style w:type="character" w:customStyle="1" w:styleId="WW-Absatz-Standardschriftart1111">
    <w:name w:val="WW-Absatz-Standardschriftart1111"/>
    <w:rsid w:val="00F67208"/>
  </w:style>
  <w:style w:type="character" w:customStyle="1" w:styleId="WW-Absatz-Standardschriftart11111">
    <w:name w:val="WW-Absatz-Standardschriftart11111"/>
    <w:rsid w:val="00F67208"/>
  </w:style>
  <w:style w:type="character" w:customStyle="1" w:styleId="WW-Absatz-Standardschriftart111111">
    <w:name w:val="WW-Absatz-Standardschriftart111111"/>
    <w:rsid w:val="00F67208"/>
  </w:style>
  <w:style w:type="character" w:customStyle="1" w:styleId="WW-Absatz-Standardschriftart1111111">
    <w:name w:val="WW-Absatz-Standardschriftart1111111"/>
    <w:rsid w:val="00F67208"/>
  </w:style>
  <w:style w:type="character" w:customStyle="1" w:styleId="WW-Absatz-Standardschriftart11111111">
    <w:name w:val="WW-Absatz-Standardschriftart11111111"/>
    <w:rsid w:val="00F67208"/>
  </w:style>
  <w:style w:type="character" w:customStyle="1" w:styleId="WW-Absatz-Standardschriftart111111111">
    <w:name w:val="WW-Absatz-Standardschriftart111111111"/>
    <w:rsid w:val="00F67208"/>
  </w:style>
  <w:style w:type="character" w:customStyle="1" w:styleId="Odrky">
    <w:name w:val="Odrážky"/>
    <w:rsid w:val="00F67208"/>
    <w:rPr>
      <w:rFonts w:ascii="OpenSymbol" w:eastAsia="OpenSymbol" w:hAnsi="OpenSymbol" w:cs="OpenSymbol"/>
    </w:rPr>
  </w:style>
  <w:style w:type="character" w:customStyle="1" w:styleId="WW8Num13z2">
    <w:name w:val="WW8Num13z2"/>
    <w:rsid w:val="00F67208"/>
    <w:rPr>
      <w:rFonts w:ascii="Wingdings" w:hAnsi="Wingdings" w:cs="Wingdings"/>
    </w:rPr>
  </w:style>
  <w:style w:type="character" w:customStyle="1" w:styleId="ZkladntextodsazenChar">
    <w:name w:val="Základní text odsazený Char"/>
    <w:rsid w:val="00F67208"/>
    <w:rPr>
      <w:sz w:val="22"/>
    </w:rPr>
  </w:style>
  <w:style w:type="character" w:customStyle="1" w:styleId="Znakapoznpodarou2">
    <w:name w:val="Značka pozn. pod čarou2"/>
    <w:rsid w:val="00F67208"/>
    <w:rPr>
      <w:vertAlign w:val="superscript"/>
    </w:rPr>
  </w:style>
  <w:style w:type="character" w:customStyle="1" w:styleId="Odkaznavysvtlivky2">
    <w:name w:val="Odkaz na vysvětlivky2"/>
    <w:rsid w:val="00F67208"/>
    <w:rPr>
      <w:vertAlign w:val="superscript"/>
    </w:rPr>
  </w:style>
  <w:style w:type="character" w:customStyle="1" w:styleId="Odkaznakoment3">
    <w:name w:val="Odkaz na komentář3"/>
    <w:rsid w:val="00F67208"/>
    <w:rPr>
      <w:sz w:val="16"/>
      <w:szCs w:val="16"/>
    </w:rPr>
  </w:style>
  <w:style w:type="character" w:customStyle="1" w:styleId="Char">
    <w:name w:val="Char"/>
    <w:rsid w:val="00F67208"/>
    <w:rPr>
      <w:lang w:eastAsia="zh-CN"/>
    </w:rPr>
  </w:style>
  <w:style w:type="character" w:customStyle="1" w:styleId="BodyTextIndentChar">
    <w:name w:val="Body Text Indent Char"/>
    <w:rsid w:val="00F67208"/>
    <w:rPr>
      <w:lang w:val="x-none" w:bidi="ar-SA"/>
    </w:rPr>
  </w:style>
  <w:style w:type="character" w:styleId="Znakapoznpodarou">
    <w:name w:val="footnote reference"/>
    <w:semiHidden/>
    <w:rsid w:val="00F67208"/>
    <w:rPr>
      <w:vertAlign w:val="superscript"/>
    </w:rPr>
  </w:style>
  <w:style w:type="character" w:styleId="Odkaznavysvtlivky">
    <w:name w:val="endnote reference"/>
    <w:semiHidden/>
    <w:rsid w:val="00F67208"/>
    <w:rPr>
      <w:vertAlign w:val="superscript"/>
    </w:rPr>
  </w:style>
  <w:style w:type="paragraph" w:customStyle="1" w:styleId="Nadpis">
    <w:name w:val="Nadpis"/>
    <w:basedOn w:val="Normln"/>
    <w:next w:val="Zkladntext"/>
    <w:rsid w:val="00F67208"/>
    <w:pPr>
      <w:keepNext/>
      <w:spacing w:before="240"/>
    </w:pPr>
    <w:rPr>
      <w:rFonts w:ascii="Arial" w:eastAsia="DejaVu Sans" w:hAnsi="Arial" w:cs="Lohit Hindi"/>
      <w:sz w:val="28"/>
      <w:szCs w:val="28"/>
    </w:rPr>
  </w:style>
  <w:style w:type="paragraph" w:styleId="Zkladntext">
    <w:name w:val="Body Text"/>
    <w:basedOn w:val="Normln"/>
    <w:link w:val="ZkladntextChar"/>
    <w:rsid w:val="00F67208"/>
  </w:style>
  <w:style w:type="character" w:customStyle="1" w:styleId="ZkladntextChar">
    <w:name w:val="Základní text Char"/>
    <w:basedOn w:val="Standardnpsmoodstavce"/>
    <w:link w:val="Zkladntext"/>
    <w:rsid w:val="00F67208"/>
    <w:rPr>
      <w:rFonts w:ascii="Times New Roman" w:eastAsia="Times New Roman" w:hAnsi="Times New Roman" w:cs="Times New Roman"/>
      <w:sz w:val="24"/>
      <w:szCs w:val="24"/>
      <w:lang w:eastAsia="zh-CN"/>
    </w:rPr>
  </w:style>
  <w:style w:type="paragraph" w:styleId="Seznam">
    <w:name w:val="List"/>
    <w:basedOn w:val="Zkladntext"/>
    <w:rsid w:val="00F67208"/>
    <w:rPr>
      <w:rFonts w:cs="Lohit Hindi"/>
    </w:rPr>
  </w:style>
  <w:style w:type="paragraph" w:styleId="Titulek">
    <w:name w:val="caption"/>
    <w:basedOn w:val="Normln"/>
    <w:qFormat/>
    <w:rsid w:val="00F67208"/>
    <w:pPr>
      <w:suppressLineNumbers/>
      <w:spacing w:before="120"/>
    </w:pPr>
    <w:rPr>
      <w:rFonts w:cs="Lohit Hindi"/>
      <w:i/>
      <w:iCs/>
    </w:rPr>
  </w:style>
  <w:style w:type="paragraph" w:customStyle="1" w:styleId="Rejstk">
    <w:name w:val="Rejstřík"/>
    <w:basedOn w:val="Normln"/>
    <w:rsid w:val="00F67208"/>
    <w:pPr>
      <w:suppressLineNumbers/>
    </w:pPr>
    <w:rPr>
      <w:rFonts w:cs="Lohit Hindi"/>
    </w:rPr>
  </w:style>
  <w:style w:type="paragraph" w:customStyle="1" w:styleId="Titulek2">
    <w:name w:val="Titulek2"/>
    <w:basedOn w:val="Normln"/>
    <w:rsid w:val="00F67208"/>
    <w:pPr>
      <w:suppressLineNumbers/>
      <w:spacing w:before="120"/>
    </w:pPr>
    <w:rPr>
      <w:rFonts w:cs="Lohit Hindi"/>
      <w:i/>
      <w:iCs/>
    </w:rPr>
  </w:style>
  <w:style w:type="paragraph" w:styleId="Normlnweb">
    <w:name w:val="Normal (Web)"/>
    <w:basedOn w:val="Normln"/>
    <w:rsid w:val="00F67208"/>
    <w:pPr>
      <w:spacing w:before="100" w:after="100"/>
      <w:ind w:firstLine="0"/>
      <w:jc w:val="left"/>
    </w:pPr>
  </w:style>
  <w:style w:type="paragraph" w:styleId="Obsah1">
    <w:name w:val="toc 1"/>
    <w:basedOn w:val="Normln"/>
    <w:next w:val="Normln"/>
    <w:semiHidden/>
    <w:rsid w:val="00F67208"/>
    <w:pPr>
      <w:tabs>
        <w:tab w:val="left" w:pos="540"/>
        <w:tab w:val="right" w:leader="dot" w:pos="9000"/>
      </w:tabs>
      <w:spacing w:before="120"/>
      <w:ind w:left="540" w:right="430" w:hanging="540"/>
      <w:jc w:val="left"/>
    </w:pPr>
    <w:rPr>
      <w:b/>
      <w:bCs/>
      <w:caps/>
    </w:rPr>
  </w:style>
  <w:style w:type="paragraph" w:styleId="Obsah2">
    <w:name w:val="toc 2"/>
    <w:basedOn w:val="Normln"/>
    <w:next w:val="Normln"/>
    <w:semiHidden/>
    <w:rsid w:val="00F67208"/>
    <w:pPr>
      <w:tabs>
        <w:tab w:val="left" w:pos="900"/>
        <w:tab w:val="left" w:pos="1260"/>
        <w:tab w:val="right" w:leader="dot" w:pos="9000"/>
      </w:tabs>
      <w:spacing w:after="0"/>
      <w:ind w:left="1440" w:right="1150" w:hanging="360"/>
      <w:jc w:val="left"/>
    </w:pPr>
    <w:rPr>
      <w:smallCaps/>
      <w:sz w:val="20"/>
      <w:szCs w:val="20"/>
    </w:rPr>
  </w:style>
  <w:style w:type="paragraph" w:styleId="Obsah3">
    <w:name w:val="toc 3"/>
    <w:basedOn w:val="Normln"/>
    <w:next w:val="Normln"/>
    <w:semiHidden/>
    <w:rsid w:val="00F67208"/>
    <w:pPr>
      <w:spacing w:after="0"/>
      <w:ind w:left="480"/>
      <w:jc w:val="left"/>
    </w:pPr>
    <w:rPr>
      <w:i/>
      <w:iCs/>
      <w:sz w:val="20"/>
      <w:szCs w:val="20"/>
    </w:rPr>
  </w:style>
  <w:style w:type="paragraph" w:styleId="Obsah4">
    <w:name w:val="toc 4"/>
    <w:basedOn w:val="Normln"/>
    <w:next w:val="Normln"/>
    <w:semiHidden/>
    <w:rsid w:val="00F67208"/>
    <w:pPr>
      <w:spacing w:after="0"/>
      <w:ind w:left="720"/>
      <w:jc w:val="left"/>
    </w:pPr>
    <w:rPr>
      <w:sz w:val="18"/>
      <w:szCs w:val="18"/>
    </w:rPr>
  </w:style>
  <w:style w:type="paragraph" w:styleId="Obsah5">
    <w:name w:val="toc 5"/>
    <w:basedOn w:val="Normln"/>
    <w:next w:val="Normln"/>
    <w:semiHidden/>
    <w:rsid w:val="00F67208"/>
    <w:pPr>
      <w:spacing w:after="0"/>
      <w:ind w:left="960"/>
      <w:jc w:val="left"/>
    </w:pPr>
    <w:rPr>
      <w:sz w:val="18"/>
      <w:szCs w:val="18"/>
    </w:rPr>
  </w:style>
  <w:style w:type="paragraph" w:styleId="Obsah6">
    <w:name w:val="toc 6"/>
    <w:basedOn w:val="Normln"/>
    <w:next w:val="Normln"/>
    <w:semiHidden/>
    <w:rsid w:val="00F67208"/>
    <w:pPr>
      <w:spacing w:after="0"/>
      <w:ind w:left="1200"/>
      <w:jc w:val="left"/>
    </w:pPr>
    <w:rPr>
      <w:sz w:val="18"/>
      <w:szCs w:val="18"/>
    </w:rPr>
  </w:style>
  <w:style w:type="paragraph" w:styleId="Obsah7">
    <w:name w:val="toc 7"/>
    <w:basedOn w:val="Normln"/>
    <w:next w:val="Normln"/>
    <w:semiHidden/>
    <w:rsid w:val="00F67208"/>
    <w:pPr>
      <w:spacing w:after="0"/>
      <w:ind w:left="1440"/>
      <w:jc w:val="left"/>
    </w:pPr>
    <w:rPr>
      <w:sz w:val="18"/>
      <w:szCs w:val="18"/>
    </w:rPr>
  </w:style>
  <w:style w:type="paragraph" w:styleId="Obsah8">
    <w:name w:val="toc 8"/>
    <w:basedOn w:val="Normln"/>
    <w:next w:val="Normln"/>
    <w:semiHidden/>
    <w:rsid w:val="00F67208"/>
    <w:pPr>
      <w:spacing w:after="0"/>
      <w:ind w:left="1680"/>
      <w:jc w:val="left"/>
    </w:pPr>
    <w:rPr>
      <w:sz w:val="18"/>
      <w:szCs w:val="18"/>
    </w:rPr>
  </w:style>
  <w:style w:type="paragraph" w:styleId="Obsah9">
    <w:name w:val="toc 9"/>
    <w:basedOn w:val="Normln"/>
    <w:next w:val="Normln"/>
    <w:semiHidden/>
    <w:rsid w:val="00F67208"/>
    <w:pPr>
      <w:spacing w:after="0"/>
      <w:ind w:left="1920"/>
      <w:jc w:val="left"/>
    </w:pPr>
    <w:rPr>
      <w:sz w:val="18"/>
      <w:szCs w:val="18"/>
    </w:rPr>
  </w:style>
  <w:style w:type="paragraph" w:styleId="Textpoznpodarou">
    <w:name w:val="footnote text"/>
    <w:basedOn w:val="Normln"/>
    <w:link w:val="TextpoznpodarouChar1"/>
    <w:semiHidden/>
    <w:rsid w:val="00F67208"/>
    <w:pPr>
      <w:spacing w:after="0"/>
      <w:ind w:left="142" w:hanging="142"/>
      <w:jc w:val="left"/>
    </w:pPr>
    <w:rPr>
      <w:sz w:val="20"/>
      <w:szCs w:val="20"/>
    </w:rPr>
  </w:style>
  <w:style w:type="character" w:customStyle="1" w:styleId="TextpoznpodarouChar1">
    <w:name w:val="Text pozn. pod čarou Char1"/>
    <w:basedOn w:val="Standardnpsmoodstavce"/>
    <w:link w:val="Textpoznpodarou"/>
    <w:semiHidden/>
    <w:rsid w:val="00F67208"/>
    <w:rPr>
      <w:rFonts w:ascii="Times New Roman" w:eastAsia="Times New Roman" w:hAnsi="Times New Roman" w:cs="Times New Roman"/>
      <w:sz w:val="20"/>
      <w:szCs w:val="20"/>
      <w:lang w:eastAsia="zh-CN"/>
    </w:rPr>
  </w:style>
  <w:style w:type="paragraph" w:customStyle="1" w:styleId="Textkomente2">
    <w:name w:val="Text komentáře2"/>
    <w:basedOn w:val="Normln"/>
    <w:rsid w:val="00F67208"/>
    <w:rPr>
      <w:sz w:val="20"/>
      <w:szCs w:val="20"/>
    </w:rPr>
  </w:style>
  <w:style w:type="paragraph" w:styleId="Zhlav">
    <w:name w:val="header"/>
    <w:basedOn w:val="Normln"/>
    <w:link w:val="ZhlavChar"/>
    <w:rsid w:val="00F67208"/>
    <w:pPr>
      <w:tabs>
        <w:tab w:val="center" w:pos="4536"/>
        <w:tab w:val="right" w:pos="9072"/>
      </w:tabs>
    </w:pPr>
  </w:style>
  <w:style w:type="character" w:customStyle="1" w:styleId="ZhlavChar">
    <w:name w:val="Záhlaví Char"/>
    <w:basedOn w:val="Standardnpsmoodstavce"/>
    <w:link w:val="Zhlav"/>
    <w:rsid w:val="00F67208"/>
    <w:rPr>
      <w:rFonts w:ascii="Times New Roman" w:eastAsia="Times New Roman" w:hAnsi="Times New Roman" w:cs="Times New Roman"/>
      <w:sz w:val="24"/>
      <w:szCs w:val="24"/>
      <w:lang w:eastAsia="zh-CN"/>
    </w:rPr>
  </w:style>
  <w:style w:type="paragraph" w:styleId="Zpat">
    <w:name w:val="footer"/>
    <w:basedOn w:val="Normln"/>
    <w:link w:val="ZpatChar"/>
    <w:uiPriority w:val="99"/>
    <w:rsid w:val="00F67208"/>
    <w:pPr>
      <w:tabs>
        <w:tab w:val="center" w:pos="4536"/>
        <w:tab w:val="right" w:pos="9072"/>
      </w:tabs>
    </w:pPr>
  </w:style>
  <w:style w:type="character" w:customStyle="1" w:styleId="ZpatChar">
    <w:name w:val="Zápatí Char"/>
    <w:basedOn w:val="Standardnpsmoodstavce"/>
    <w:link w:val="Zpat"/>
    <w:uiPriority w:val="99"/>
    <w:rsid w:val="00F67208"/>
    <w:rPr>
      <w:rFonts w:ascii="Times New Roman" w:eastAsia="Times New Roman" w:hAnsi="Times New Roman" w:cs="Times New Roman"/>
      <w:sz w:val="24"/>
      <w:szCs w:val="24"/>
      <w:lang w:eastAsia="zh-CN"/>
    </w:rPr>
  </w:style>
  <w:style w:type="paragraph" w:styleId="Textvysvtlivek">
    <w:name w:val="endnote text"/>
    <w:basedOn w:val="Normln"/>
    <w:link w:val="TextvysvtlivekChar"/>
    <w:semiHidden/>
    <w:rsid w:val="00F67208"/>
    <w:rPr>
      <w:sz w:val="20"/>
      <w:szCs w:val="20"/>
    </w:rPr>
  </w:style>
  <w:style w:type="character" w:customStyle="1" w:styleId="TextvysvtlivekChar">
    <w:name w:val="Text vysvětlivek Char"/>
    <w:basedOn w:val="Standardnpsmoodstavce"/>
    <w:link w:val="Textvysvtlivek"/>
    <w:semiHidden/>
    <w:rsid w:val="00F67208"/>
    <w:rPr>
      <w:rFonts w:ascii="Times New Roman" w:eastAsia="Times New Roman" w:hAnsi="Times New Roman" w:cs="Times New Roman"/>
      <w:sz w:val="20"/>
      <w:szCs w:val="20"/>
      <w:lang w:eastAsia="zh-CN"/>
    </w:rPr>
  </w:style>
  <w:style w:type="paragraph" w:styleId="Zkladntextodsazen">
    <w:name w:val="Body Text Indent"/>
    <w:basedOn w:val="Normln"/>
    <w:link w:val="ZkladntextodsazenChar1"/>
    <w:rsid w:val="00F67208"/>
    <w:pPr>
      <w:spacing w:before="60" w:after="0" w:line="288" w:lineRule="auto"/>
      <w:ind w:firstLine="567"/>
    </w:pPr>
    <w:rPr>
      <w:sz w:val="22"/>
      <w:szCs w:val="20"/>
    </w:rPr>
  </w:style>
  <w:style w:type="character" w:customStyle="1" w:styleId="ZkladntextodsazenChar1">
    <w:name w:val="Základní text odsazený Char1"/>
    <w:basedOn w:val="Standardnpsmoodstavce"/>
    <w:link w:val="Zkladntextodsazen"/>
    <w:rsid w:val="00F67208"/>
    <w:rPr>
      <w:rFonts w:ascii="Times New Roman" w:eastAsia="Times New Roman" w:hAnsi="Times New Roman" w:cs="Times New Roman"/>
      <w:szCs w:val="20"/>
      <w:lang w:eastAsia="zh-CN"/>
    </w:rPr>
  </w:style>
  <w:style w:type="paragraph" w:styleId="Textbubliny">
    <w:name w:val="Balloon Text"/>
    <w:basedOn w:val="Normln"/>
    <w:link w:val="TextbublinyChar"/>
    <w:rsid w:val="00F67208"/>
    <w:rPr>
      <w:rFonts w:ascii="Tahoma" w:hAnsi="Tahoma" w:cs="Tahoma"/>
      <w:sz w:val="16"/>
      <w:szCs w:val="16"/>
    </w:rPr>
  </w:style>
  <w:style w:type="character" w:customStyle="1" w:styleId="TextbublinyChar">
    <w:name w:val="Text bubliny Char"/>
    <w:basedOn w:val="Standardnpsmoodstavce"/>
    <w:link w:val="Textbubliny"/>
    <w:rsid w:val="00F67208"/>
    <w:rPr>
      <w:rFonts w:ascii="Tahoma" w:eastAsia="Times New Roman" w:hAnsi="Tahoma" w:cs="Tahoma"/>
      <w:sz w:val="16"/>
      <w:szCs w:val="16"/>
      <w:lang w:eastAsia="zh-CN"/>
    </w:rPr>
  </w:style>
  <w:style w:type="paragraph" w:customStyle="1" w:styleId="Odstavecslovan">
    <w:name w:val="Odstavec číslovaný"/>
    <w:basedOn w:val="Normln"/>
    <w:rsid w:val="00F67208"/>
    <w:pPr>
      <w:numPr>
        <w:numId w:val="10"/>
      </w:numPr>
      <w:spacing w:after="60" w:line="288" w:lineRule="auto"/>
    </w:pPr>
    <w:rPr>
      <w:sz w:val="22"/>
      <w:szCs w:val="20"/>
    </w:rPr>
  </w:style>
  <w:style w:type="paragraph" w:customStyle="1" w:styleId="Zkladntextodsazen31">
    <w:name w:val="Základní text odsazený 31"/>
    <w:basedOn w:val="Normln"/>
    <w:rsid w:val="00F67208"/>
    <w:pPr>
      <w:ind w:left="283"/>
    </w:pPr>
    <w:rPr>
      <w:sz w:val="16"/>
      <w:szCs w:val="16"/>
    </w:rPr>
  </w:style>
  <w:style w:type="paragraph" w:customStyle="1" w:styleId="Zkladntext21">
    <w:name w:val="Základní text 21"/>
    <w:basedOn w:val="Normln"/>
    <w:rsid w:val="00F67208"/>
    <w:pPr>
      <w:spacing w:line="480" w:lineRule="auto"/>
    </w:pPr>
  </w:style>
  <w:style w:type="paragraph" w:customStyle="1" w:styleId="Zkladntextodsazen21">
    <w:name w:val="Základní text odsazený 21"/>
    <w:basedOn w:val="Normln"/>
    <w:rsid w:val="00F67208"/>
    <w:pPr>
      <w:spacing w:line="480" w:lineRule="auto"/>
      <w:ind w:left="283"/>
    </w:pPr>
  </w:style>
  <w:style w:type="paragraph" w:customStyle="1" w:styleId="Textkomente1">
    <w:name w:val="Text komentáře1"/>
    <w:basedOn w:val="Normln"/>
    <w:rsid w:val="00F67208"/>
    <w:pPr>
      <w:spacing w:before="60" w:after="0" w:line="288" w:lineRule="auto"/>
      <w:ind w:firstLine="0"/>
      <w:jc w:val="left"/>
    </w:pPr>
    <w:rPr>
      <w:sz w:val="20"/>
      <w:szCs w:val="20"/>
    </w:rPr>
  </w:style>
  <w:style w:type="paragraph" w:customStyle="1" w:styleId="Zkladntextodsazen23">
    <w:name w:val="Základní text odsazený 23"/>
    <w:basedOn w:val="Normln"/>
    <w:rsid w:val="00F67208"/>
    <w:pPr>
      <w:ind w:left="709" w:firstLine="0"/>
    </w:pPr>
    <w:rPr>
      <w:shd w:val="clear" w:color="auto" w:fill="99CCFF"/>
    </w:rPr>
  </w:style>
  <w:style w:type="paragraph" w:customStyle="1" w:styleId="CharChar1">
    <w:name w:val="Char Char1"/>
    <w:basedOn w:val="Normln"/>
    <w:rsid w:val="00F67208"/>
    <w:pPr>
      <w:spacing w:after="160" w:line="240" w:lineRule="exact"/>
      <w:ind w:firstLine="0"/>
      <w:jc w:val="left"/>
    </w:pPr>
    <w:rPr>
      <w:rFonts w:ascii="Tahoma" w:hAnsi="Tahoma" w:cs="Tahoma"/>
      <w:sz w:val="20"/>
      <w:szCs w:val="20"/>
      <w:lang w:val="en-US"/>
    </w:rPr>
  </w:style>
  <w:style w:type="paragraph" w:customStyle="1" w:styleId="Zkladntextodsazen32">
    <w:name w:val="Základní text odsazený 32"/>
    <w:basedOn w:val="Normln"/>
    <w:rsid w:val="00F67208"/>
    <w:pPr>
      <w:keepNext/>
      <w:ind w:left="357" w:firstLine="352"/>
    </w:pPr>
    <w:rPr>
      <w:shd w:val="clear" w:color="auto" w:fill="99CCFF"/>
    </w:rPr>
  </w:style>
  <w:style w:type="paragraph" w:customStyle="1" w:styleId="CharChar">
    <w:name w:val="Char Char"/>
    <w:basedOn w:val="Normln"/>
    <w:rsid w:val="00F67208"/>
    <w:pPr>
      <w:spacing w:after="160" w:line="240" w:lineRule="exact"/>
      <w:ind w:firstLine="0"/>
      <w:jc w:val="left"/>
    </w:pPr>
    <w:rPr>
      <w:rFonts w:ascii="Tahoma" w:hAnsi="Tahoma" w:cs="Tahoma"/>
      <w:sz w:val="20"/>
      <w:szCs w:val="20"/>
      <w:lang w:val="en-US"/>
    </w:rPr>
  </w:style>
  <w:style w:type="paragraph" w:customStyle="1" w:styleId="Normln1">
    <w:name w:val="Normální1"/>
    <w:rsid w:val="00F67208"/>
    <w:pPr>
      <w:suppressAutoHyphens/>
      <w:autoSpaceDE w:val="0"/>
      <w:spacing w:after="0" w:line="240" w:lineRule="auto"/>
    </w:pPr>
    <w:rPr>
      <w:rFonts w:ascii="Times New Roman" w:eastAsia="Arial" w:hAnsi="Times New Roman" w:cs="Times New Roman"/>
      <w:color w:val="000000"/>
      <w:sz w:val="24"/>
      <w:szCs w:val="24"/>
      <w:lang w:eastAsia="zh-CN"/>
    </w:rPr>
  </w:style>
  <w:style w:type="paragraph" w:customStyle="1" w:styleId="Zkladntext31">
    <w:name w:val="Základní text 31"/>
    <w:basedOn w:val="Normln"/>
    <w:rsid w:val="00F67208"/>
    <w:pPr>
      <w:tabs>
        <w:tab w:val="left" w:pos="720"/>
      </w:tabs>
      <w:spacing w:before="120"/>
      <w:ind w:firstLine="0"/>
    </w:pPr>
  </w:style>
  <w:style w:type="paragraph" w:customStyle="1" w:styleId="Char0">
    <w:name w:val="Char"/>
    <w:basedOn w:val="Normln"/>
    <w:rsid w:val="00F67208"/>
    <w:pPr>
      <w:spacing w:after="160" w:line="240" w:lineRule="exact"/>
      <w:ind w:firstLine="0"/>
      <w:jc w:val="left"/>
    </w:pPr>
    <w:rPr>
      <w:rFonts w:ascii="Tahoma" w:hAnsi="Tahoma" w:cs="Tahoma"/>
      <w:sz w:val="20"/>
      <w:szCs w:val="20"/>
      <w:lang w:val="en-US"/>
    </w:rPr>
  </w:style>
  <w:style w:type="paragraph" w:customStyle="1" w:styleId="CharCharChar">
    <w:name w:val="Char Char Char"/>
    <w:basedOn w:val="Normln"/>
    <w:rsid w:val="00F67208"/>
    <w:pPr>
      <w:spacing w:after="160" w:line="240" w:lineRule="exact"/>
      <w:ind w:firstLine="0"/>
      <w:jc w:val="left"/>
    </w:pPr>
    <w:rPr>
      <w:rFonts w:ascii="Tahoma" w:hAnsi="Tahoma" w:cs="Tahoma"/>
      <w:sz w:val="20"/>
      <w:szCs w:val="20"/>
      <w:lang w:val="en-US"/>
    </w:rPr>
  </w:style>
  <w:style w:type="paragraph" w:customStyle="1" w:styleId="Obsahtabulky">
    <w:name w:val="Obsah tabulky"/>
    <w:basedOn w:val="Normln"/>
    <w:rsid w:val="00F67208"/>
    <w:pPr>
      <w:suppressLineNumbers/>
    </w:pPr>
  </w:style>
  <w:style w:type="paragraph" w:customStyle="1" w:styleId="Nadpistabulky">
    <w:name w:val="Nadpis tabulky"/>
    <w:basedOn w:val="Obsahtabulky"/>
    <w:rsid w:val="00F67208"/>
    <w:pPr>
      <w:jc w:val="center"/>
    </w:pPr>
    <w:rPr>
      <w:b/>
      <w:bCs/>
    </w:rPr>
  </w:style>
  <w:style w:type="paragraph" w:customStyle="1" w:styleId="Pedformtovantext">
    <w:name w:val="Předformátovaný text"/>
    <w:basedOn w:val="Normln"/>
    <w:rsid w:val="00F67208"/>
    <w:pPr>
      <w:spacing w:after="0"/>
    </w:pPr>
    <w:rPr>
      <w:rFonts w:ascii="DejaVu Sans Mono" w:eastAsia="DejaVu Sans Mono" w:hAnsi="DejaVu Sans Mono" w:cs="DejaVu Sans Mono"/>
      <w:sz w:val="20"/>
      <w:szCs w:val="20"/>
    </w:rPr>
  </w:style>
  <w:style w:type="paragraph" w:styleId="Textkomente">
    <w:name w:val="annotation text"/>
    <w:basedOn w:val="Normln"/>
    <w:link w:val="TextkomenteChar1"/>
    <w:unhideWhenUsed/>
    <w:rsid w:val="00F67208"/>
    <w:rPr>
      <w:sz w:val="20"/>
      <w:szCs w:val="20"/>
    </w:rPr>
  </w:style>
  <w:style w:type="character" w:customStyle="1" w:styleId="TextkomenteChar1">
    <w:name w:val="Text komentáře Char1"/>
    <w:basedOn w:val="Standardnpsmoodstavce"/>
    <w:link w:val="Textkomente"/>
    <w:uiPriority w:val="99"/>
    <w:semiHidden/>
    <w:rsid w:val="00F67208"/>
    <w:rPr>
      <w:rFonts w:ascii="Times New Roman" w:eastAsia="Times New Roman" w:hAnsi="Times New Roman" w:cs="Times New Roman"/>
      <w:sz w:val="20"/>
      <w:szCs w:val="20"/>
      <w:lang w:eastAsia="zh-CN"/>
    </w:rPr>
  </w:style>
  <w:style w:type="paragraph" w:styleId="Pedmtkomente">
    <w:name w:val="annotation subject"/>
    <w:basedOn w:val="Textkomente1"/>
    <w:next w:val="Textkomente1"/>
    <w:link w:val="PedmtkomenteChar"/>
    <w:rsid w:val="00F67208"/>
    <w:pPr>
      <w:spacing w:before="0" w:after="120" w:line="240" w:lineRule="auto"/>
      <w:ind w:firstLine="709"/>
      <w:jc w:val="both"/>
    </w:pPr>
    <w:rPr>
      <w:b/>
      <w:bCs/>
    </w:rPr>
  </w:style>
  <w:style w:type="character" w:customStyle="1" w:styleId="PedmtkomenteChar">
    <w:name w:val="Předmět komentáře Char"/>
    <w:basedOn w:val="TextkomenteChar1"/>
    <w:link w:val="Pedmtkomente"/>
    <w:rsid w:val="00F67208"/>
    <w:rPr>
      <w:rFonts w:ascii="Times New Roman" w:eastAsia="Times New Roman" w:hAnsi="Times New Roman" w:cs="Times New Roman"/>
      <w:b/>
      <w:bCs/>
      <w:sz w:val="20"/>
      <w:szCs w:val="20"/>
      <w:lang w:eastAsia="zh-CN"/>
    </w:rPr>
  </w:style>
  <w:style w:type="paragraph" w:customStyle="1" w:styleId="CharChar10">
    <w:name w:val="Char Char1"/>
    <w:basedOn w:val="Normln"/>
    <w:rsid w:val="00F67208"/>
    <w:pPr>
      <w:suppressAutoHyphens w:val="0"/>
      <w:spacing w:after="160" w:line="240" w:lineRule="exact"/>
      <w:ind w:firstLine="0"/>
      <w:jc w:val="left"/>
    </w:pPr>
    <w:rPr>
      <w:rFonts w:ascii="Tahoma" w:hAnsi="Tahoma" w:cs="Tahoma"/>
      <w:sz w:val="20"/>
      <w:szCs w:val="20"/>
      <w:lang w:val="en-US"/>
    </w:rPr>
  </w:style>
  <w:style w:type="paragraph" w:customStyle="1" w:styleId="Zkladntextodsazen22">
    <w:name w:val="Základní text odsazený 22"/>
    <w:basedOn w:val="Normln"/>
    <w:rsid w:val="00F67208"/>
    <w:pPr>
      <w:tabs>
        <w:tab w:val="left" w:pos="717"/>
      </w:tabs>
      <w:spacing w:after="60"/>
      <w:ind w:left="963" w:firstLine="0"/>
    </w:pPr>
  </w:style>
  <w:style w:type="paragraph" w:styleId="Odstavecseseznamem">
    <w:name w:val="List Paragraph"/>
    <w:basedOn w:val="Normln"/>
    <w:qFormat/>
    <w:rsid w:val="00F67208"/>
    <w:pPr>
      <w:suppressAutoHyphens w:val="0"/>
      <w:spacing w:after="0"/>
      <w:ind w:left="720" w:hanging="567"/>
    </w:pPr>
    <w:rPr>
      <w:rFonts w:eastAsia="Calibri"/>
      <w:kern w:val="1"/>
      <w:sz w:val="22"/>
      <w:szCs w:val="22"/>
    </w:rPr>
  </w:style>
  <w:style w:type="paragraph" w:customStyle="1" w:styleId="Titulek1">
    <w:name w:val="Titulek1"/>
    <w:basedOn w:val="Normln"/>
    <w:rsid w:val="00F67208"/>
    <w:pPr>
      <w:widowControl w:val="0"/>
      <w:suppressLineNumbers/>
      <w:spacing w:before="120"/>
      <w:ind w:firstLine="0"/>
      <w:jc w:val="left"/>
    </w:pPr>
    <w:rPr>
      <w:rFonts w:eastAsia="Microsoft YaHei" w:cs="Lohit Hindi"/>
      <w:i/>
      <w:iCs/>
      <w:kern w:val="1"/>
      <w:lang w:bidi="hi-IN"/>
    </w:rPr>
  </w:style>
  <w:style w:type="paragraph" w:customStyle="1" w:styleId="Obsahrmce">
    <w:name w:val="Obsah rámce"/>
    <w:basedOn w:val="Zkladntext"/>
    <w:rsid w:val="00F67208"/>
  </w:style>
  <w:style w:type="paragraph" w:customStyle="1" w:styleId="Textkomente3">
    <w:name w:val="Text komentáře3"/>
    <w:basedOn w:val="Normln"/>
    <w:rsid w:val="00F67208"/>
    <w:rPr>
      <w:sz w:val="20"/>
      <w:szCs w:val="20"/>
    </w:rPr>
  </w:style>
  <w:style w:type="paragraph" w:customStyle="1" w:styleId="Zkladntextodsazen1">
    <w:name w:val="Základní text odsazený1"/>
    <w:basedOn w:val="Normln"/>
    <w:rsid w:val="00F67208"/>
    <w:pPr>
      <w:spacing w:before="60" w:after="0" w:line="288" w:lineRule="auto"/>
      <w:ind w:firstLine="567"/>
    </w:pPr>
    <w:rPr>
      <w:sz w:val="20"/>
      <w:szCs w:val="20"/>
      <w:lang w:val="x-none"/>
    </w:rPr>
  </w:style>
  <w:style w:type="paragraph" w:customStyle="1" w:styleId="Zkladntext22">
    <w:name w:val="Základní text 22"/>
    <w:basedOn w:val="Normln"/>
    <w:rsid w:val="00F67208"/>
    <w:pPr>
      <w:spacing w:line="480" w:lineRule="auto"/>
    </w:pPr>
  </w:style>
  <w:style w:type="paragraph" w:customStyle="1" w:styleId="Obsah10">
    <w:name w:val="Obsah 10"/>
    <w:basedOn w:val="Rejstk"/>
    <w:rsid w:val="00F67208"/>
    <w:pPr>
      <w:tabs>
        <w:tab w:val="right" w:leader="dot" w:pos="7425"/>
      </w:tabs>
      <w:ind w:left="2547" w:firstLine="0"/>
    </w:pPr>
  </w:style>
  <w:style w:type="paragraph" w:styleId="Zkladntextodsazen2">
    <w:name w:val="Body Text Indent 2"/>
    <w:basedOn w:val="Normln"/>
    <w:link w:val="Zkladntextodsazen2Char"/>
    <w:rsid w:val="00F67208"/>
    <w:pPr>
      <w:spacing w:before="120" w:after="0"/>
    </w:pPr>
    <w:rPr>
      <w:b/>
    </w:rPr>
  </w:style>
  <w:style w:type="character" w:customStyle="1" w:styleId="Zkladntextodsazen2Char">
    <w:name w:val="Základní text odsazený 2 Char"/>
    <w:basedOn w:val="Standardnpsmoodstavce"/>
    <w:link w:val="Zkladntextodsazen2"/>
    <w:rsid w:val="00F67208"/>
    <w:rPr>
      <w:rFonts w:ascii="Times New Roman" w:eastAsia="Times New Roman" w:hAnsi="Times New Roman" w:cs="Times New Roman"/>
      <w:b/>
      <w:sz w:val="24"/>
      <w:szCs w:val="24"/>
      <w:lang w:eastAsia="zh-CN"/>
    </w:rPr>
  </w:style>
  <w:style w:type="paragraph" w:styleId="Zkladntextodsazen3">
    <w:name w:val="Body Text Indent 3"/>
    <w:basedOn w:val="Normln"/>
    <w:link w:val="Zkladntextodsazen3Char"/>
    <w:rsid w:val="00F67208"/>
    <w:pPr>
      <w:ind w:left="993" w:hanging="284"/>
    </w:pPr>
  </w:style>
  <w:style w:type="character" w:customStyle="1" w:styleId="Zkladntextodsazen3Char">
    <w:name w:val="Základní text odsazený 3 Char"/>
    <w:basedOn w:val="Standardnpsmoodstavce"/>
    <w:link w:val="Zkladntextodsazen3"/>
    <w:rsid w:val="00F67208"/>
    <w:rPr>
      <w:rFonts w:ascii="Times New Roman" w:eastAsia="Times New Roman" w:hAnsi="Times New Roman" w:cs="Times New Roman"/>
      <w:sz w:val="24"/>
      <w:szCs w:val="24"/>
      <w:lang w:eastAsia="zh-CN"/>
    </w:rPr>
  </w:style>
  <w:style w:type="paragraph" w:customStyle="1" w:styleId="CharCharCharCharCharCharCharCharCharCharCharCharCharCharCharChar">
    <w:name w:val="Char Char Char Char Char Char Char Char Char Char Char Char Char Char Char Char"/>
    <w:basedOn w:val="Normln"/>
    <w:rsid w:val="00F67208"/>
    <w:pPr>
      <w:suppressAutoHyphens w:val="0"/>
      <w:spacing w:after="160" w:line="240" w:lineRule="exact"/>
      <w:ind w:firstLine="0"/>
      <w:jc w:val="left"/>
    </w:pPr>
    <w:rPr>
      <w:rFonts w:ascii="Tahoma" w:hAnsi="Tahoma"/>
      <w:sz w:val="20"/>
      <w:szCs w:val="20"/>
      <w:lang w:val="en-US" w:eastAsia="en-US"/>
    </w:rPr>
  </w:style>
  <w:style w:type="paragraph" w:customStyle="1" w:styleId="Barevnseznamzvraznn11">
    <w:name w:val="Barevný seznam – zvýraznění 11"/>
    <w:basedOn w:val="Normln"/>
    <w:qFormat/>
    <w:rsid w:val="00F67208"/>
    <w:pPr>
      <w:suppressAutoHyphens w:val="0"/>
      <w:spacing w:after="200" w:line="276" w:lineRule="auto"/>
      <w:ind w:left="720" w:firstLine="0"/>
      <w:jc w:val="left"/>
    </w:pPr>
    <w:rPr>
      <w:rFonts w:ascii="Calibri" w:eastAsia="Calibri" w:hAnsi="Calibri"/>
      <w:sz w:val="22"/>
      <w:szCs w:val="22"/>
      <w:lang w:eastAsia="en-US"/>
    </w:rPr>
  </w:style>
  <w:style w:type="paragraph" w:customStyle="1" w:styleId="Odstavecseseznamem1">
    <w:name w:val="Odstavec se seznamem1"/>
    <w:basedOn w:val="Normln"/>
    <w:rsid w:val="00F67208"/>
    <w:pPr>
      <w:suppressAutoHyphens w:val="0"/>
      <w:spacing w:after="0"/>
      <w:ind w:left="720" w:firstLine="0"/>
      <w:jc w:val="left"/>
    </w:pPr>
    <w:rPr>
      <w:lang w:eastAsia="cs-CZ"/>
    </w:rPr>
  </w:style>
  <w:style w:type="paragraph" w:styleId="Textvbloku">
    <w:name w:val="Block Text"/>
    <w:basedOn w:val="Normln"/>
    <w:rsid w:val="00F67208"/>
    <w:pPr>
      <w:ind w:left="34" w:right="34" w:firstLine="0"/>
    </w:pPr>
    <w:rPr>
      <w:sz w:val="22"/>
      <w:szCs w:val="22"/>
    </w:rPr>
  </w:style>
  <w:style w:type="character" w:styleId="Odkaznakoment">
    <w:name w:val="annotation reference"/>
    <w:basedOn w:val="Standardnpsmoodstavce"/>
    <w:unhideWhenUsed/>
    <w:rsid w:val="00544185"/>
    <w:rPr>
      <w:sz w:val="16"/>
      <w:szCs w:val="16"/>
    </w:rPr>
  </w:style>
  <w:style w:type="paragraph" w:styleId="Revize">
    <w:name w:val="Revision"/>
    <w:hidden/>
    <w:uiPriority w:val="99"/>
    <w:semiHidden/>
    <w:rsid w:val="00936092"/>
    <w:pPr>
      <w:spacing w:after="0" w:line="240" w:lineRule="auto"/>
    </w:pPr>
    <w:rPr>
      <w:rFonts w:ascii="Times New Roman" w:eastAsia="Times New Roman" w:hAnsi="Times New Roman" w:cs="Times New Roman"/>
      <w:sz w:val="24"/>
      <w:szCs w:val="24"/>
      <w:lang w:eastAsia="zh-CN"/>
    </w:rPr>
  </w:style>
  <w:style w:type="paragraph" w:customStyle="1" w:styleId="StylI">
    <w:name w:val="Styl I."/>
    <w:basedOn w:val="Odstavecseseznamem"/>
    <w:rsid w:val="00433652"/>
    <w:pPr>
      <w:numPr>
        <w:numId w:val="32"/>
      </w:numPr>
      <w:tabs>
        <w:tab w:val="num" w:pos="360"/>
      </w:tabs>
      <w:spacing w:before="120" w:after="240" w:line="276" w:lineRule="auto"/>
      <w:ind w:left="720" w:firstLine="0"/>
    </w:pPr>
    <w:rPr>
      <w:rFonts w:ascii="Arial" w:hAnsi="Arial" w:cs="Arial"/>
      <w:kern w:val="0"/>
      <w:szCs w:val="24"/>
      <w:lang w:eastAsia="en-US"/>
    </w:rPr>
  </w:style>
  <w:style w:type="paragraph" w:customStyle="1" w:styleId="Stylaa">
    <w:name w:val="Styl aa)"/>
    <w:basedOn w:val="Odstavecseseznamem"/>
    <w:rsid w:val="00433652"/>
    <w:pPr>
      <w:numPr>
        <w:ilvl w:val="3"/>
        <w:numId w:val="32"/>
      </w:numPr>
      <w:spacing w:before="120" w:after="240" w:line="276" w:lineRule="auto"/>
    </w:pPr>
    <w:rPr>
      <w:rFonts w:ascii="Arial" w:hAnsi="Arial" w:cs="Arial"/>
      <w:kern w:val="0"/>
      <w:lang w:eastAsia="en-US"/>
    </w:rPr>
  </w:style>
  <w:style w:type="paragraph" w:customStyle="1" w:styleId="Styla">
    <w:name w:val="Styl a)"/>
    <w:basedOn w:val="Odstavecseseznamem"/>
    <w:rsid w:val="00433652"/>
    <w:pPr>
      <w:numPr>
        <w:ilvl w:val="2"/>
        <w:numId w:val="32"/>
      </w:numPr>
      <w:spacing w:before="120" w:after="240" w:line="276" w:lineRule="auto"/>
    </w:pPr>
    <w:rPr>
      <w:rFonts w:ascii="Arial" w:hAnsi="Arial" w:cs="Arial"/>
      <w:kern w:val="0"/>
      <w:lang w:eastAsia="en-US"/>
    </w:rPr>
  </w:style>
  <w:style w:type="character" w:customStyle="1" w:styleId="h1a7">
    <w:name w:val="h1a7"/>
    <w:basedOn w:val="Standardnpsmoodstavce"/>
    <w:rsid w:val="00E73EE7"/>
    <w:rPr>
      <w:rFonts w:ascii="Arial" w:hAnsi="Arial" w:cs="Arial" w:hint="default"/>
      <w:i/>
      <w:iCs/>
      <w:vanish w:val="0"/>
      <w:webHidden w:val="0"/>
      <w:sz w:val="26"/>
      <w:szCs w:val="26"/>
      <w:specVanish w:val="0"/>
    </w:rPr>
  </w:style>
  <w:style w:type="paragraph" w:customStyle="1" w:styleId="Default">
    <w:name w:val="Default"/>
    <w:rsid w:val="00B23796"/>
    <w:pPr>
      <w:autoSpaceDE w:val="0"/>
      <w:autoSpaceDN w:val="0"/>
      <w:adjustRightInd w:val="0"/>
      <w:spacing w:after="0" w:line="240" w:lineRule="auto"/>
    </w:pPr>
    <w:rPr>
      <w:rFonts w:ascii="Arial" w:hAnsi="Arial" w:cs="Arial"/>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caption" w:uiPriority="0" w:qFormat="1"/>
    <w:lsdException w:name="footnote reference" w:uiPriority="0"/>
    <w:lsdException w:name="annotation reference" w:uiPriority="0"/>
    <w:lsdException w:name="page number" w:uiPriority="0"/>
    <w:lsdException w:name="endnote reference" w:uiPriority="0"/>
    <w:lsdException w:name="endnote text" w:uiPriority="0"/>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Normal (Web)" w:uiPriority="0"/>
    <w:lsdException w:name="annotation subject"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F67208"/>
    <w:pPr>
      <w:suppressAutoHyphens/>
      <w:spacing w:after="120" w:line="240" w:lineRule="auto"/>
      <w:ind w:firstLine="709"/>
      <w:jc w:val="both"/>
    </w:pPr>
    <w:rPr>
      <w:rFonts w:ascii="Times New Roman" w:eastAsia="Times New Roman" w:hAnsi="Times New Roman" w:cs="Times New Roman"/>
      <w:sz w:val="24"/>
      <w:szCs w:val="24"/>
      <w:lang w:eastAsia="zh-CN"/>
    </w:rPr>
  </w:style>
  <w:style w:type="paragraph" w:styleId="Nadpis1">
    <w:name w:val="heading 1"/>
    <w:basedOn w:val="Normln"/>
    <w:next w:val="Normln"/>
    <w:link w:val="Nadpis1Char"/>
    <w:qFormat/>
    <w:rsid w:val="00F67208"/>
    <w:pPr>
      <w:keepNext/>
      <w:pageBreakBefore/>
      <w:numPr>
        <w:numId w:val="1"/>
      </w:numPr>
      <w:spacing w:before="240" w:after="240"/>
      <w:jc w:val="left"/>
      <w:outlineLvl w:val="0"/>
    </w:pPr>
    <w:rPr>
      <w:rFonts w:cs="Arial"/>
      <w:b/>
      <w:bCs/>
      <w:caps/>
      <w:kern w:val="1"/>
      <w:szCs w:val="32"/>
    </w:rPr>
  </w:style>
  <w:style w:type="paragraph" w:styleId="Nadpis2">
    <w:name w:val="heading 2"/>
    <w:basedOn w:val="Nadpis"/>
    <w:next w:val="Normln"/>
    <w:link w:val="Nadpis2Char"/>
    <w:qFormat/>
    <w:rsid w:val="00F67208"/>
    <w:pPr>
      <w:numPr>
        <w:ilvl w:val="1"/>
        <w:numId w:val="1"/>
      </w:numPr>
      <w:outlineLvl w:val="1"/>
    </w:pPr>
    <w:rPr>
      <w:rFonts w:ascii="Times New Roman" w:hAnsi="Times New Roman" w:cs="Times New Roman"/>
      <w:b/>
      <w:bCs/>
      <w:iCs/>
      <w:sz w:val="24"/>
    </w:rPr>
  </w:style>
  <w:style w:type="paragraph" w:styleId="Nadpis3">
    <w:name w:val="heading 3"/>
    <w:basedOn w:val="Normln"/>
    <w:next w:val="Normln"/>
    <w:link w:val="Nadpis3Char"/>
    <w:qFormat/>
    <w:rsid w:val="00F67208"/>
    <w:pPr>
      <w:keepNext/>
      <w:numPr>
        <w:ilvl w:val="2"/>
        <w:numId w:val="1"/>
      </w:numPr>
      <w:spacing w:before="240" w:after="60"/>
      <w:outlineLvl w:val="2"/>
    </w:pPr>
    <w:rPr>
      <w:rFonts w:ascii="Arial" w:hAnsi="Arial" w:cs="Arial"/>
      <w:b/>
      <w:bCs/>
    </w:rPr>
  </w:style>
  <w:style w:type="paragraph" w:styleId="Nadpis4">
    <w:name w:val="heading 4"/>
    <w:basedOn w:val="Normln"/>
    <w:next w:val="Normln"/>
    <w:link w:val="Nadpis4Char"/>
    <w:qFormat/>
    <w:rsid w:val="00F67208"/>
    <w:pPr>
      <w:keepNext/>
      <w:numPr>
        <w:ilvl w:val="3"/>
        <w:numId w:val="1"/>
      </w:numPr>
      <w:spacing w:before="240" w:after="60"/>
      <w:outlineLvl w:val="3"/>
    </w:pPr>
    <w:rPr>
      <w:rFonts w:ascii="Arial" w:hAnsi="Arial" w:cs="Arial"/>
      <w:b/>
      <w:bCs/>
      <w:u w:val="single"/>
    </w:rPr>
  </w:style>
  <w:style w:type="paragraph" w:styleId="Nadpis5">
    <w:name w:val="heading 5"/>
    <w:basedOn w:val="Normln"/>
    <w:next w:val="Normln"/>
    <w:link w:val="Nadpis5Char"/>
    <w:qFormat/>
    <w:rsid w:val="00F67208"/>
    <w:pPr>
      <w:numPr>
        <w:ilvl w:val="4"/>
        <w:numId w:val="1"/>
      </w:numPr>
      <w:spacing w:before="240" w:after="60"/>
      <w:outlineLvl w:val="4"/>
    </w:pPr>
    <w:rPr>
      <w:b/>
      <w:bCs/>
      <w:i/>
      <w:iCs/>
      <w:sz w:val="26"/>
      <w:szCs w:val="26"/>
    </w:rPr>
  </w:style>
  <w:style w:type="paragraph" w:styleId="Nadpis6">
    <w:name w:val="heading 6"/>
    <w:basedOn w:val="Normln"/>
    <w:next w:val="Normln"/>
    <w:link w:val="Nadpis6Char"/>
    <w:qFormat/>
    <w:rsid w:val="00F67208"/>
    <w:pPr>
      <w:keepNext/>
      <w:numPr>
        <w:ilvl w:val="5"/>
        <w:numId w:val="1"/>
      </w:numPr>
      <w:jc w:val="center"/>
      <w:outlineLvl w:val="5"/>
    </w:pPr>
    <w:rPr>
      <w:b/>
      <w:sz w:val="22"/>
      <w:szCs w:val="22"/>
    </w:rPr>
  </w:style>
  <w:style w:type="paragraph" w:styleId="Nadpis7">
    <w:name w:val="heading 7"/>
    <w:basedOn w:val="Normln"/>
    <w:next w:val="Normln"/>
    <w:link w:val="Nadpis7Char"/>
    <w:qFormat/>
    <w:rsid w:val="00F67208"/>
    <w:pPr>
      <w:keepNext/>
      <w:numPr>
        <w:ilvl w:val="6"/>
        <w:numId w:val="1"/>
      </w:numPr>
      <w:spacing w:after="60"/>
      <w:outlineLvl w:val="6"/>
    </w:pPr>
    <w:rPr>
      <w:b/>
      <w:bCs/>
      <w:szCs w:val="28"/>
    </w:rPr>
  </w:style>
  <w:style w:type="paragraph" w:styleId="Nadpis8">
    <w:name w:val="heading 8"/>
    <w:basedOn w:val="Normln"/>
    <w:next w:val="Normln"/>
    <w:link w:val="Nadpis8Char"/>
    <w:qFormat/>
    <w:rsid w:val="00F67208"/>
    <w:pPr>
      <w:keepNext/>
      <w:numPr>
        <w:ilvl w:val="7"/>
        <w:numId w:val="1"/>
      </w:numPr>
      <w:outlineLvl w:val="7"/>
    </w:pPr>
    <w:rPr>
      <w:b/>
      <w:bCs/>
    </w:rPr>
  </w:style>
  <w:style w:type="paragraph" w:styleId="Nadpis9">
    <w:name w:val="heading 9"/>
    <w:basedOn w:val="Normln"/>
    <w:next w:val="Normln"/>
    <w:link w:val="Nadpis9Char"/>
    <w:qFormat/>
    <w:rsid w:val="00F67208"/>
    <w:pPr>
      <w:keepNext/>
      <w:numPr>
        <w:ilvl w:val="8"/>
        <w:numId w:val="1"/>
      </w:numPr>
      <w:jc w:val="left"/>
      <w:outlineLvl w:val="8"/>
    </w:pPr>
    <w:rPr>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F67208"/>
    <w:rPr>
      <w:rFonts w:ascii="Times New Roman" w:eastAsia="Times New Roman" w:hAnsi="Times New Roman" w:cs="Arial"/>
      <w:b/>
      <w:bCs/>
      <w:caps/>
      <w:kern w:val="1"/>
      <w:sz w:val="24"/>
      <w:szCs w:val="32"/>
      <w:lang w:eastAsia="zh-CN"/>
    </w:rPr>
  </w:style>
  <w:style w:type="character" w:customStyle="1" w:styleId="Nadpis2Char">
    <w:name w:val="Nadpis 2 Char"/>
    <w:basedOn w:val="Standardnpsmoodstavce"/>
    <w:link w:val="Nadpis2"/>
    <w:rsid w:val="00F67208"/>
    <w:rPr>
      <w:rFonts w:ascii="Times New Roman" w:eastAsia="DejaVu Sans" w:hAnsi="Times New Roman" w:cs="Times New Roman"/>
      <w:b/>
      <w:bCs/>
      <w:iCs/>
      <w:sz w:val="24"/>
      <w:szCs w:val="28"/>
      <w:lang w:eastAsia="zh-CN"/>
    </w:rPr>
  </w:style>
  <w:style w:type="character" w:customStyle="1" w:styleId="Nadpis3Char">
    <w:name w:val="Nadpis 3 Char"/>
    <w:basedOn w:val="Standardnpsmoodstavce"/>
    <w:link w:val="Nadpis3"/>
    <w:rsid w:val="00F67208"/>
    <w:rPr>
      <w:rFonts w:ascii="Arial" w:eastAsia="Times New Roman" w:hAnsi="Arial" w:cs="Arial"/>
      <w:b/>
      <w:bCs/>
      <w:sz w:val="24"/>
      <w:szCs w:val="24"/>
      <w:lang w:eastAsia="zh-CN"/>
    </w:rPr>
  </w:style>
  <w:style w:type="character" w:customStyle="1" w:styleId="Nadpis4Char">
    <w:name w:val="Nadpis 4 Char"/>
    <w:basedOn w:val="Standardnpsmoodstavce"/>
    <w:link w:val="Nadpis4"/>
    <w:rsid w:val="00F67208"/>
    <w:rPr>
      <w:rFonts w:ascii="Arial" w:eastAsia="Times New Roman" w:hAnsi="Arial" w:cs="Arial"/>
      <w:b/>
      <w:bCs/>
      <w:sz w:val="24"/>
      <w:szCs w:val="24"/>
      <w:u w:val="single"/>
      <w:lang w:eastAsia="zh-CN"/>
    </w:rPr>
  </w:style>
  <w:style w:type="character" w:customStyle="1" w:styleId="Nadpis5Char">
    <w:name w:val="Nadpis 5 Char"/>
    <w:basedOn w:val="Standardnpsmoodstavce"/>
    <w:link w:val="Nadpis5"/>
    <w:rsid w:val="00F67208"/>
    <w:rPr>
      <w:rFonts w:ascii="Times New Roman" w:eastAsia="Times New Roman" w:hAnsi="Times New Roman" w:cs="Times New Roman"/>
      <w:b/>
      <w:bCs/>
      <w:i/>
      <w:iCs/>
      <w:sz w:val="26"/>
      <w:szCs w:val="26"/>
      <w:lang w:eastAsia="zh-CN"/>
    </w:rPr>
  </w:style>
  <w:style w:type="character" w:customStyle="1" w:styleId="Nadpis6Char">
    <w:name w:val="Nadpis 6 Char"/>
    <w:basedOn w:val="Standardnpsmoodstavce"/>
    <w:link w:val="Nadpis6"/>
    <w:rsid w:val="00F67208"/>
    <w:rPr>
      <w:rFonts w:ascii="Times New Roman" w:eastAsia="Times New Roman" w:hAnsi="Times New Roman" w:cs="Times New Roman"/>
      <w:b/>
      <w:lang w:eastAsia="zh-CN"/>
    </w:rPr>
  </w:style>
  <w:style w:type="character" w:customStyle="1" w:styleId="Nadpis7Char">
    <w:name w:val="Nadpis 7 Char"/>
    <w:basedOn w:val="Standardnpsmoodstavce"/>
    <w:link w:val="Nadpis7"/>
    <w:rsid w:val="00F67208"/>
    <w:rPr>
      <w:rFonts w:ascii="Times New Roman" w:eastAsia="Times New Roman" w:hAnsi="Times New Roman" w:cs="Times New Roman"/>
      <w:b/>
      <w:bCs/>
      <w:sz w:val="24"/>
      <w:szCs w:val="28"/>
      <w:lang w:eastAsia="zh-CN"/>
    </w:rPr>
  </w:style>
  <w:style w:type="character" w:customStyle="1" w:styleId="Nadpis8Char">
    <w:name w:val="Nadpis 8 Char"/>
    <w:basedOn w:val="Standardnpsmoodstavce"/>
    <w:link w:val="Nadpis8"/>
    <w:rsid w:val="00F67208"/>
    <w:rPr>
      <w:rFonts w:ascii="Times New Roman" w:eastAsia="Times New Roman" w:hAnsi="Times New Roman" w:cs="Times New Roman"/>
      <w:b/>
      <w:bCs/>
      <w:sz w:val="24"/>
      <w:szCs w:val="24"/>
      <w:lang w:eastAsia="zh-CN"/>
    </w:rPr>
  </w:style>
  <w:style w:type="character" w:customStyle="1" w:styleId="Nadpis9Char">
    <w:name w:val="Nadpis 9 Char"/>
    <w:basedOn w:val="Standardnpsmoodstavce"/>
    <w:link w:val="Nadpis9"/>
    <w:rsid w:val="00F67208"/>
    <w:rPr>
      <w:rFonts w:ascii="Times New Roman" w:eastAsia="Times New Roman" w:hAnsi="Times New Roman" w:cs="Times New Roman"/>
      <w:b/>
      <w:bCs/>
      <w:sz w:val="24"/>
      <w:szCs w:val="24"/>
      <w:lang w:eastAsia="zh-CN"/>
    </w:rPr>
  </w:style>
  <w:style w:type="character" w:customStyle="1" w:styleId="WW8Num1z1">
    <w:name w:val="WW8Num1z1"/>
    <w:rsid w:val="00F67208"/>
    <w:rPr>
      <w:rFonts w:ascii="OpenSymbol" w:hAnsi="OpenSymbol" w:cs="OpenSymbol"/>
    </w:rPr>
  </w:style>
  <w:style w:type="character" w:customStyle="1" w:styleId="WW8Num2z1">
    <w:name w:val="WW8Num2z1"/>
    <w:rsid w:val="00F67208"/>
    <w:rPr>
      <w:rFonts w:ascii="Courier New" w:hAnsi="Courier New" w:cs="Courier New"/>
    </w:rPr>
  </w:style>
  <w:style w:type="character" w:customStyle="1" w:styleId="WW8Num3z0">
    <w:name w:val="WW8Num3z0"/>
    <w:rsid w:val="00F67208"/>
    <w:rPr>
      <w:rFonts w:ascii="Wingdings" w:hAnsi="Wingdings" w:cs="Wingdings"/>
    </w:rPr>
  </w:style>
  <w:style w:type="character" w:customStyle="1" w:styleId="WW8Num4z0">
    <w:name w:val="WW8Num4z0"/>
    <w:rsid w:val="00F67208"/>
    <w:rPr>
      <w:rFonts w:ascii="Wingdings" w:hAnsi="Wingdings" w:cs="Wingdings"/>
    </w:rPr>
  </w:style>
  <w:style w:type="character" w:customStyle="1" w:styleId="WW8Num5z0">
    <w:name w:val="WW8Num5z0"/>
    <w:rsid w:val="00F67208"/>
    <w:rPr>
      <w:rFonts w:ascii="Times New Roman" w:eastAsia="Times New Roman" w:hAnsi="Times New Roman" w:cs="Times New Roman"/>
    </w:rPr>
  </w:style>
  <w:style w:type="character" w:customStyle="1" w:styleId="WW8Num6z0">
    <w:name w:val="WW8Num6z0"/>
    <w:rsid w:val="00F67208"/>
    <w:rPr>
      <w:rFonts w:ascii="Wingdings" w:hAnsi="Wingdings" w:cs="Wingdings"/>
    </w:rPr>
  </w:style>
  <w:style w:type="character" w:customStyle="1" w:styleId="WW8Num7z0">
    <w:name w:val="WW8Num7z0"/>
    <w:rsid w:val="00F67208"/>
    <w:rPr>
      <w:rFonts w:ascii="Wingdings" w:hAnsi="Wingdings" w:cs="Wingdings"/>
    </w:rPr>
  </w:style>
  <w:style w:type="character" w:customStyle="1" w:styleId="WW8Num8z0">
    <w:name w:val="WW8Num8z0"/>
    <w:rsid w:val="00F67208"/>
    <w:rPr>
      <w:rFonts w:ascii="Wingdings" w:hAnsi="Wingdings" w:cs="Wingdings"/>
    </w:rPr>
  </w:style>
  <w:style w:type="character" w:customStyle="1" w:styleId="WW8Num9z0">
    <w:name w:val="WW8Num9z0"/>
    <w:rsid w:val="00F67208"/>
    <w:rPr>
      <w:rFonts w:ascii="Wingdings" w:hAnsi="Wingdings" w:cs="Wingdings"/>
    </w:rPr>
  </w:style>
  <w:style w:type="character" w:customStyle="1" w:styleId="WW8Num9z1">
    <w:name w:val="WW8Num9z1"/>
    <w:rsid w:val="00F67208"/>
    <w:rPr>
      <w:rFonts w:ascii="Courier New" w:hAnsi="Courier New" w:cs="Courier New"/>
    </w:rPr>
  </w:style>
  <w:style w:type="character" w:customStyle="1" w:styleId="WW8Num9z3">
    <w:name w:val="WW8Num9z3"/>
    <w:rsid w:val="00F67208"/>
    <w:rPr>
      <w:rFonts w:ascii="Symbol" w:hAnsi="Symbol" w:cs="Symbol"/>
    </w:rPr>
  </w:style>
  <w:style w:type="character" w:customStyle="1" w:styleId="WW8Num10z0">
    <w:name w:val="WW8Num10z0"/>
    <w:rsid w:val="00F67208"/>
    <w:rPr>
      <w:rFonts w:ascii="Wingdings" w:hAnsi="Wingdings" w:cs="Wingdings"/>
    </w:rPr>
  </w:style>
  <w:style w:type="character" w:customStyle="1" w:styleId="WW8Num11z0">
    <w:name w:val="WW8Num11z0"/>
    <w:rsid w:val="00F67208"/>
    <w:rPr>
      <w:rFonts w:ascii="Wingdings" w:hAnsi="Wingdings" w:cs="Wingdings"/>
    </w:rPr>
  </w:style>
  <w:style w:type="character" w:customStyle="1" w:styleId="WW8Num13z0">
    <w:name w:val="WW8Num13z0"/>
    <w:rsid w:val="00F67208"/>
    <w:rPr>
      <w:rFonts w:ascii="Wingdings" w:hAnsi="Wingdings" w:cs="Wingdings"/>
    </w:rPr>
  </w:style>
  <w:style w:type="character" w:customStyle="1" w:styleId="WW8Num14z0">
    <w:name w:val="WW8Num14z0"/>
    <w:rsid w:val="00F67208"/>
    <w:rPr>
      <w:rFonts w:ascii="Wingdings" w:hAnsi="Wingdings" w:cs="Wingdings"/>
    </w:rPr>
  </w:style>
  <w:style w:type="character" w:customStyle="1" w:styleId="WW8Num15z0">
    <w:name w:val="WW8Num15z0"/>
    <w:rsid w:val="00F67208"/>
    <w:rPr>
      <w:rFonts w:ascii="Wingdings" w:hAnsi="Wingdings" w:cs="Wingdings"/>
    </w:rPr>
  </w:style>
  <w:style w:type="character" w:customStyle="1" w:styleId="WW8Num16z0">
    <w:name w:val="WW8Num16z0"/>
    <w:rsid w:val="00F67208"/>
    <w:rPr>
      <w:rFonts w:ascii="Wingdings" w:hAnsi="Wingdings" w:cs="Wingdings"/>
    </w:rPr>
  </w:style>
  <w:style w:type="character" w:customStyle="1" w:styleId="WW8Num18z0">
    <w:name w:val="WW8Num18z0"/>
    <w:rsid w:val="00F67208"/>
    <w:rPr>
      <w:rFonts w:ascii="Wingdings" w:hAnsi="Wingdings" w:cs="Wingdings"/>
    </w:rPr>
  </w:style>
  <w:style w:type="character" w:customStyle="1" w:styleId="WW8Num19z0">
    <w:name w:val="WW8Num19z0"/>
    <w:rsid w:val="00F67208"/>
    <w:rPr>
      <w:rFonts w:ascii="Wingdings" w:hAnsi="Wingdings" w:cs="Wingdings"/>
    </w:rPr>
  </w:style>
  <w:style w:type="character" w:customStyle="1" w:styleId="WW8Num21z0">
    <w:name w:val="WW8Num21z0"/>
    <w:rsid w:val="00F67208"/>
    <w:rPr>
      <w:rFonts w:ascii="Wingdings" w:hAnsi="Wingdings" w:cs="Wingdings"/>
    </w:rPr>
  </w:style>
  <w:style w:type="character" w:customStyle="1" w:styleId="WW8Num21z1">
    <w:name w:val="WW8Num21z1"/>
    <w:rsid w:val="00F67208"/>
    <w:rPr>
      <w:rFonts w:ascii="Courier New" w:hAnsi="Courier New" w:cs="Courier New"/>
    </w:rPr>
  </w:style>
  <w:style w:type="character" w:customStyle="1" w:styleId="WW8Num21z2">
    <w:name w:val="WW8Num21z2"/>
    <w:rsid w:val="00F67208"/>
    <w:rPr>
      <w:rFonts w:ascii="Wingdings" w:hAnsi="Wingdings" w:cs="Wingdings"/>
    </w:rPr>
  </w:style>
  <w:style w:type="character" w:customStyle="1" w:styleId="WW8Num21z3">
    <w:name w:val="WW8Num21z3"/>
    <w:rsid w:val="00F67208"/>
    <w:rPr>
      <w:rFonts w:ascii="Symbol" w:hAnsi="Symbol" w:cs="Symbol"/>
    </w:rPr>
  </w:style>
  <w:style w:type="character" w:customStyle="1" w:styleId="WW8Num23z0">
    <w:name w:val="WW8Num23z0"/>
    <w:rsid w:val="00F67208"/>
    <w:rPr>
      <w:rFonts w:ascii="Symbol" w:hAnsi="Symbol" w:cs="Symbol"/>
    </w:rPr>
  </w:style>
  <w:style w:type="character" w:customStyle="1" w:styleId="WW8Num24z0">
    <w:name w:val="WW8Num24z0"/>
    <w:rsid w:val="00F67208"/>
    <w:rPr>
      <w:rFonts w:ascii="Times New Roman" w:eastAsia="Times New Roman" w:hAnsi="Times New Roman" w:cs="Times New Roman"/>
    </w:rPr>
  </w:style>
  <w:style w:type="character" w:customStyle="1" w:styleId="WW8Num24z1">
    <w:name w:val="WW8Num24z1"/>
    <w:rsid w:val="00F67208"/>
    <w:rPr>
      <w:rFonts w:ascii="Courier New" w:hAnsi="Courier New" w:cs="Courier New"/>
    </w:rPr>
  </w:style>
  <w:style w:type="character" w:customStyle="1" w:styleId="WW8Num24z2">
    <w:name w:val="WW8Num24z2"/>
    <w:rsid w:val="00F67208"/>
    <w:rPr>
      <w:rFonts w:ascii="Wingdings" w:hAnsi="Wingdings" w:cs="Wingdings"/>
    </w:rPr>
  </w:style>
  <w:style w:type="character" w:customStyle="1" w:styleId="WW8Num24z3">
    <w:name w:val="WW8Num24z3"/>
    <w:rsid w:val="00F67208"/>
    <w:rPr>
      <w:rFonts w:ascii="Symbol" w:hAnsi="Symbol" w:cs="Symbol"/>
    </w:rPr>
  </w:style>
  <w:style w:type="character" w:customStyle="1" w:styleId="WW8Num25z0">
    <w:name w:val="WW8Num25z0"/>
    <w:rsid w:val="00F67208"/>
    <w:rPr>
      <w:rFonts w:ascii="Wingdings" w:hAnsi="Wingdings" w:cs="Wingdings"/>
    </w:rPr>
  </w:style>
  <w:style w:type="character" w:customStyle="1" w:styleId="WW8Num25z1">
    <w:name w:val="WW8Num25z1"/>
    <w:rsid w:val="00F67208"/>
    <w:rPr>
      <w:rFonts w:ascii="Courier New" w:hAnsi="Courier New" w:cs="Courier New"/>
    </w:rPr>
  </w:style>
  <w:style w:type="character" w:customStyle="1" w:styleId="WW8Num26z0">
    <w:name w:val="WW8Num26z0"/>
    <w:rsid w:val="00F67208"/>
    <w:rPr>
      <w:rFonts w:ascii="Times New Roman" w:eastAsia="Times New Roman" w:hAnsi="Times New Roman" w:cs="Times New Roman"/>
    </w:rPr>
  </w:style>
  <w:style w:type="character" w:customStyle="1" w:styleId="WW8Num26z1">
    <w:name w:val="WW8Num26z1"/>
    <w:rsid w:val="00F67208"/>
    <w:rPr>
      <w:rFonts w:ascii="Courier New" w:hAnsi="Courier New" w:cs="Courier New"/>
    </w:rPr>
  </w:style>
  <w:style w:type="character" w:customStyle="1" w:styleId="WW8Num26z2">
    <w:name w:val="WW8Num26z2"/>
    <w:rsid w:val="00F67208"/>
    <w:rPr>
      <w:rFonts w:ascii="Wingdings" w:hAnsi="Wingdings" w:cs="Wingdings"/>
    </w:rPr>
  </w:style>
  <w:style w:type="character" w:customStyle="1" w:styleId="WW8Num26z3">
    <w:name w:val="WW8Num26z3"/>
    <w:rsid w:val="00F67208"/>
    <w:rPr>
      <w:rFonts w:ascii="Symbol" w:hAnsi="Symbol" w:cs="Symbol"/>
    </w:rPr>
  </w:style>
  <w:style w:type="character" w:customStyle="1" w:styleId="WW8Num27z0">
    <w:name w:val="WW8Num27z0"/>
    <w:rsid w:val="00F67208"/>
    <w:rPr>
      <w:rFonts w:ascii="Times New Roman" w:eastAsia="Times New Roman" w:hAnsi="Times New Roman" w:cs="Times New Roman"/>
    </w:rPr>
  </w:style>
  <w:style w:type="character" w:customStyle="1" w:styleId="WW8Num27z1">
    <w:name w:val="WW8Num27z1"/>
    <w:rsid w:val="00F67208"/>
    <w:rPr>
      <w:rFonts w:ascii="Courier New" w:hAnsi="Courier New" w:cs="Courier New"/>
    </w:rPr>
  </w:style>
  <w:style w:type="character" w:customStyle="1" w:styleId="WW8Num27z2">
    <w:name w:val="WW8Num27z2"/>
    <w:rsid w:val="00F67208"/>
    <w:rPr>
      <w:rFonts w:ascii="Wingdings" w:hAnsi="Wingdings" w:cs="Wingdings"/>
    </w:rPr>
  </w:style>
  <w:style w:type="character" w:customStyle="1" w:styleId="WW8Num27z3">
    <w:name w:val="WW8Num27z3"/>
    <w:rsid w:val="00F67208"/>
    <w:rPr>
      <w:rFonts w:ascii="Symbol" w:hAnsi="Symbol" w:cs="Symbol"/>
    </w:rPr>
  </w:style>
  <w:style w:type="character" w:customStyle="1" w:styleId="WW8Num28z0">
    <w:name w:val="WW8Num28z0"/>
    <w:rsid w:val="00F67208"/>
    <w:rPr>
      <w:rFonts w:ascii="Times New Roman" w:eastAsia="Times New Roman" w:hAnsi="Times New Roman" w:cs="Times New Roman"/>
    </w:rPr>
  </w:style>
  <w:style w:type="character" w:customStyle="1" w:styleId="WW8Num28z1">
    <w:name w:val="WW8Num28z1"/>
    <w:rsid w:val="00F67208"/>
    <w:rPr>
      <w:rFonts w:ascii="Courier New" w:hAnsi="Courier New" w:cs="Courier New"/>
    </w:rPr>
  </w:style>
  <w:style w:type="character" w:customStyle="1" w:styleId="WW8Num28z2">
    <w:name w:val="WW8Num28z2"/>
    <w:rsid w:val="00F67208"/>
    <w:rPr>
      <w:rFonts w:ascii="Wingdings" w:hAnsi="Wingdings" w:cs="Wingdings"/>
    </w:rPr>
  </w:style>
  <w:style w:type="character" w:customStyle="1" w:styleId="WW8Num28z3">
    <w:name w:val="WW8Num28z3"/>
    <w:rsid w:val="00F67208"/>
    <w:rPr>
      <w:rFonts w:ascii="Symbol" w:hAnsi="Symbol" w:cs="Symbol"/>
    </w:rPr>
  </w:style>
  <w:style w:type="character" w:customStyle="1" w:styleId="WW8Num31z1">
    <w:name w:val="WW8Num31z1"/>
    <w:rsid w:val="00F67208"/>
    <w:rPr>
      <w:rFonts w:ascii="Times New Roman" w:hAnsi="Times New Roman" w:cs="OpenSymbol"/>
      <w:b/>
      <w:i w:val="0"/>
      <w:sz w:val="24"/>
    </w:rPr>
  </w:style>
  <w:style w:type="character" w:customStyle="1" w:styleId="WW8Num33z1">
    <w:name w:val="WW8Num33z1"/>
    <w:rsid w:val="00F67208"/>
    <w:rPr>
      <w:rFonts w:ascii="OpenSymbol" w:hAnsi="OpenSymbol" w:cs="OpenSymbol"/>
    </w:rPr>
  </w:style>
  <w:style w:type="character" w:customStyle="1" w:styleId="WW8NumSt33z1">
    <w:name w:val="WW8NumSt33z1"/>
    <w:rsid w:val="00F67208"/>
    <w:rPr>
      <w:rFonts w:ascii="Times New Roman" w:hAnsi="Times New Roman" w:cs="OpenSymbol"/>
      <w:b/>
      <w:i w:val="0"/>
      <w:sz w:val="24"/>
    </w:rPr>
  </w:style>
  <w:style w:type="character" w:customStyle="1" w:styleId="WW8NumSt34z1">
    <w:name w:val="WW8NumSt34z1"/>
    <w:rsid w:val="00F67208"/>
    <w:rPr>
      <w:rFonts w:ascii="Times New Roman" w:hAnsi="Times New Roman" w:cs="OpenSymbol"/>
      <w:b/>
      <w:i w:val="0"/>
      <w:sz w:val="24"/>
    </w:rPr>
  </w:style>
  <w:style w:type="character" w:customStyle="1" w:styleId="Standardnpsmoodstavce4">
    <w:name w:val="Standardní písmo odstavce4"/>
    <w:rsid w:val="00F67208"/>
  </w:style>
  <w:style w:type="character" w:customStyle="1" w:styleId="WW8Num2z0">
    <w:name w:val="WW8Num2z0"/>
    <w:rsid w:val="00F67208"/>
    <w:rPr>
      <w:rFonts w:ascii="Wingdings" w:hAnsi="Wingdings" w:cs="Wingdings"/>
    </w:rPr>
  </w:style>
  <w:style w:type="character" w:customStyle="1" w:styleId="WW8Num12z0">
    <w:name w:val="WW8Num12z0"/>
    <w:rsid w:val="00F67208"/>
    <w:rPr>
      <w:rFonts w:ascii="Wingdings" w:hAnsi="Wingdings" w:cs="Wingdings"/>
    </w:rPr>
  </w:style>
  <w:style w:type="character" w:customStyle="1" w:styleId="WW8Num17z0">
    <w:name w:val="WW8Num17z0"/>
    <w:rsid w:val="00F67208"/>
    <w:rPr>
      <w:rFonts w:ascii="Wingdings" w:hAnsi="Wingdings" w:cs="Wingdings"/>
    </w:rPr>
  </w:style>
  <w:style w:type="character" w:customStyle="1" w:styleId="WW8Num19z1">
    <w:name w:val="WW8Num19z1"/>
    <w:rsid w:val="00F67208"/>
    <w:rPr>
      <w:rFonts w:ascii="Courier New" w:hAnsi="Courier New" w:cs="Courier New"/>
    </w:rPr>
  </w:style>
  <w:style w:type="character" w:customStyle="1" w:styleId="WW8Num19z2">
    <w:name w:val="WW8Num19z2"/>
    <w:rsid w:val="00F67208"/>
    <w:rPr>
      <w:rFonts w:ascii="Wingdings" w:hAnsi="Wingdings" w:cs="Wingdings"/>
    </w:rPr>
  </w:style>
  <w:style w:type="character" w:customStyle="1" w:styleId="WW8Num20z0">
    <w:name w:val="WW8Num20z0"/>
    <w:rsid w:val="00F67208"/>
    <w:rPr>
      <w:rFonts w:ascii="Wingdings" w:hAnsi="Wingdings" w:cs="Wingdings"/>
    </w:rPr>
  </w:style>
  <w:style w:type="character" w:customStyle="1" w:styleId="WW8Num20z1">
    <w:name w:val="WW8Num20z1"/>
    <w:rsid w:val="00F67208"/>
    <w:rPr>
      <w:rFonts w:ascii="Courier New" w:hAnsi="Courier New" w:cs="Courier New"/>
    </w:rPr>
  </w:style>
  <w:style w:type="character" w:customStyle="1" w:styleId="WW8Num20z3">
    <w:name w:val="WW8Num20z3"/>
    <w:rsid w:val="00F67208"/>
    <w:rPr>
      <w:rFonts w:ascii="Symbol" w:hAnsi="Symbol" w:cs="Symbol"/>
    </w:rPr>
  </w:style>
  <w:style w:type="character" w:customStyle="1" w:styleId="WW8Num23z1">
    <w:name w:val="WW8Num23z1"/>
    <w:rsid w:val="00F67208"/>
    <w:rPr>
      <w:rFonts w:ascii="Courier New" w:hAnsi="Courier New" w:cs="Courier New"/>
    </w:rPr>
  </w:style>
  <w:style w:type="character" w:customStyle="1" w:styleId="WW8Num23z2">
    <w:name w:val="WW8Num23z2"/>
    <w:rsid w:val="00F67208"/>
    <w:rPr>
      <w:rFonts w:ascii="Wingdings" w:hAnsi="Wingdings" w:cs="Wingdings"/>
    </w:rPr>
  </w:style>
  <w:style w:type="character" w:customStyle="1" w:styleId="WW8Num25z3">
    <w:name w:val="WW8Num25z3"/>
    <w:rsid w:val="00F67208"/>
    <w:rPr>
      <w:rFonts w:ascii="Symbol" w:hAnsi="Symbol" w:cs="Symbol"/>
    </w:rPr>
  </w:style>
  <w:style w:type="character" w:customStyle="1" w:styleId="Standardnpsmoodstavce3">
    <w:name w:val="Standardní písmo odstavce3"/>
    <w:rsid w:val="00F67208"/>
  </w:style>
  <w:style w:type="character" w:styleId="Sledovanodkaz">
    <w:name w:val="FollowedHyperlink"/>
    <w:rsid w:val="00F67208"/>
    <w:rPr>
      <w:color w:val="FF0080"/>
      <w:u w:val="single"/>
    </w:rPr>
  </w:style>
  <w:style w:type="character" w:customStyle="1" w:styleId="TextkomenteChar">
    <w:name w:val="Text komentáře Char"/>
    <w:rsid w:val="00F67208"/>
    <w:rPr>
      <w:lang w:val="cs-CZ" w:bidi="ar-SA"/>
    </w:rPr>
  </w:style>
  <w:style w:type="character" w:customStyle="1" w:styleId="Znakypropoznmkupodarou">
    <w:name w:val="Znaky pro poznámku pod čarou"/>
    <w:rsid w:val="00F67208"/>
    <w:rPr>
      <w:vertAlign w:val="superscript"/>
    </w:rPr>
  </w:style>
  <w:style w:type="character" w:customStyle="1" w:styleId="Znakyprovysvtlivky">
    <w:name w:val="Znaky pro vysvětlivky"/>
    <w:rsid w:val="00F67208"/>
    <w:rPr>
      <w:vertAlign w:val="superscript"/>
    </w:rPr>
  </w:style>
  <w:style w:type="character" w:customStyle="1" w:styleId="Absatz-Standardschriftart">
    <w:name w:val="Absatz-Standardschriftart"/>
    <w:rsid w:val="00F67208"/>
  </w:style>
  <w:style w:type="character" w:customStyle="1" w:styleId="WW-Absatz-Standardschriftart">
    <w:name w:val="WW-Absatz-Standardschriftart"/>
    <w:rsid w:val="00F67208"/>
  </w:style>
  <w:style w:type="character" w:customStyle="1" w:styleId="WW8Num10z1">
    <w:name w:val="WW8Num10z1"/>
    <w:rsid w:val="00F67208"/>
    <w:rPr>
      <w:rFonts w:ascii="Courier New" w:hAnsi="Courier New" w:cs="Courier New"/>
    </w:rPr>
  </w:style>
  <w:style w:type="character" w:customStyle="1" w:styleId="WW8Num10z3">
    <w:name w:val="WW8Num10z3"/>
    <w:rsid w:val="00F67208"/>
    <w:rPr>
      <w:rFonts w:ascii="Symbol" w:hAnsi="Symbol" w:cs="Symbol"/>
    </w:rPr>
  </w:style>
  <w:style w:type="character" w:customStyle="1" w:styleId="Standardnpsmoodstavce2">
    <w:name w:val="Standardní písmo odstavce2"/>
    <w:rsid w:val="00F67208"/>
  </w:style>
  <w:style w:type="character" w:customStyle="1" w:styleId="WW8Num2z3">
    <w:name w:val="WW8Num2z3"/>
    <w:rsid w:val="00F67208"/>
    <w:rPr>
      <w:rFonts w:ascii="Symbol" w:hAnsi="Symbol" w:cs="Symbol"/>
    </w:rPr>
  </w:style>
  <w:style w:type="character" w:customStyle="1" w:styleId="WW8Num3z1">
    <w:name w:val="WW8Num3z1"/>
    <w:rsid w:val="00F67208"/>
    <w:rPr>
      <w:rFonts w:ascii="Courier New" w:hAnsi="Courier New" w:cs="Courier New"/>
    </w:rPr>
  </w:style>
  <w:style w:type="character" w:customStyle="1" w:styleId="WW8Num3z3">
    <w:name w:val="WW8Num3z3"/>
    <w:rsid w:val="00F67208"/>
    <w:rPr>
      <w:rFonts w:ascii="Symbol" w:hAnsi="Symbol" w:cs="Symbol"/>
    </w:rPr>
  </w:style>
  <w:style w:type="character" w:customStyle="1" w:styleId="WW8Num4z1">
    <w:name w:val="WW8Num4z1"/>
    <w:rsid w:val="00F67208"/>
    <w:rPr>
      <w:rFonts w:ascii="Courier New" w:hAnsi="Courier New" w:cs="Courier New"/>
    </w:rPr>
  </w:style>
  <w:style w:type="character" w:customStyle="1" w:styleId="WW8Num4z3">
    <w:name w:val="WW8Num4z3"/>
    <w:rsid w:val="00F67208"/>
    <w:rPr>
      <w:rFonts w:ascii="Symbol" w:hAnsi="Symbol" w:cs="Symbol"/>
    </w:rPr>
  </w:style>
  <w:style w:type="character" w:customStyle="1" w:styleId="WW8Num5z1">
    <w:name w:val="WW8Num5z1"/>
    <w:rsid w:val="00F67208"/>
    <w:rPr>
      <w:rFonts w:ascii="Wingdings" w:hAnsi="Wingdings" w:cs="Wingdings"/>
    </w:rPr>
  </w:style>
  <w:style w:type="character" w:customStyle="1" w:styleId="WW8Num5z3">
    <w:name w:val="WW8Num5z3"/>
    <w:rsid w:val="00F67208"/>
    <w:rPr>
      <w:rFonts w:ascii="Symbol" w:hAnsi="Symbol" w:cs="Symbol"/>
    </w:rPr>
  </w:style>
  <w:style w:type="character" w:customStyle="1" w:styleId="WW8Num5z4">
    <w:name w:val="WW8Num5z4"/>
    <w:rsid w:val="00F67208"/>
    <w:rPr>
      <w:rFonts w:ascii="Courier New" w:hAnsi="Courier New" w:cs="Courier New"/>
    </w:rPr>
  </w:style>
  <w:style w:type="character" w:customStyle="1" w:styleId="WW8Num6z1">
    <w:name w:val="WW8Num6z1"/>
    <w:rsid w:val="00F67208"/>
    <w:rPr>
      <w:rFonts w:ascii="Courier New" w:hAnsi="Courier New" w:cs="Courier New"/>
    </w:rPr>
  </w:style>
  <w:style w:type="character" w:customStyle="1" w:styleId="WW8Num6z3">
    <w:name w:val="WW8Num6z3"/>
    <w:rsid w:val="00F67208"/>
    <w:rPr>
      <w:rFonts w:ascii="Symbol" w:hAnsi="Symbol" w:cs="Symbol"/>
    </w:rPr>
  </w:style>
  <w:style w:type="character" w:customStyle="1" w:styleId="WW8Num7z1">
    <w:name w:val="WW8Num7z1"/>
    <w:rsid w:val="00F67208"/>
    <w:rPr>
      <w:rFonts w:ascii="Courier New" w:hAnsi="Courier New" w:cs="Courier New"/>
    </w:rPr>
  </w:style>
  <w:style w:type="character" w:customStyle="1" w:styleId="WW8Num7z3">
    <w:name w:val="WW8Num7z3"/>
    <w:rsid w:val="00F67208"/>
    <w:rPr>
      <w:rFonts w:ascii="Symbol" w:hAnsi="Symbol" w:cs="Symbol"/>
    </w:rPr>
  </w:style>
  <w:style w:type="character" w:customStyle="1" w:styleId="WW8Num8z1">
    <w:name w:val="WW8Num8z1"/>
    <w:rsid w:val="00F67208"/>
    <w:rPr>
      <w:rFonts w:ascii="Courier New" w:hAnsi="Courier New" w:cs="Courier New"/>
    </w:rPr>
  </w:style>
  <w:style w:type="character" w:customStyle="1" w:styleId="WW8Num8z3">
    <w:name w:val="WW8Num8z3"/>
    <w:rsid w:val="00F67208"/>
    <w:rPr>
      <w:rFonts w:ascii="Symbol" w:hAnsi="Symbol" w:cs="Symbol"/>
    </w:rPr>
  </w:style>
  <w:style w:type="character" w:customStyle="1" w:styleId="WW8Num11z1">
    <w:name w:val="WW8Num11z1"/>
    <w:rsid w:val="00F67208"/>
    <w:rPr>
      <w:rFonts w:ascii="Courier New" w:hAnsi="Courier New" w:cs="Courier New"/>
    </w:rPr>
  </w:style>
  <w:style w:type="character" w:customStyle="1" w:styleId="WW8Num11z3">
    <w:name w:val="WW8Num11z3"/>
    <w:rsid w:val="00F67208"/>
    <w:rPr>
      <w:rFonts w:ascii="Symbol" w:hAnsi="Symbol" w:cs="Symbol"/>
    </w:rPr>
  </w:style>
  <w:style w:type="character" w:customStyle="1" w:styleId="WW8Num12z1">
    <w:name w:val="WW8Num12z1"/>
    <w:rsid w:val="00F67208"/>
    <w:rPr>
      <w:rFonts w:ascii="Courier New" w:hAnsi="Courier New" w:cs="Courier New"/>
    </w:rPr>
  </w:style>
  <w:style w:type="character" w:customStyle="1" w:styleId="WW8Num12z3">
    <w:name w:val="WW8Num12z3"/>
    <w:rsid w:val="00F67208"/>
    <w:rPr>
      <w:rFonts w:ascii="Symbol" w:hAnsi="Symbol" w:cs="Symbol"/>
    </w:rPr>
  </w:style>
  <w:style w:type="character" w:customStyle="1" w:styleId="WW8Num13z1">
    <w:name w:val="WW8Num13z1"/>
    <w:rsid w:val="00F67208"/>
    <w:rPr>
      <w:rFonts w:ascii="Courier New" w:hAnsi="Courier New" w:cs="Courier New"/>
    </w:rPr>
  </w:style>
  <w:style w:type="character" w:customStyle="1" w:styleId="WW8Num13z3">
    <w:name w:val="WW8Num13z3"/>
    <w:rsid w:val="00F67208"/>
    <w:rPr>
      <w:rFonts w:ascii="Symbol" w:hAnsi="Symbol" w:cs="Symbol"/>
    </w:rPr>
  </w:style>
  <w:style w:type="character" w:customStyle="1" w:styleId="WW8Num15z1">
    <w:name w:val="WW8Num15z1"/>
    <w:rsid w:val="00F67208"/>
    <w:rPr>
      <w:rFonts w:ascii="Courier New" w:hAnsi="Courier New" w:cs="Courier New"/>
    </w:rPr>
  </w:style>
  <w:style w:type="character" w:customStyle="1" w:styleId="WW8Num15z3">
    <w:name w:val="WW8Num15z3"/>
    <w:rsid w:val="00F67208"/>
    <w:rPr>
      <w:rFonts w:ascii="Symbol" w:hAnsi="Symbol" w:cs="Symbol"/>
    </w:rPr>
  </w:style>
  <w:style w:type="character" w:customStyle="1" w:styleId="WW8Num16z1">
    <w:name w:val="WW8Num16z1"/>
    <w:rsid w:val="00F67208"/>
    <w:rPr>
      <w:rFonts w:ascii="Courier New" w:hAnsi="Courier New" w:cs="Courier New"/>
    </w:rPr>
  </w:style>
  <w:style w:type="character" w:customStyle="1" w:styleId="WW8Num16z3">
    <w:name w:val="WW8Num16z3"/>
    <w:rsid w:val="00F67208"/>
    <w:rPr>
      <w:rFonts w:ascii="Symbol" w:hAnsi="Symbol" w:cs="Symbol"/>
    </w:rPr>
  </w:style>
  <w:style w:type="character" w:customStyle="1" w:styleId="WW8Num17z1">
    <w:name w:val="WW8Num17z1"/>
    <w:rsid w:val="00F67208"/>
    <w:rPr>
      <w:rFonts w:ascii="Courier New" w:hAnsi="Courier New" w:cs="Courier New"/>
    </w:rPr>
  </w:style>
  <w:style w:type="character" w:customStyle="1" w:styleId="WW8Num17z3">
    <w:name w:val="WW8Num17z3"/>
    <w:rsid w:val="00F67208"/>
    <w:rPr>
      <w:rFonts w:ascii="Symbol" w:hAnsi="Symbol" w:cs="Symbol"/>
    </w:rPr>
  </w:style>
  <w:style w:type="character" w:customStyle="1" w:styleId="WW8Num19z3">
    <w:name w:val="WW8Num19z3"/>
    <w:rsid w:val="00F67208"/>
    <w:rPr>
      <w:rFonts w:ascii="Symbol" w:hAnsi="Symbol" w:cs="Symbol"/>
    </w:rPr>
  </w:style>
  <w:style w:type="character" w:customStyle="1" w:styleId="Standardnpsmoodstavce1">
    <w:name w:val="Standardní písmo odstavce1"/>
    <w:rsid w:val="00F67208"/>
  </w:style>
  <w:style w:type="character" w:customStyle="1" w:styleId="Odkaznakoment1">
    <w:name w:val="Odkaz na komentář1"/>
    <w:rsid w:val="00F67208"/>
    <w:rPr>
      <w:sz w:val="16"/>
    </w:rPr>
  </w:style>
  <w:style w:type="character" w:customStyle="1" w:styleId="WW-Znakypropoznmkupodarou">
    <w:name w:val="WW-Znaky pro poznámku pod čarou"/>
    <w:rsid w:val="00F67208"/>
    <w:rPr>
      <w:vertAlign w:val="superscript"/>
    </w:rPr>
  </w:style>
  <w:style w:type="character" w:customStyle="1" w:styleId="browsecellhead">
    <w:name w:val="browsecellhead"/>
    <w:basedOn w:val="Standardnpsmoodstavce1"/>
    <w:rsid w:val="00F67208"/>
  </w:style>
  <w:style w:type="character" w:customStyle="1" w:styleId="value">
    <w:name w:val="value"/>
    <w:basedOn w:val="Standardnpsmoodstavce1"/>
    <w:rsid w:val="00F67208"/>
  </w:style>
  <w:style w:type="character" w:customStyle="1" w:styleId="space">
    <w:name w:val="space"/>
    <w:basedOn w:val="Standardnpsmoodstavce1"/>
    <w:rsid w:val="00F67208"/>
  </w:style>
  <w:style w:type="character" w:customStyle="1" w:styleId="WW-Znakyprovysvtlivky">
    <w:name w:val="WW-Znaky pro vysvětlivky"/>
    <w:rsid w:val="00F67208"/>
    <w:rPr>
      <w:vertAlign w:val="superscript"/>
    </w:rPr>
  </w:style>
  <w:style w:type="character" w:customStyle="1" w:styleId="Znakapoznpodarou1">
    <w:name w:val="Značka pozn. pod čarou1"/>
    <w:rsid w:val="00F67208"/>
    <w:rPr>
      <w:vertAlign w:val="superscript"/>
    </w:rPr>
  </w:style>
  <w:style w:type="character" w:customStyle="1" w:styleId="Odkaznavysvtlivky1">
    <w:name w:val="Odkaz na vysvětlivky1"/>
    <w:rsid w:val="00F67208"/>
    <w:rPr>
      <w:vertAlign w:val="superscript"/>
    </w:rPr>
  </w:style>
  <w:style w:type="character" w:customStyle="1" w:styleId="Symbolyproslovn">
    <w:name w:val="Symboly pro číslování"/>
    <w:rsid w:val="00F67208"/>
  </w:style>
  <w:style w:type="character" w:styleId="Hypertextovodkaz">
    <w:name w:val="Hyperlink"/>
    <w:rsid w:val="00F67208"/>
    <w:rPr>
      <w:color w:val="0000FF"/>
      <w:u w:val="single"/>
    </w:rPr>
  </w:style>
  <w:style w:type="character" w:styleId="slostrnky">
    <w:name w:val="page number"/>
    <w:basedOn w:val="Standardnpsmoodstavce3"/>
    <w:rsid w:val="00F67208"/>
  </w:style>
  <w:style w:type="character" w:customStyle="1" w:styleId="Odkaznakoment2">
    <w:name w:val="Odkaz na komentář2"/>
    <w:rsid w:val="00F67208"/>
    <w:rPr>
      <w:sz w:val="16"/>
      <w:szCs w:val="16"/>
    </w:rPr>
  </w:style>
  <w:style w:type="character" w:customStyle="1" w:styleId="TextpoznpodarouChar">
    <w:name w:val="Text pozn. pod čarou Char"/>
    <w:uiPriority w:val="99"/>
    <w:rsid w:val="00F67208"/>
    <w:rPr>
      <w:lang w:val="cs-CZ" w:bidi="ar-SA"/>
    </w:rPr>
  </w:style>
  <w:style w:type="character" w:customStyle="1" w:styleId="WW8Num1z0">
    <w:name w:val="WW8Num1z0"/>
    <w:rsid w:val="00F67208"/>
    <w:rPr>
      <w:rFonts w:ascii="Wingdings 2" w:hAnsi="Wingdings 2" w:cs="OpenSymbol"/>
    </w:rPr>
  </w:style>
  <w:style w:type="character" w:customStyle="1" w:styleId="WW-Absatz-Standardschriftart1">
    <w:name w:val="WW-Absatz-Standardschriftart1"/>
    <w:rsid w:val="00F67208"/>
  </w:style>
  <w:style w:type="character" w:customStyle="1" w:styleId="WW-Absatz-Standardschriftart11">
    <w:name w:val="WW-Absatz-Standardschriftart11"/>
    <w:rsid w:val="00F67208"/>
  </w:style>
  <w:style w:type="character" w:customStyle="1" w:styleId="WW-Absatz-Standardschriftart111">
    <w:name w:val="WW-Absatz-Standardschriftart111"/>
    <w:rsid w:val="00F67208"/>
  </w:style>
  <w:style w:type="character" w:customStyle="1" w:styleId="WW-Absatz-Standardschriftart1111">
    <w:name w:val="WW-Absatz-Standardschriftart1111"/>
    <w:rsid w:val="00F67208"/>
  </w:style>
  <w:style w:type="character" w:customStyle="1" w:styleId="WW-Absatz-Standardschriftart11111">
    <w:name w:val="WW-Absatz-Standardschriftart11111"/>
    <w:rsid w:val="00F67208"/>
  </w:style>
  <w:style w:type="character" w:customStyle="1" w:styleId="WW-Absatz-Standardschriftart111111">
    <w:name w:val="WW-Absatz-Standardschriftart111111"/>
    <w:rsid w:val="00F67208"/>
  </w:style>
  <w:style w:type="character" w:customStyle="1" w:styleId="WW-Absatz-Standardschriftart1111111">
    <w:name w:val="WW-Absatz-Standardschriftart1111111"/>
    <w:rsid w:val="00F67208"/>
  </w:style>
  <w:style w:type="character" w:customStyle="1" w:styleId="WW-Absatz-Standardschriftart11111111">
    <w:name w:val="WW-Absatz-Standardschriftart11111111"/>
    <w:rsid w:val="00F67208"/>
  </w:style>
  <w:style w:type="character" w:customStyle="1" w:styleId="WW-Absatz-Standardschriftart111111111">
    <w:name w:val="WW-Absatz-Standardschriftart111111111"/>
    <w:rsid w:val="00F67208"/>
  </w:style>
  <w:style w:type="character" w:customStyle="1" w:styleId="Odrky">
    <w:name w:val="Odrážky"/>
    <w:rsid w:val="00F67208"/>
    <w:rPr>
      <w:rFonts w:ascii="OpenSymbol" w:eastAsia="OpenSymbol" w:hAnsi="OpenSymbol" w:cs="OpenSymbol"/>
    </w:rPr>
  </w:style>
  <w:style w:type="character" w:customStyle="1" w:styleId="WW8Num13z2">
    <w:name w:val="WW8Num13z2"/>
    <w:rsid w:val="00F67208"/>
    <w:rPr>
      <w:rFonts w:ascii="Wingdings" w:hAnsi="Wingdings" w:cs="Wingdings"/>
    </w:rPr>
  </w:style>
  <w:style w:type="character" w:customStyle="1" w:styleId="ZkladntextodsazenChar">
    <w:name w:val="Základní text odsazený Char"/>
    <w:rsid w:val="00F67208"/>
    <w:rPr>
      <w:sz w:val="22"/>
    </w:rPr>
  </w:style>
  <w:style w:type="character" w:customStyle="1" w:styleId="Znakapoznpodarou2">
    <w:name w:val="Značka pozn. pod čarou2"/>
    <w:rsid w:val="00F67208"/>
    <w:rPr>
      <w:vertAlign w:val="superscript"/>
    </w:rPr>
  </w:style>
  <w:style w:type="character" w:customStyle="1" w:styleId="Odkaznavysvtlivky2">
    <w:name w:val="Odkaz na vysvětlivky2"/>
    <w:rsid w:val="00F67208"/>
    <w:rPr>
      <w:vertAlign w:val="superscript"/>
    </w:rPr>
  </w:style>
  <w:style w:type="character" w:customStyle="1" w:styleId="Odkaznakoment3">
    <w:name w:val="Odkaz na komentář3"/>
    <w:rsid w:val="00F67208"/>
    <w:rPr>
      <w:sz w:val="16"/>
      <w:szCs w:val="16"/>
    </w:rPr>
  </w:style>
  <w:style w:type="character" w:customStyle="1" w:styleId="Char">
    <w:name w:val="Char"/>
    <w:rsid w:val="00F67208"/>
    <w:rPr>
      <w:lang w:eastAsia="zh-CN"/>
    </w:rPr>
  </w:style>
  <w:style w:type="character" w:customStyle="1" w:styleId="BodyTextIndentChar">
    <w:name w:val="Body Text Indent Char"/>
    <w:rsid w:val="00F67208"/>
    <w:rPr>
      <w:lang w:val="x-none" w:bidi="ar-SA"/>
    </w:rPr>
  </w:style>
  <w:style w:type="character" w:styleId="Znakapoznpodarou">
    <w:name w:val="footnote reference"/>
    <w:semiHidden/>
    <w:rsid w:val="00F67208"/>
    <w:rPr>
      <w:vertAlign w:val="superscript"/>
    </w:rPr>
  </w:style>
  <w:style w:type="character" w:styleId="Odkaznavysvtlivky">
    <w:name w:val="endnote reference"/>
    <w:semiHidden/>
    <w:rsid w:val="00F67208"/>
    <w:rPr>
      <w:vertAlign w:val="superscript"/>
    </w:rPr>
  </w:style>
  <w:style w:type="paragraph" w:customStyle="1" w:styleId="Nadpis">
    <w:name w:val="Nadpis"/>
    <w:basedOn w:val="Normln"/>
    <w:next w:val="Zkladntext"/>
    <w:rsid w:val="00F67208"/>
    <w:pPr>
      <w:keepNext/>
      <w:spacing w:before="240"/>
    </w:pPr>
    <w:rPr>
      <w:rFonts w:ascii="Arial" w:eastAsia="DejaVu Sans" w:hAnsi="Arial" w:cs="Lohit Hindi"/>
      <w:sz w:val="28"/>
      <w:szCs w:val="28"/>
    </w:rPr>
  </w:style>
  <w:style w:type="paragraph" w:styleId="Zkladntext">
    <w:name w:val="Body Text"/>
    <w:basedOn w:val="Normln"/>
    <w:link w:val="ZkladntextChar"/>
    <w:rsid w:val="00F67208"/>
  </w:style>
  <w:style w:type="character" w:customStyle="1" w:styleId="ZkladntextChar">
    <w:name w:val="Základní text Char"/>
    <w:basedOn w:val="Standardnpsmoodstavce"/>
    <w:link w:val="Zkladntext"/>
    <w:rsid w:val="00F67208"/>
    <w:rPr>
      <w:rFonts w:ascii="Times New Roman" w:eastAsia="Times New Roman" w:hAnsi="Times New Roman" w:cs="Times New Roman"/>
      <w:sz w:val="24"/>
      <w:szCs w:val="24"/>
      <w:lang w:eastAsia="zh-CN"/>
    </w:rPr>
  </w:style>
  <w:style w:type="paragraph" w:styleId="Seznam">
    <w:name w:val="List"/>
    <w:basedOn w:val="Zkladntext"/>
    <w:rsid w:val="00F67208"/>
    <w:rPr>
      <w:rFonts w:cs="Lohit Hindi"/>
    </w:rPr>
  </w:style>
  <w:style w:type="paragraph" w:styleId="Titulek">
    <w:name w:val="caption"/>
    <w:basedOn w:val="Normln"/>
    <w:qFormat/>
    <w:rsid w:val="00F67208"/>
    <w:pPr>
      <w:suppressLineNumbers/>
      <w:spacing w:before="120"/>
    </w:pPr>
    <w:rPr>
      <w:rFonts w:cs="Lohit Hindi"/>
      <w:i/>
      <w:iCs/>
    </w:rPr>
  </w:style>
  <w:style w:type="paragraph" w:customStyle="1" w:styleId="Rejstk">
    <w:name w:val="Rejstřík"/>
    <w:basedOn w:val="Normln"/>
    <w:rsid w:val="00F67208"/>
    <w:pPr>
      <w:suppressLineNumbers/>
    </w:pPr>
    <w:rPr>
      <w:rFonts w:cs="Lohit Hindi"/>
    </w:rPr>
  </w:style>
  <w:style w:type="paragraph" w:customStyle="1" w:styleId="Titulek2">
    <w:name w:val="Titulek2"/>
    <w:basedOn w:val="Normln"/>
    <w:rsid w:val="00F67208"/>
    <w:pPr>
      <w:suppressLineNumbers/>
      <w:spacing w:before="120"/>
    </w:pPr>
    <w:rPr>
      <w:rFonts w:cs="Lohit Hindi"/>
      <w:i/>
      <w:iCs/>
    </w:rPr>
  </w:style>
  <w:style w:type="paragraph" w:styleId="Normlnweb">
    <w:name w:val="Normal (Web)"/>
    <w:basedOn w:val="Normln"/>
    <w:rsid w:val="00F67208"/>
    <w:pPr>
      <w:spacing w:before="100" w:after="100"/>
      <w:ind w:firstLine="0"/>
      <w:jc w:val="left"/>
    </w:pPr>
  </w:style>
  <w:style w:type="paragraph" w:styleId="Obsah1">
    <w:name w:val="toc 1"/>
    <w:basedOn w:val="Normln"/>
    <w:next w:val="Normln"/>
    <w:semiHidden/>
    <w:rsid w:val="00F67208"/>
    <w:pPr>
      <w:tabs>
        <w:tab w:val="left" w:pos="540"/>
        <w:tab w:val="right" w:leader="dot" w:pos="9000"/>
      </w:tabs>
      <w:spacing w:before="120"/>
      <w:ind w:left="540" w:right="430" w:hanging="540"/>
      <w:jc w:val="left"/>
    </w:pPr>
    <w:rPr>
      <w:b/>
      <w:bCs/>
      <w:caps/>
    </w:rPr>
  </w:style>
  <w:style w:type="paragraph" w:styleId="Obsah2">
    <w:name w:val="toc 2"/>
    <w:basedOn w:val="Normln"/>
    <w:next w:val="Normln"/>
    <w:semiHidden/>
    <w:rsid w:val="00F67208"/>
    <w:pPr>
      <w:tabs>
        <w:tab w:val="left" w:pos="900"/>
        <w:tab w:val="left" w:pos="1260"/>
        <w:tab w:val="right" w:leader="dot" w:pos="9000"/>
      </w:tabs>
      <w:spacing w:after="0"/>
      <w:ind w:left="1440" w:right="1150" w:hanging="360"/>
      <w:jc w:val="left"/>
    </w:pPr>
    <w:rPr>
      <w:smallCaps/>
      <w:sz w:val="20"/>
      <w:szCs w:val="20"/>
    </w:rPr>
  </w:style>
  <w:style w:type="paragraph" w:styleId="Obsah3">
    <w:name w:val="toc 3"/>
    <w:basedOn w:val="Normln"/>
    <w:next w:val="Normln"/>
    <w:semiHidden/>
    <w:rsid w:val="00F67208"/>
    <w:pPr>
      <w:spacing w:after="0"/>
      <w:ind w:left="480"/>
      <w:jc w:val="left"/>
    </w:pPr>
    <w:rPr>
      <w:i/>
      <w:iCs/>
      <w:sz w:val="20"/>
      <w:szCs w:val="20"/>
    </w:rPr>
  </w:style>
  <w:style w:type="paragraph" w:styleId="Obsah4">
    <w:name w:val="toc 4"/>
    <w:basedOn w:val="Normln"/>
    <w:next w:val="Normln"/>
    <w:semiHidden/>
    <w:rsid w:val="00F67208"/>
    <w:pPr>
      <w:spacing w:after="0"/>
      <w:ind w:left="720"/>
      <w:jc w:val="left"/>
    </w:pPr>
    <w:rPr>
      <w:sz w:val="18"/>
      <w:szCs w:val="18"/>
    </w:rPr>
  </w:style>
  <w:style w:type="paragraph" w:styleId="Obsah5">
    <w:name w:val="toc 5"/>
    <w:basedOn w:val="Normln"/>
    <w:next w:val="Normln"/>
    <w:semiHidden/>
    <w:rsid w:val="00F67208"/>
    <w:pPr>
      <w:spacing w:after="0"/>
      <w:ind w:left="960"/>
      <w:jc w:val="left"/>
    </w:pPr>
    <w:rPr>
      <w:sz w:val="18"/>
      <w:szCs w:val="18"/>
    </w:rPr>
  </w:style>
  <w:style w:type="paragraph" w:styleId="Obsah6">
    <w:name w:val="toc 6"/>
    <w:basedOn w:val="Normln"/>
    <w:next w:val="Normln"/>
    <w:semiHidden/>
    <w:rsid w:val="00F67208"/>
    <w:pPr>
      <w:spacing w:after="0"/>
      <w:ind w:left="1200"/>
      <w:jc w:val="left"/>
    </w:pPr>
    <w:rPr>
      <w:sz w:val="18"/>
      <w:szCs w:val="18"/>
    </w:rPr>
  </w:style>
  <w:style w:type="paragraph" w:styleId="Obsah7">
    <w:name w:val="toc 7"/>
    <w:basedOn w:val="Normln"/>
    <w:next w:val="Normln"/>
    <w:semiHidden/>
    <w:rsid w:val="00F67208"/>
    <w:pPr>
      <w:spacing w:after="0"/>
      <w:ind w:left="1440"/>
      <w:jc w:val="left"/>
    </w:pPr>
    <w:rPr>
      <w:sz w:val="18"/>
      <w:szCs w:val="18"/>
    </w:rPr>
  </w:style>
  <w:style w:type="paragraph" w:styleId="Obsah8">
    <w:name w:val="toc 8"/>
    <w:basedOn w:val="Normln"/>
    <w:next w:val="Normln"/>
    <w:semiHidden/>
    <w:rsid w:val="00F67208"/>
    <w:pPr>
      <w:spacing w:after="0"/>
      <w:ind w:left="1680"/>
      <w:jc w:val="left"/>
    </w:pPr>
    <w:rPr>
      <w:sz w:val="18"/>
      <w:szCs w:val="18"/>
    </w:rPr>
  </w:style>
  <w:style w:type="paragraph" w:styleId="Obsah9">
    <w:name w:val="toc 9"/>
    <w:basedOn w:val="Normln"/>
    <w:next w:val="Normln"/>
    <w:semiHidden/>
    <w:rsid w:val="00F67208"/>
    <w:pPr>
      <w:spacing w:after="0"/>
      <w:ind w:left="1920"/>
      <w:jc w:val="left"/>
    </w:pPr>
    <w:rPr>
      <w:sz w:val="18"/>
      <w:szCs w:val="18"/>
    </w:rPr>
  </w:style>
  <w:style w:type="paragraph" w:styleId="Textpoznpodarou">
    <w:name w:val="footnote text"/>
    <w:basedOn w:val="Normln"/>
    <w:link w:val="TextpoznpodarouChar1"/>
    <w:semiHidden/>
    <w:rsid w:val="00F67208"/>
    <w:pPr>
      <w:spacing w:after="0"/>
      <w:ind w:left="142" w:hanging="142"/>
      <w:jc w:val="left"/>
    </w:pPr>
    <w:rPr>
      <w:sz w:val="20"/>
      <w:szCs w:val="20"/>
    </w:rPr>
  </w:style>
  <w:style w:type="character" w:customStyle="1" w:styleId="TextpoznpodarouChar1">
    <w:name w:val="Text pozn. pod čarou Char1"/>
    <w:basedOn w:val="Standardnpsmoodstavce"/>
    <w:link w:val="Textpoznpodarou"/>
    <w:semiHidden/>
    <w:rsid w:val="00F67208"/>
    <w:rPr>
      <w:rFonts w:ascii="Times New Roman" w:eastAsia="Times New Roman" w:hAnsi="Times New Roman" w:cs="Times New Roman"/>
      <w:sz w:val="20"/>
      <w:szCs w:val="20"/>
      <w:lang w:eastAsia="zh-CN"/>
    </w:rPr>
  </w:style>
  <w:style w:type="paragraph" w:customStyle="1" w:styleId="Textkomente2">
    <w:name w:val="Text komentáře2"/>
    <w:basedOn w:val="Normln"/>
    <w:rsid w:val="00F67208"/>
    <w:rPr>
      <w:sz w:val="20"/>
      <w:szCs w:val="20"/>
    </w:rPr>
  </w:style>
  <w:style w:type="paragraph" w:styleId="Zhlav">
    <w:name w:val="header"/>
    <w:basedOn w:val="Normln"/>
    <w:link w:val="ZhlavChar"/>
    <w:rsid w:val="00F67208"/>
    <w:pPr>
      <w:tabs>
        <w:tab w:val="center" w:pos="4536"/>
        <w:tab w:val="right" w:pos="9072"/>
      </w:tabs>
    </w:pPr>
  </w:style>
  <w:style w:type="character" w:customStyle="1" w:styleId="ZhlavChar">
    <w:name w:val="Záhlaví Char"/>
    <w:basedOn w:val="Standardnpsmoodstavce"/>
    <w:link w:val="Zhlav"/>
    <w:rsid w:val="00F67208"/>
    <w:rPr>
      <w:rFonts w:ascii="Times New Roman" w:eastAsia="Times New Roman" w:hAnsi="Times New Roman" w:cs="Times New Roman"/>
      <w:sz w:val="24"/>
      <w:szCs w:val="24"/>
      <w:lang w:eastAsia="zh-CN"/>
    </w:rPr>
  </w:style>
  <w:style w:type="paragraph" w:styleId="Zpat">
    <w:name w:val="footer"/>
    <w:basedOn w:val="Normln"/>
    <w:link w:val="ZpatChar"/>
    <w:uiPriority w:val="99"/>
    <w:rsid w:val="00F67208"/>
    <w:pPr>
      <w:tabs>
        <w:tab w:val="center" w:pos="4536"/>
        <w:tab w:val="right" w:pos="9072"/>
      </w:tabs>
    </w:pPr>
  </w:style>
  <w:style w:type="character" w:customStyle="1" w:styleId="ZpatChar">
    <w:name w:val="Zápatí Char"/>
    <w:basedOn w:val="Standardnpsmoodstavce"/>
    <w:link w:val="Zpat"/>
    <w:uiPriority w:val="99"/>
    <w:rsid w:val="00F67208"/>
    <w:rPr>
      <w:rFonts w:ascii="Times New Roman" w:eastAsia="Times New Roman" w:hAnsi="Times New Roman" w:cs="Times New Roman"/>
      <w:sz w:val="24"/>
      <w:szCs w:val="24"/>
      <w:lang w:eastAsia="zh-CN"/>
    </w:rPr>
  </w:style>
  <w:style w:type="paragraph" w:styleId="Textvysvtlivek">
    <w:name w:val="endnote text"/>
    <w:basedOn w:val="Normln"/>
    <w:link w:val="TextvysvtlivekChar"/>
    <w:semiHidden/>
    <w:rsid w:val="00F67208"/>
    <w:rPr>
      <w:sz w:val="20"/>
      <w:szCs w:val="20"/>
    </w:rPr>
  </w:style>
  <w:style w:type="character" w:customStyle="1" w:styleId="TextvysvtlivekChar">
    <w:name w:val="Text vysvětlivek Char"/>
    <w:basedOn w:val="Standardnpsmoodstavce"/>
    <w:link w:val="Textvysvtlivek"/>
    <w:semiHidden/>
    <w:rsid w:val="00F67208"/>
    <w:rPr>
      <w:rFonts w:ascii="Times New Roman" w:eastAsia="Times New Roman" w:hAnsi="Times New Roman" w:cs="Times New Roman"/>
      <w:sz w:val="20"/>
      <w:szCs w:val="20"/>
      <w:lang w:eastAsia="zh-CN"/>
    </w:rPr>
  </w:style>
  <w:style w:type="paragraph" w:styleId="Zkladntextodsazen">
    <w:name w:val="Body Text Indent"/>
    <w:basedOn w:val="Normln"/>
    <w:link w:val="ZkladntextodsazenChar1"/>
    <w:rsid w:val="00F67208"/>
    <w:pPr>
      <w:spacing w:before="60" w:after="0" w:line="288" w:lineRule="auto"/>
      <w:ind w:firstLine="567"/>
    </w:pPr>
    <w:rPr>
      <w:sz w:val="22"/>
      <w:szCs w:val="20"/>
    </w:rPr>
  </w:style>
  <w:style w:type="character" w:customStyle="1" w:styleId="ZkladntextodsazenChar1">
    <w:name w:val="Základní text odsazený Char1"/>
    <w:basedOn w:val="Standardnpsmoodstavce"/>
    <w:link w:val="Zkladntextodsazen"/>
    <w:rsid w:val="00F67208"/>
    <w:rPr>
      <w:rFonts w:ascii="Times New Roman" w:eastAsia="Times New Roman" w:hAnsi="Times New Roman" w:cs="Times New Roman"/>
      <w:szCs w:val="20"/>
      <w:lang w:eastAsia="zh-CN"/>
    </w:rPr>
  </w:style>
  <w:style w:type="paragraph" w:styleId="Textbubliny">
    <w:name w:val="Balloon Text"/>
    <w:basedOn w:val="Normln"/>
    <w:link w:val="TextbublinyChar"/>
    <w:rsid w:val="00F67208"/>
    <w:rPr>
      <w:rFonts w:ascii="Tahoma" w:hAnsi="Tahoma" w:cs="Tahoma"/>
      <w:sz w:val="16"/>
      <w:szCs w:val="16"/>
    </w:rPr>
  </w:style>
  <w:style w:type="character" w:customStyle="1" w:styleId="TextbublinyChar">
    <w:name w:val="Text bubliny Char"/>
    <w:basedOn w:val="Standardnpsmoodstavce"/>
    <w:link w:val="Textbubliny"/>
    <w:rsid w:val="00F67208"/>
    <w:rPr>
      <w:rFonts w:ascii="Tahoma" w:eastAsia="Times New Roman" w:hAnsi="Tahoma" w:cs="Tahoma"/>
      <w:sz w:val="16"/>
      <w:szCs w:val="16"/>
      <w:lang w:eastAsia="zh-CN"/>
    </w:rPr>
  </w:style>
  <w:style w:type="paragraph" w:customStyle="1" w:styleId="Odstavecslovan">
    <w:name w:val="Odstavec číslovaný"/>
    <w:basedOn w:val="Normln"/>
    <w:rsid w:val="00F67208"/>
    <w:pPr>
      <w:numPr>
        <w:numId w:val="10"/>
      </w:numPr>
      <w:spacing w:after="60" w:line="288" w:lineRule="auto"/>
    </w:pPr>
    <w:rPr>
      <w:sz w:val="22"/>
      <w:szCs w:val="20"/>
    </w:rPr>
  </w:style>
  <w:style w:type="paragraph" w:customStyle="1" w:styleId="Zkladntextodsazen31">
    <w:name w:val="Základní text odsazený 31"/>
    <w:basedOn w:val="Normln"/>
    <w:rsid w:val="00F67208"/>
    <w:pPr>
      <w:ind w:left="283"/>
    </w:pPr>
    <w:rPr>
      <w:sz w:val="16"/>
      <w:szCs w:val="16"/>
    </w:rPr>
  </w:style>
  <w:style w:type="paragraph" w:customStyle="1" w:styleId="Zkladntext21">
    <w:name w:val="Základní text 21"/>
    <w:basedOn w:val="Normln"/>
    <w:rsid w:val="00F67208"/>
    <w:pPr>
      <w:spacing w:line="480" w:lineRule="auto"/>
    </w:pPr>
  </w:style>
  <w:style w:type="paragraph" w:customStyle="1" w:styleId="Zkladntextodsazen21">
    <w:name w:val="Základní text odsazený 21"/>
    <w:basedOn w:val="Normln"/>
    <w:rsid w:val="00F67208"/>
    <w:pPr>
      <w:spacing w:line="480" w:lineRule="auto"/>
      <w:ind w:left="283"/>
    </w:pPr>
  </w:style>
  <w:style w:type="paragraph" w:customStyle="1" w:styleId="Textkomente1">
    <w:name w:val="Text komentáře1"/>
    <w:basedOn w:val="Normln"/>
    <w:rsid w:val="00F67208"/>
    <w:pPr>
      <w:spacing w:before="60" w:after="0" w:line="288" w:lineRule="auto"/>
      <w:ind w:firstLine="0"/>
      <w:jc w:val="left"/>
    </w:pPr>
    <w:rPr>
      <w:sz w:val="20"/>
      <w:szCs w:val="20"/>
    </w:rPr>
  </w:style>
  <w:style w:type="paragraph" w:customStyle="1" w:styleId="Zkladntextodsazen23">
    <w:name w:val="Základní text odsazený 23"/>
    <w:basedOn w:val="Normln"/>
    <w:rsid w:val="00F67208"/>
    <w:pPr>
      <w:ind w:left="709" w:firstLine="0"/>
    </w:pPr>
    <w:rPr>
      <w:shd w:val="clear" w:color="auto" w:fill="99CCFF"/>
    </w:rPr>
  </w:style>
  <w:style w:type="paragraph" w:customStyle="1" w:styleId="CharChar1">
    <w:name w:val="Char Char1"/>
    <w:basedOn w:val="Normln"/>
    <w:rsid w:val="00F67208"/>
    <w:pPr>
      <w:spacing w:after="160" w:line="240" w:lineRule="exact"/>
      <w:ind w:firstLine="0"/>
      <w:jc w:val="left"/>
    </w:pPr>
    <w:rPr>
      <w:rFonts w:ascii="Tahoma" w:hAnsi="Tahoma" w:cs="Tahoma"/>
      <w:sz w:val="20"/>
      <w:szCs w:val="20"/>
      <w:lang w:val="en-US"/>
    </w:rPr>
  </w:style>
  <w:style w:type="paragraph" w:customStyle="1" w:styleId="Zkladntextodsazen32">
    <w:name w:val="Základní text odsazený 32"/>
    <w:basedOn w:val="Normln"/>
    <w:rsid w:val="00F67208"/>
    <w:pPr>
      <w:keepNext/>
      <w:ind w:left="357" w:firstLine="352"/>
    </w:pPr>
    <w:rPr>
      <w:shd w:val="clear" w:color="auto" w:fill="99CCFF"/>
    </w:rPr>
  </w:style>
  <w:style w:type="paragraph" w:customStyle="1" w:styleId="CharChar">
    <w:name w:val="Char Char"/>
    <w:basedOn w:val="Normln"/>
    <w:rsid w:val="00F67208"/>
    <w:pPr>
      <w:spacing w:after="160" w:line="240" w:lineRule="exact"/>
      <w:ind w:firstLine="0"/>
      <w:jc w:val="left"/>
    </w:pPr>
    <w:rPr>
      <w:rFonts w:ascii="Tahoma" w:hAnsi="Tahoma" w:cs="Tahoma"/>
      <w:sz w:val="20"/>
      <w:szCs w:val="20"/>
      <w:lang w:val="en-US"/>
    </w:rPr>
  </w:style>
  <w:style w:type="paragraph" w:customStyle="1" w:styleId="Normln1">
    <w:name w:val="Normální1"/>
    <w:rsid w:val="00F67208"/>
    <w:pPr>
      <w:suppressAutoHyphens/>
      <w:autoSpaceDE w:val="0"/>
      <w:spacing w:after="0" w:line="240" w:lineRule="auto"/>
    </w:pPr>
    <w:rPr>
      <w:rFonts w:ascii="Times New Roman" w:eastAsia="Arial" w:hAnsi="Times New Roman" w:cs="Times New Roman"/>
      <w:color w:val="000000"/>
      <w:sz w:val="24"/>
      <w:szCs w:val="24"/>
      <w:lang w:eastAsia="zh-CN"/>
    </w:rPr>
  </w:style>
  <w:style w:type="paragraph" w:customStyle="1" w:styleId="Zkladntext31">
    <w:name w:val="Základní text 31"/>
    <w:basedOn w:val="Normln"/>
    <w:rsid w:val="00F67208"/>
    <w:pPr>
      <w:tabs>
        <w:tab w:val="left" w:pos="720"/>
      </w:tabs>
      <w:spacing w:before="120"/>
      <w:ind w:firstLine="0"/>
    </w:pPr>
  </w:style>
  <w:style w:type="paragraph" w:customStyle="1" w:styleId="Char0">
    <w:name w:val="Char"/>
    <w:basedOn w:val="Normln"/>
    <w:rsid w:val="00F67208"/>
    <w:pPr>
      <w:spacing w:after="160" w:line="240" w:lineRule="exact"/>
      <w:ind w:firstLine="0"/>
      <w:jc w:val="left"/>
    </w:pPr>
    <w:rPr>
      <w:rFonts w:ascii="Tahoma" w:hAnsi="Tahoma" w:cs="Tahoma"/>
      <w:sz w:val="20"/>
      <w:szCs w:val="20"/>
      <w:lang w:val="en-US"/>
    </w:rPr>
  </w:style>
  <w:style w:type="paragraph" w:customStyle="1" w:styleId="CharCharChar">
    <w:name w:val="Char Char Char"/>
    <w:basedOn w:val="Normln"/>
    <w:rsid w:val="00F67208"/>
    <w:pPr>
      <w:spacing w:after="160" w:line="240" w:lineRule="exact"/>
      <w:ind w:firstLine="0"/>
      <w:jc w:val="left"/>
    </w:pPr>
    <w:rPr>
      <w:rFonts w:ascii="Tahoma" w:hAnsi="Tahoma" w:cs="Tahoma"/>
      <w:sz w:val="20"/>
      <w:szCs w:val="20"/>
      <w:lang w:val="en-US"/>
    </w:rPr>
  </w:style>
  <w:style w:type="paragraph" w:customStyle="1" w:styleId="Obsahtabulky">
    <w:name w:val="Obsah tabulky"/>
    <w:basedOn w:val="Normln"/>
    <w:rsid w:val="00F67208"/>
    <w:pPr>
      <w:suppressLineNumbers/>
    </w:pPr>
  </w:style>
  <w:style w:type="paragraph" w:customStyle="1" w:styleId="Nadpistabulky">
    <w:name w:val="Nadpis tabulky"/>
    <w:basedOn w:val="Obsahtabulky"/>
    <w:rsid w:val="00F67208"/>
    <w:pPr>
      <w:jc w:val="center"/>
    </w:pPr>
    <w:rPr>
      <w:b/>
      <w:bCs/>
    </w:rPr>
  </w:style>
  <w:style w:type="paragraph" w:customStyle="1" w:styleId="Pedformtovantext">
    <w:name w:val="Předformátovaný text"/>
    <w:basedOn w:val="Normln"/>
    <w:rsid w:val="00F67208"/>
    <w:pPr>
      <w:spacing w:after="0"/>
    </w:pPr>
    <w:rPr>
      <w:rFonts w:ascii="DejaVu Sans Mono" w:eastAsia="DejaVu Sans Mono" w:hAnsi="DejaVu Sans Mono" w:cs="DejaVu Sans Mono"/>
      <w:sz w:val="20"/>
      <w:szCs w:val="20"/>
    </w:rPr>
  </w:style>
  <w:style w:type="paragraph" w:styleId="Textkomente">
    <w:name w:val="annotation text"/>
    <w:basedOn w:val="Normln"/>
    <w:link w:val="TextkomenteChar1"/>
    <w:unhideWhenUsed/>
    <w:rsid w:val="00F67208"/>
    <w:rPr>
      <w:sz w:val="20"/>
      <w:szCs w:val="20"/>
    </w:rPr>
  </w:style>
  <w:style w:type="character" w:customStyle="1" w:styleId="TextkomenteChar1">
    <w:name w:val="Text komentáře Char1"/>
    <w:basedOn w:val="Standardnpsmoodstavce"/>
    <w:link w:val="Textkomente"/>
    <w:uiPriority w:val="99"/>
    <w:semiHidden/>
    <w:rsid w:val="00F67208"/>
    <w:rPr>
      <w:rFonts w:ascii="Times New Roman" w:eastAsia="Times New Roman" w:hAnsi="Times New Roman" w:cs="Times New Roman"/>
      <w:sz w:val="20"/>
      <w:szCs w:val="20"/>
      <w:lang w:eastAsia="zh-CN"/>
    </w:rPr>
  </w:style>
  <w:style w:type="paragraph" w:styleId="Pedmtkomente">
    <w:name w:val="annotation subject"/>
    <w:basedOn w:val="Textkomente1"/>
    <w:next w:val="Textkomente1"/>
    <w:link w:val="PedmtkomenteChar"/>
    <w:rsid w:val="00F67208"/>
    <w:pPr>
      <w:spacing w:before="0" w:after="120" w:line="240" w:lineRule="auto"/>
      <w:ind w:firstLine="709"/>
      <w:jc w:val="both"/>
    </w:pPr>
    <w:rPr>
      <w:b/>
      <w:bCs/>
    </w:rPr>
  </w:style>
  <w:style w:type="character" w:customStyle="1" w:styleId="PedmtkomenteChar">
    <w:name w:val="Předmět komentáře Char"/>
    <w:basedOn w:val="TextkomenteChar1"/>
    <w:link w:val="Pedmtkomente"/>
    <w:rsid w:val="00F67208"/>
    <w:rPr>
      <w:rFonts w:ascii="Times New Roman" w:eastAsia="Times New Roman" w:hAnsi="Times New Roman" w:cs="Times New Roman"/>
      <w:b/>
      <w:bCs/>
      <w:sz w:val="20"/>
      <w:szCs w:val="20"/>
      <w:lang w:eastAsia="zh-CN"/>
    </w:rPr>
  </w:style>
  <w:style w:type="paragraph" w:customStyle="1" w:styleId="CharChar10">
    <w:name w:val="Char Char1"/>
    <w:basedOn w:val="Normln"/>
    <w:rsid w:val="00F67208"/>
    <w:pPr>
      <w:suppressAutoHyphens w:val="0"/>
      <w:spacing w:after="160" w:line="240" w:lineRule="exact"/>
      <w:ind w:firstLine="0"/>
      <w:jc w:val="left"/>
    </w:pPr>
    <w:rPr>
      <w:rFonts w:ascii="Tahoma" w:hAnsi="Tahoma" w:cs="Tahoma"/>
      <w:sz w:val="20"/>
      <w:szCs w:val="20"/>
      <w:lang w:val="en-US"/>
    </w:rPr>
  </w:style>
  <w:style w:type="paragraph" w:customStyle="1" w:styleId="Zkladntextodsazen22">
    <w:name w:val="Základní text odsazený 22"/>
    <w:basedOn w:val="Normln"/>
    <w:rsid w:val="00F67208"/>
    <w:pPr>
      <w:tabs>
        <w:tab w:val="left" w:pos="717"/>
      </w:tabs>
      <w:spacing w:after="60"/>
      <w:ind w:left="963" w:firstLine="0"/>
    </w:pPr>
  </w:style>
  <w:style w:type="paragraph" w:styleId="Odstavecseseznamem">
    <w:name w:val="List Paragraph"/>
    <w:basedOn w:val="Normln"/>
    <w:qFormat/>
    <w:rsid w:val="00F67208"/>
    <w:pPr>
      <w:suppressAutoHyphens w:val="0"/>
      <w:spacing w:after="0"/>
      <w:ind w:left="720" w:hanging="567"/>
    </w:pPr>
    <w:rPr>
      <w:rFonts w:eastAsia="Calibri"/>
      <w:kern w:val="1"/>
      <w:sz w:val="22"/>
      <w:szCs w:val="22"/>
    </w:rPr>
  </w:style>
  <w:style w:type="paragraph" w:customStyle="1" w:styleId="Titulek1">
    <w:name w:val="Titulek1"/>
    <w:basedOn w:val="Normln"/>
    <w:rsid w:val="00F67208"/>
    <w:pPr>
      <w:widowControl w:val="0"/>
      <w:suppressLineNumbers/>
      <w:spacing w:before="120"/>
      <w:ind w:firstLine="0"/>
      <w:jc w:val="left"/>
    </w:pPr>
    <w:rPr>
      <w:rFonts w:eastAsia="Microsoft YaHei" w:cs="Lohit Hindi"/>
      <w:i/>
      <w:iCs/>
      <w:kern w:val="1"/>
      <w:lang w:bidi="hi-IN"/>
    </w:rPr>
  </w:style>
  <w:style w:type="paragraph" w:customStyle="1" w:styleId="Obsahrmce">
    <w:name w:val="Obsah rámce"/>
    <w:basedOn w:val="Zkladntext"/>
    <w:rsid w:val="00F67208"/>
  </w:style>
  <w:style w:type="paragraph" w:customStyle="1" w:styleId="Textkomente3">
    <w:name w:val="Text komentáře3"/>
    <w:basedOn w:val="Normln"/>
    <w:rsid w:val="00F67208"/>
    <w:rPr>
      <w:sz w:val="20"/>
      <w:szCs w:val="20"/>
    </w:rPr>
  </w:style>
  <w:style w:type="paragraph" w:customStyle="1" w:styleId="Zkladntextodsazen1">
    <w:name w:val="Základní text odsazený1"/>
    <w:basedOn w:val="Normln"/>
    <w:rsid w:val="00F67208"/>
    <w:pPr>
      <w:spacing w:before="60" w:after="0" w:line="288" w:lineRule="auto"/>
      <w:ind w:firstLine="567"/>
    </w:pPr>
    <w:rPr>
      <w:sz w:val="20"/>
      <w:szCs w:val="20"/>
      <w:lang w:val="x-none"/>
    </w:rPr>
  </w:style>
  <w:style w:type="paragraph" w:customStyle="1" w:styleId="Zkladntext22">
    <w:name w:val="Základní text 22"/>
    <w:basedOn w:val="Normln"/>
    <w:rsid w:val="00F67208"/>
    <w:pPr>
      <w:spacing w:line="480" w:lineRule="auto"/>
    </w:pPr>
  </w:style>
  <w:style w:type="paragraph" w:customStyle="1" w:styleId="Obsah10">
    <w:name w:val="Obsah 10"/>
    <w:basedOn w:val="Rejstk"/>
    <w:rsid w:val="00F67208"/>
    <w:pPr>
      <w:tabs>
        <w:tab w:val="right" w:leader="dot" w:pos="7425"/>
      </w:tabs>
      <w:ind w:left="2547" w:firstLine="0"/>
    </w:pPr>
  </w:style>
  <w:style w:type="paragraph" w:styleId="Zkladntextodsazen2">
    <w:name w:val="Body Text Indent 2"/>
    <w:basedOn w:val="Normln"/>
    <w:link w:val="Zkladntextodsazen2Char"/>
    <w:rsid w:val="00F67208"/>
    <w:pPr>
      <w:spacing w:before="120" w:after="0"/>
    </w:pPr>
    <w:rPr>
      <w:b/>
    </w:rPr>
  </w:style>
  <w:style w:type="character" w:customStyle="1" w:styleId="Zkladntextodsazen2Char">
    <w:name w:val="Základní text odsazený 2 Char"/>
    <w:basedOn w:val="Standardnpsmoodstavce"/>
    <w:link w:val="Zkladntextodsazen2"/>
    <w:rsid w:val="00F67208"/>
    <w:rPr>
      <w:rFonts w:ascii="Times New Roman" w:eastAsia="Times New Roman" w:hAnsi="Times New Roman" w:cs="Times New Roman"/>
      <w:b/>
      <w:sz w:val="24"/>
      <w:szCs w:val="24"/>
      <w:lang w:eastAsia="zh-CN"/>
    </w:rPr>
  </w:style>
  <w:style w:type="paragraph" w:styleId="Zkladntextodsazen3">
    <w:name w:val="Body Text Indent 3"/>
    <w:basedOn w:val="Normln"/>
    <w:link w:val="Zkladntextodsazen3Char"/>
    <w:rsid w:val="00F67208"/>
    <w:pPr>
      <w:ind w:left="993" w:hanging="284"/>
    </w:pPr>
  </w:style>
  <w:style w:type="character" w:customStyle="1" w:styleId="Zkladntextodsazen3Char">
    <w:name w:val="Základní text odsazený 3 Char"/>
    <w:basedOn w:val="Standardnpsmoodstavce"/>
    <w:link w:val="Zkladntextodsazen3"/>
    <w:rsid w:val="00F67208"/>
    <w:rPr>
      <w:rFonts w:ascii="Times New Roman" w:eastAsia="Times New Roman" w:hAnsi="Times New Roman" w:cs="Times New Roman"/>
      <w:sz w:val="24"/>
      <w:szCs w:val="24"/>
      <w:lang w:eastAsia="zh-CN"/>
    </w:rPr>
  </w:style>
  <w:style w:type="paragraph" w:customStyle="1" w:styleId="CharCharCharCharCharCharCharCharCharCharCharCharCharCharCharChar">
    <w:name w:val="Char Char Char Char Char Char Char Char Char Char Char Char Char Char Char Char"/>
    <w:basedOn w:val="Normln"/>
    <w:rsid w:val="00F67208"/>
    <w:pPr>
      <w:suppressAutoHyphens w:val="0"/>
      <w:spacing w:after="160" w:line="240" w:lineRule="exact"/>
      <w:ind w:firstLine="0"/>
      <w:jc w:val="left"/>
    </w:pPr>
    <w:rPr>
      <w:rFonts w:ascii="Tahoma" w:hAnsi="Tahoma"/>
      <w:sz w:val="20"/>
      <w:szCs w:val="20"/>
      <w:lang w:val="en-US" w:eastAsia="en-US"/>
    </w:rPr>
  </w:style>
  <w:style w:type="paragraph" w:customStyle="1" w:styleId="Barevnseznamzvraznn11">
    <w:name w:val="Barevný seznam – zvýraznění 11"/>
    <w:basedOn w:val="Normln"/>
    <w:qFormat/>
    <w:rsid w:val="00F67208"/>
    <w:pPr>
      <w:suppressAutoHyphens w:val="0"/>
      <w:spacing w:after="200" w:line="276" w:lineRule="auto"/>
      <w:ind w:left="720" w:firstLine="0"/>
      <w:jc w:val="left"/>
    </w:pPr>
    <w:rPr>
      <w:rFonts w:ascii="Calibri" w:eastAsia="Calibri" w:hAnsi="Calibri"/>
      <w:sz w:val="22"/>
      <w:szCs w:val="22"/>
      <w:lang w:eastAsia="en-US"/>
    </w:rPr>
  </w:style>
  <w:style w:type="paragraph" w:customStyle="1" w:styleId="Odstavecseseznamem1">
    <w:name w:val="Odstavec se seznamem1"/>
    <w:basedOn w:val="Normln"/>
    <w:rsid w:val="00F67208"/>
    <w:pPr>
      <w:suppressAutoHyphens w:val="0"/>
      <w:spacing w:after="0"/>
      <w:ind w:left="720" w:firstLine="0"/>
      <w:jc w:val="left"/>
    </w:pPr>
    <w:rPr>
      <w:lang w:eastAsia="cs-CZ"/>
    </w:rPr>
  </w:style>
  <w:style w:type="paragraph" w:styleId="Textvbloku">
    <w:name w:val="Block Text"/>
    <w:basedOn w:val="Normln"/>
    <w:rsid w:val="00F67208"/>
    <w:pPr>
      <w:ind w:left="34" w:right="34" w:firstLine="0"/>
    </w:pPr>
    <w:rPr>
      <w:sz w:val="22"/>
      <w:szCs w:val="22"/>
    </w:rPr>
  </w:style>
  <w:style w:type="character" w:styleId="Odkaznakoment">
    <w:name w:val="annotation reference"/>
    <w:basedOn w:val="Standardnpsmoodstavce"/>
    <w:unhideWhenUsed/>
    <w:rsid w:val="00544185"/>
    <w:rPr>
      <w:sz w:val="16"/>
      <w:szCs w:val="16"/>
    </w:rPr>
  </w:style>
  <w:style w:type="paragraph" w:styleId="Revize">
    <w:name w:val="Revision"/>
    <w:hidden/>
    <w:uiPriority w:val="99"/>
    <w:semiHidden/>
    <w:rsid w:val="00936092"/>
    <w:pPr>
      <w:spacing w:after="0" w:line="240" w:lineRule="auto"/>
    </w:pPr>
    <w:rPr>
      <w:rFonts w:ascii="Times New Roman" w:eastAsia="Times New Roman" w:hAnsi="Times New Roman" w:cs="Times New Roman"/>
      <w:sz w:val="24"/>
      <w:szCs w:val="24"/>
      <w:lang w:eastAsia="zh-CN"/>
    </w:rPr>
  </w:style>
  <w:style w:type="paragraph" w:customStyle="1" w:styleId="StylI">
    <w:name w:val="Styl I."/>
    <w:basedOn w:val="Odstavecseseznamem"/>
    <w:rsid w:val="00433652"/>
    <w:pPr>
      <w:numPr>
        <w:numId w:val="32"/>
      </w:numPr>
      <w:tabs>
        <w:tab w:val="num" w:pos="360"/>
      </w:tabs>
      <w:spacing w:before="120" w:after="240" w:line="276" w:lineRule="auto"/>
      <w:ind w:left="720" w:firstLine="0"/>
    </w:pPr>
    <w:rPr>
      <w:rFonts w:ascii="Arial" w:hAnsi="Arial" w:cs="Arial"/>
      <w:kern w:val="0"/>
      <w:szCs w:val="24"/>
      <w:lang w:eastAsia="en-US"/>
    </w:rPr>
  </w:style>
  <w:style w:type="paragraph" w:customStyle="1" w:styleId="Stylaa">
    <w:name w:val="Styl aa)"/>
    <w:basedOn w:val="Odstavecseseznamem"/>
    <w:rsid w:val="00433652"/>
    <w:pPr>
      <w:numPr>
        <w:ilvl w:val="3"/>
        <w:numId w:val="32"/>
      </w:numPr>
      <w:spacing w:before="120" w:after="240" w:line="276" w:lineRule="auto"/>
    </w:pPr>
    <w:rPr>
      <w:rFonts w:ascii="Arial" w:hAnsi="Arial" w:cs="Arial"/>
      <w:kern w:val="0"/>
      <w:lang w:eastAsia="en-US"/>
    </w:rPr>
  </w:style>
  <w:style w:type="paragraph" w:customStyle="1" w:styleId="Styla">
    <w:name w:val="Styl a)"/>
    <w:basedOn w:val="Odstavecseseznamem"/>
    <w:rsid w:val="00433652"/>
    <w:pPr>
      <w:numPr>
        <w:ilvl w:val="2"/>
        <w:numId w:val="32"/>
      </w:numPr>
      <w:spacing w:before="120" w:after="240" w:line="276" w:lineRule="auto"/>
    </w:pPr>
    <w:rPr>
      <w:rFonts w:ascii="Arial" w:hAnsi="Arial" w:cs="Arial"/>
      <w:kern w:val="0"/>
      <w:lang w:eastAsia="en-US"/>
    </w:rPr>
  </w:style>
  <w:style w:type="character" w:customStyle="1" w:styleId="h1a7">
    <w:name w:val="h1a7"/>
    <w:basedOn w:val="Standardnpsmoodstavce"/>
    <w:rsid w:val="00E73EE7"/>
    <w:rPr>
      <w:rFonts w:ascii="Arial" w:hAnsi="Arial" w:cs="Arial" w:hint="default"/>
      <w:i/>
      <w:iCs/>
      <w:vanish w:val="0"/>
      <w:webHidden w:val="0"/>
      <w:sz w:val="26"/>
      <w:szCs w:val="26"/>
      <w:specVanish w:val="0"/>
    </w:rPr>
  </w:style>
  <w:style w:type="paragraph" w:customStyle="1" w:styleId="Default">
    <w:name w:val="Default"/>
    <w:rsid w:val="00B23796"/>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aspi://module='ASPI'&amp;link='130/2002%20Sb.%25232'&amp;ucin-k-dni='30.12.999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115020-F926-4000-97EA-D04634A033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87</TotalTime>
  <Pages>20</Pages>
  <Words>6014</Words>
  <Characters>35486</Characters>
  <Application>Microsoft Office Word</Application>
  <DocSecurity>0</DocSecurity>
  <Lines>295</Lines>
  <Paragraphs>82</Paragraphs>
  <ScaleCrop>false</ScaleCrop>
  <HeadingPairs>
    <vt:vector size="2" baseType="variant">
      <vt:variant>
        <vt:lpstr>Název</vt:lpstr>
      </vt:variant>
      <vt:variant>
        <vt:i4>1</vt:i4>
      </vt:variant>
    </vt:vector>
  </HeadingPairs>
  <TitlesOfParts>
    <vt:vector size="1" baseType="lpstr">
      <vt:lpstr/>
    </vt:vector>
  </TitlesOfParts>
  <Company>Úřad vlády ČR</Company>
  <LinksUpToDate>false</LinksUpToDate>
  <CharactersWithSpaces>41418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Miholová Kateřina</dc:creator>
  <cp:lastModifiedBy>Miholová Kateřina</cp:lastModifiedBy>
  <cp:revision>6</cp:revision>
  <cp:lastPrinted>2017-08-23T09:13:00Z</cp:lastPrinted>
  <dcterms:created xsi:type="dcterms:W3CDTF">2017-08-31T08:43:00Z</dcterms:created>
  <dcterms:modified xsi:type="dcterms:W3CDTF">2017-08-31T10:09:00Z</dcterms:modified>
</cp:coreProperties>
</file>